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226BB" w14:textId="2F64BE9A" w:rsidR="00764390" w:rsidRPr="00BD6014" w:rsidRDefault="00764390" w:rsidP="00764390">
      <w:pPr>
        <w:pStyle w:val="Teksttreci21"/>
        <w:shd w:val="clear" w:color="auto" w:fill="auto"/>
        <w:spacing w:after="756" w:line="360" w:lineRule="auto"/>
        <w:ind w:firstLine="0"/>
        <w:jc w:val="center"/>
        <w:rPr>
          <w:rFonts w:ascii="Verdana" w:hAnsi="Verdana" w:cs="Verdana"/>
          <w:b/>
          <w:bCs/>
          <w:sz w:val="20"/>
          <w:szCs w:val="20"/>
        </w:rPr>
      </w:pPr>
      <w:r>
        <w:rPr>
          <w:rFonts w:ascii="Verdana" w:hAnsi="Verdana" w:cs="Verdana"/>
          <w:noProof/>
        </w:rPr>
        <w:drawing>
          <wp:inline distT="0" distB="0" distL="0" distR="0" wp14:anchorId="1F12B6F9" wp14:editId="3B9071A6">
            <wp:extent cx="838200" cy="1047750"/>
            <wp:effectExtent l="0" t="0" r="0" b="0"/>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a:ln>
                      <a:noFill/>
                    </a:ln>
                  </pic:spPr>
                </pic:pic>
              </a:graphicData>
            </a:graphic>
          </wp:inline>
        </w:drawing>
      </w:r>
    </w:p>
    <w:p w14:paraId="08662A1D" w14:textId="77777777" w:rsidR="006B17AE" w:rsidRPr="00E74A1F" w:rsidRDefault="006B17AE" w:rsidP="006B17AE">
      <w:pPr>
        <w:spacing w:line="360" w:lineRule="auto"/>
        <w:jc w:val="center"/>
        <w:rPr>
          <w:rFonts w:ascii="Verdana" w:hAnsi="Verdana" w:cs="Verdana"/>
          <w:sz w:val="28"/>
          <w:szCs w:val="28"/>
        </w:rPr>
      </w:pPr>
      <w:bookmarkStart w:id="0" w:name="_Hlk94703156"/>
      <w:r w:rsidRPr="00E74A1F">
        <w:rPr>
          <w:rFonts w:ascii="Verdana" w:hAnsi="Verdana" w:cs="Verdana"/>
          <w:b/>
          <w:bCs/>
          <w:sz w:val="28"/>
          <w:szCs w:val="28"/>
        </w:rPr>
        <w:t>ZAMAWIAJĄCY:</w:t>
      </w:r>
    </w:p>
    <w:p w14:paraId="0DE59CB4" w14:textId="77777777" w:rsidR="005644DE" w:rsidRDefault="005644DE" w:rsidP="006B17AE">
      <w:pPr>
        <w:pStyle w:val="Teksttreci21"/>
        <w:shd w:val="clear" w:color="auto" w:fill="auto"/>
        <w:spacing w:after="0" w:line="276" w:lineRule="auto"/>
        <w:ind w:firstLine="0"/>
        <w:jc w:val="center"/>
        <w:rPr>
          <w:rFonts w:ascii="Verdana" w:eastAsia="Times New Roman" w:hAnsi="Verdana" w:cs="Verdana"/>
          <w:b/>
          <w:bCs/>
          <w:sz w:val="28"/>
          <w:szCs w:val="28"/>
          <w:lang w:eastAsia="pl-PL"/>
        </w:rPr>
      </w:pPr>
      <w:r w:rsidRPr="005644DE">
        <w:rPr>
          <w:rFonts w:ascii="Verdana" w:eastAsia="Times New Roman" w:hAnsi="Verdana" w:cs="Verdana"/>
          <w:b/>
          <w:bCs/>
          <w:sz w:val="28"/>
          <w:szCs w:val="28"/>
          <w:lang w:eastAsia="pl-PL"/>
        </w:rPr>
        <w:t>Centrum Usług Wspólnych w Wieliszewie</w:t>
      </w:r>
    </w:p>
    <w:p w14:paraId="5BF9B772" w14:textId="68E7C9A2" w:rsidR="006B17AE" w:rsidRDefault="006B17AE" w:rsidP="006B17AE">
      <w:pPr>
        <w:pStyle w:val="Teksttreci21"/>
        <w:shd w:val="clear" w:color="auto" w:fill="auto"/>
        <w:spacing w:after="0" w:line="276" w:lineRule="auto"/>
        <w:ind w:firstLine="0"/>
        <w:jc w:val="center"/>
        <w:rPr>
          <w:rFonts w:ascii="Verdana" w:hAnsi="Verdana" w:cs="Verdana"/>
          <w:b/>
          <w:bCs/>
          <w:sz w:val="24"/>
          <w:szCs w:val="24"/>
        </w:rPr>
      </w:pPr>
      <w:r w:rsidRPr="00EC0B87">
        <w:rPr>
          <w:rFonts w:ascii="Verdana" w:hAnsi="Verdana" w:cs="Verdana"/>
          <w:sz w:val="24"/>
          <w:szCs w:val="24"/>
        </w:rPr>
        <w:t xml:space="preserve">ul. </w:t>
      </w:r>
      <w:r w:rsidR="005644DE" w:rsidRPr="005644DE">
        <w:rPr>
          <w:rFonts w:ascii="Verdana" w:hAnsi="Verdana" w:cs="Verdana"/>
          <w:sz w:val="24"/>
          <w:szCs w:val="24"/>
        </w:rPr>
        <w:t>Janusza Kusocińskiego</w:t>
      </w:r>
      <w:r w:rsidR="005644DE">
        <w:rPr>
          <w:rFonts w:ascii="Verdana" w:hAnsi="Verdana" w:cs="Verdana"/>
          <w:sz w:val="24"/>
          <w:szCs w:val="24"/>
        </w:rPr>
        <w:t xml:space="preserve"> 1</w:t>
      </w:r>
      <w:r w:rsidRPr="00E74A1F">
        <w:rPr>
          <w:rFonts w:ascii="Verdana" w:hAnsi="Verdana" w:cs="Verdana"/>
          <w:sz w:val="24"/>
          <w:szCs w:val="24"/>
        </w:rPr>
        <w:br/>
      </w:r>
      <w:bookmarkEnd w:id="0"/>
      <w:r w:rsidR="005644DE" w:rsidRPr="005644DE">
        <w:rPr>
          <w:rFonts w:ascii="Verdana" w:hAnsi="Verdana" w:cs="Verdana"/>
          <w:sz w:val="24"/>
          <w:szCs w:val="24"/>
        </w:rPr>
        <w:t>05-135 Wieliszew</w:t>
      </w:r>
      <w:r>
        <w:rPr>
          <w:rFonts w:ascii="Verdana" w:hAnsi="Verdana" w:cs="Verdana"/>
          <w:b/>
          <w:bCs/>
          <w:sz w:val="24"/>
          <w:szCs w:val="24"/>
        </w:rPr>
        <w:br/>
      </w:r>
    </w:p>
    <w:p w14:paraId="15FF6C47" w14:textId="7844BDA4" w:rsidR="006B17AE" w:rsidRPr="008827BE" w:rsidRDefault="006B17AE" w:rsidP="006B17AE">
      <w:pPr>
        <w:pStyle w:val="Teksttreci21"/>
        <w:shd w:val="clear" w:color="auto" w:fill="auto"/>
        <w:spacing w:after="0" w:line="276" w:lineRule="auto"/>
        <w:ind w:firstLine="0"/>
        <w:jc w:val="center"/>
        <w:rPr>
          <w:rFonts w:ascii="Verdana" w:hAnsi="Verdana" w:cs="Verdana"/>
          <w:b/>
          <w:bCs/>
          <w:sz w:val="20"/>
          <w:szCs w:val="20"/>
          <w:lang w:val="it-IT"/>
        </w:rPr>
      </w:pPr>
      <w:r>
        <w:rPr>
          <w:rFonts w:ascii="Verdana" w:hAnsi="Verdana" w:cs="Verdana"/>
          <w:b/>
          <w:bCs/>
          <w:sz w:val="24"/>
          <w:szCs w:val="24"/>
        </w:rPr>
        <w:br/>
        <w:t xml:space="preserve">tel. </w:t>
      </w:r>
      <w:r w:rsidRPr="00E74A1F">
        <w:rPr>
          <w:rFonts w:ascii="Verdana" w:hAnsi="Verdana" w:cs="Verdana"/>
          <w:b/>
          <w:bCs/>
          <w:sz w:val="24"/>
          <w:szCs w:val="24"/>
        </w:rPr>
        <w:t xml:space="preserve"> </w:t>
      </w:r>
      <w:r w:rsidR="005644DE" w:rsidRPr="008827BE">
        <w:rPr>
          <w:rFonts w:ascii="Verdana" w:hAnsi="Verdana" w:cs="Verdana"/>
          <w:b/>
          <w:bCs/>
          <w:sz w:val="24"/>
          <w:szCs w:val="24"/>
          <w:lang w:val="it-IT"/>
        </w:rPr>
        <w:t>22 782 29 91 (99)</w:t>
      </w:r>
      <w:r w:rsidRPr="008827BE">
        <w:rPr>
          <w:rFonts w:ascii="Verdana" w:hAnsi="Verdana" w:cs="Verdana"/>
          <w:b/>
          <w:bCs/>
          <w:sz w:val="24"/>
          <w:szCs w:val="24"/>
          <w:lang w:val="it-IT"/>
        </w:rPr>
        <w:br/>
        <w:t xml:space="preserve">e-mail: </w:t>
      </w:r>
      <w:r w:rsidR="005644DE" w:rsidRPr="008827BE">
        <w:rPr>
          <w:rFonts w:ascii="Verdana" w:hAnsi="Verdana" w:cs="Verdana"/>
          <w:b/>
          <w:bCs/>
          <w:sz w:val="24"/>
          <w:szCs w:val="24"/>
          <w:lang w:val="it-IT"/>
        </w:rPr>
        <w:t>cuw@wieliszew.pl</w:t>
      </w:r>
      <w:r w:rsidRPr="008827BE">
        <w:rPr>
          <w:rFonts w:ascii="Verdana" w:hAnsi="Verdana" w:cs="Verdana"/>
          <w:b/>
          <w:bCs/>
          <w:sz w:val="24"/>
          <w:szCs w:val="24"/>
          <w:lang w:val="it-IT"/>
        </w:rPr>
        <w:br/>
        <w:t xml:space="preserve">NIP: </w:t>
      </w:r>
      <w:r w:rsidR="005644DE" w:rsidRPr="008827BE">
        <w:rPr>
          <w:rFonts w:ascii="Verdana" w:hAnsi="Verdana" w:cs="Verdana"/>
          <w:b/>
          <w:bCs/>
          <w:sz w:val="24"/>
          <w:szCs w:val="24"/>
          <w:lang w:val="it-IT"/>
        </w:rPr>
        <w:t>5361925851</w:t>
      </w:r>
      <w:r w:rsidRPr="008827BE">
        <w:rPr>
          <w:rFonts w:ascii="Verdana" w:hAnsi="Verdana" w:cs="Verdana"/>
          <w:b/>
          <w:bCs/>
          <w:sz w:val="24"/>
          <w:szCs w:val="24"/>
          <w:lang w:val="it-IT"/>
        </w:rPr>
        <w:t xml:space="preserve">, REGON: </w:t>
      </w:r>
      <w:r w:rsidR="005644DE" w:rsidRPr="008827BE">
        <w:rPr>
          <w:rFonts w:ascii="Verdana" w:hAnsi="Verdana" w:cs="Verdana"/>
          <w:b/>
          <w:bCs/>
          <w:sz w:val="24"/>
          <w:szCs w:val="24"/>
          <w:lang w:val="it-IT"/>
        </w:rPr>
        <w:t>366135860</w:t>
      </w:r>
      <w:r w:rsidRPr="008827BE">
        <w:rPr>
          <w:rFonts w:ascii="Verdana" w:hAnsi="Verdana" w:cs="Verdana"/>
          <w:b/>
          <w:bCs/>
          <w:sz w:val="24"/>
          <w:szCs w:val="24"/>
          <w:lang w:val="it-IT"/>
        </w:rPr>
        <w:br/>
      </w:r>
    </w:p>
    <w:p w14:paraId="21A68427" w14:textId="77777777" w:rsidR="00857E62" w:rsidRPr="008827BE" w:rsidRDefault="00857E62" w:rsidP="006B17AE">
      <w:pPr>
        <w:pStyle w:val="Teksttreci21"/>
        <w:shd w:val="clear" w:color="auto" w:fill="auto"/>
        <w:spacing w:after="0" w:line="276" w:lineRule="auto"/>
        <w:ind w:firstLine="0"/>
        <w:jc w:val="center"/>
        <w:rPr>
          <w:rFonts w:ascii="Verdana" w:hAnsi="Verdana" w:cs="Verdana"/>
          <w:b/>
          <w:bCs/>
          <w:sz w:val="20"/>
          <w:szCs w:val="20"/>
          <w:lang w:val="it-IT"/>
        </w:rPr>
      </w:pPr>
    </w:p>
    <w:p w14:paraId="0D1C7BEC" w14:textId="056BA465" w:rsidR="00857E62" w:rsidRPr="005F1B2A" w:rsidRDefault="00857E62" w:rsidP="006B17AE">
      <w:pPr>
        <w:pStyle w:val="Teksttreci21"/>
        <w:shd w:val="clear" w:color="auto" w:fill="auto"/>
        <w:spacing w:after="0" w:line="276" w:lineRule="auto"/>
        <w:ind w:firstLine="0"/>
        <w:jc w:val="center"/>
        <w:rPr>
          <w:rFonts w:ascii="Verdana" w:hAnsi="Verdana" w:cs="Verdana"/>
          <w:b/>
          <w:bCs/>
          <w:sz w:val="24"/>
          <w:szCs w:val="24"/>
        </w:rPr>
      </w:pPr>
      <w:r w:rsidRPr="005F1B2A">
        <w:rPr>
          <w:rFonts w:ascii="Verdana" w:hAnsi="Verdana" w:cs="Verdana"/>
          <w:b/>
          <w:bCs/>
          <w:sz w:val="24"/>
          <w:szCs w:val="24"/>
        </w:rPr>
        <w:t>Specyfikacja Warunków Zamówienia w postępowaniu na:</w:t>
      </w:r>
    </w:p>
    <w:p w14:paraId="02E9ADCC" w14:textId="77777777" w:rsidR="006B17AE" w:rsidRPr="00014716" w:rsidRDefault="006B17AE" w:rsidP="006B17AE">
      <w:pPr>
        <w:pStyle w:val="Teksttreci21"/>
        <w:shd w:val="clear" w:color="auto" w:fill="auto"/>
        <w:spacing w:after="0" w:line="276" w:lineRule="auto"/>
        <w:ind w:firstLine="0"/>
        <w:rPr>
          <w:rFonts w:ascii="Verdana" w:hAnsi="Verdana" w:cs="Verdana"/>
          <w:b/>
          <w:bCs/>
          <w:sz w:val="24"/>
          <w:szCs w:val="24"/>
        </w:rPr>
      </w:pPr>
    </w:p>
    <w:p w14:paraId="59BD21F5" w14:textId="0A05ABBA" w:rsidR="006B17AE" w:rsidRPr="005B6C8D" w:rsidRDefault="006B17AE" w:rsidP="006B17AE">
      <w:pPr>
        <w:pStyle w:val="Teksttreci21"/>
        <w:shd w:val="clear" w:color="auto" w:fill="auto"/>
        <w:spacing w:after="0"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r w:rsidR="00A810FF" w:rsidRPr="00A810FF">
        <w:rPr>
          <w:rStyle w:val="Teksttreci2Bezpogrubienia"/>
          <w:rFonts w:ascii="Verdana" w:hAnsi="Verdana" w:cs="Verdana"/>
          <w:sz w:val="24"/>
          <w:szCs w:val="24"/>
        </w:rPr>
        <w:t>Dowóz uczniów z terenu Gminy Wieliszew do szkół w 202</w:t>
      </w:r>
      <w:r w:rsidR="00857E62">
        <w:rPr>
          <w:rStyle w:val="Teksttreci2Bezpogrubienia"/>
          <w:rFonts w:ascii="Verdana" w:hAnsi="Verdana" w:cs="Verdana"/>
          <w:sz w:val="24"/>
          <w:szCs w:val="24"/>
        </w:rPr>
        <w:t>6</w:t>
      </w:r>
      <w:r w:rsidR="00A810FF" w:rsidRPr="00A810FF">
        <w:rPr>
          <w:rStyle w:val="Teksttreci2Bezpogrubienia"/>
          <w:rFonts w:ascii="Verdana" w:hAnsi="Verdana" w:cs="Verdana"/>
          <w:sz w:val="24"/>
          <w:szCs w:val="24"/>
        </w:rPr>
        <w:t xml:space="preserve"> roku</w:t>
      </w:r>
      <w:r w:rsidRPr="005B6C8D">
        <w:rPr>
          <w:rStyle w:val="Teksttreci2Bezpogrubienia"/>
          <w:rFonts w:ascii="Verdana" w:hAnsi="Verdana" w:cs="Verdana"/>
          <w:sz w:val="24"/>
          <w:szCs w:val="24"/>
        </w:rPr>
        <w:t>”</w:t>
      </w:r>
    </w:p>
    <w:p w14:paraId="47CC8C59" w14:textId="77777777" w:rsidR="006B17AE" w:rsidRDefault="006B17AE" w:rsidP="006B17AE">
      <w:pPr>
        <w:pStyle w:val="Teksttreci21"/>
        <w:shd w:val="clear" w:color="auto" w:fill="auto"/>
        <w:spacing w:after="0" w:line="360" w:lineRule="auto"/>
        <w:ind w:firstLine="0"/>
        <w:jc w:val="center"/>
        <w:rPr>
          <w:rStyle w:val="Teksttreci2Bezpogrubienia"/>
          <w:rFonts w:ascii="Verdana" w:hAnsi="Verdana" w:cs="Verdana"/>
          <w:sz w:val="20"/>
          <w:szCs w:val="20"/>
        </w:rPr>
      </w:pPr>
    </w:p>
    <w:p w14:paraId="0D3102BC" w14:textId="77777777" w:rsidR="006B17AE" w:rsidRDefault="006B17AE" w:rsidP="006B17AE">
      <w:pPr>
        <w:pStyle w:val="Teksttreci21"/>
        <w:shd w:val="clear" w:color="auto" w:fill="auto"/>
        <w:spacing w:after="0" w:line="360" w:lineRule="auto"/>
        <w:ind w:firstLine="0"/>
        <w:jc w:val="center"/>
        <w:rPr>
          <w:rStyle w:val="Teksttreci2Bezpogrubienia"/>
          <w:rFonts w:ascii="Verdana" w:hAnsi="Verdana" w:cs="Verdana"/>
          <w:sz w:val="20"/>
          <w:szCs w:val="20"/>
        </w:rPr>
      </w:pPr>
    </w:p>
    <w:p w14:paraId="2C4295F4" w14:textId="77777777" w:rsidR="006B17AE" w:rsidRPr="008C07F6" w:rsidRDefault="006B17AE" w:rsidP="006B17AE">
      <w:pPr>
        <w:pStyle w:val="Teksttreci21"/>
        <w:shd w:val="clear" w:color="auto" w:fill="auto"/>
        <w:spacing w:after="0" w:line="360" w:lineRule="auto"/>
        <w:ind w:firstLine="0"/>
        <w:rPr>
          <w:rStyle w:val="Teksttreci2Bezpogrubienia"/>
          <w:rFonts w:ascii="Verdana" w:hAnsi="Verdana" w:cs="Verdana"/>
          <w:sz w:val="20"/>
          <w:szCs w:val="20"/>
        </w:rPr>
      </w:pPr>
    </w:p>
    <w:p w14:paraId="117F7933" w14:textId="5FDE8BF5" w:rsidR="006B17AE" w:rsidRPr="0062404D" w:rsidRDefault="006B17AE" w:rsidP="006B17AE">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w:t>
      </w:r>
      <w:r w:rsidR="00EA282B" w:rsidRPr="00EA282B">
        <w:rPr>
          <w:rFonts w:ascii="Verdana" w:hAnsi="Verdana" w:cs="Verdana"/>
          <w:b/>
          <w:bCs/>
          <w:sz w:val="20"/>
          <w:szCs w:val="20"/>
        </w:rPr>
        <w:t>CUW.271.1.2025</w:t>
      </w:r>
    </w:p>
    <w:p w14:paraId="54B7D43C" w14:textId="223CE466" w:rsidR="00764390" w:rsidRDefault="00764390" w:rsidP="00764390">
      <w:pPr>
        <w:spacing w:after="160" w:line="259" w:lineRule="auto"/>
        <w:rPr>
          <w:rFonts w:ascii="Verdana" w:hAnsi="Verdana"/>
          <w:sz w:val="14"/>
          <w:szCs w:val="14"/>
        </w:rPr>
      </w:pPr>
    </w:p>
    <w:p w14:paraId="6B787F6F" w14:textId="77777777" w:rsidR="005C5491" w:rsidRDefault="005C5491" w:rsidP="005C5491">
      <w:pPr>
        <w:pStyle w:val="Teksttreci21"/>
        <w:shd w:val="clear" w:color="auto" w:fill="auto"/>
        <w:spacing w:after="0" w:line="276" w:lineRule="auto"/>
        <w:ind w:firstLine="708"/>
        <w:jc w:val="center"/>
        <w:rPr>
          <w:rStyle w:val="Teksttreci2Bezpogrubienia"/>
          <w:rFonts w:ascii="Verdana" w:hAnsi="Verdana" w:cs="Verdana"/>
          <w:b w:val="0"/>
          <w:bCs w:val="0"/>
          <w:sz w:val="20"/>
          <w:szCs w:val="20"/>
        </w:rPr>
      </w:pPr>
    </w:p>
    <w:p w14:paraId="09A12E81" w14:textId="77777777" w:rsidR="005644DE" w:rsidRDefault="005644DE" w:rsidP="005C5491">
      <w:pPr>
        <w:pStyle w:val="Teksttreci21"/>
        <w:shd w:val="clear" w:color="auto" w:fill="auto"/>
        <w:spacing w:after="0" w:line="276" w:lineRule="auto"/>
        <w:ind w:firstLine="708"/>
        <w:jc w:val="center"/>
        <w:rPr>
          <w:rStyle w:val="Teksttreci2Bezpogrubienia"/>
          <w:rFonts w:ascii="Verdana" w:hAnsi="Verdana" w:cs="Verdana"/>
          <w:b w:val="0"/>
          <w:bCs w:val="0"/>
          <w:sz w:val="20"/>
          <w:szCs w:val="20"/>
        </w:rPr>
      </w:pPr>
    </w:p>
    <w:p w14:paraId="1512F061" w14:textId="77777777" w:rsidR="00A71FEA" w:rsidRDefault="00A71FEA"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6C53C6F5"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na podstawie art. 3 ustawy z dnia 11 września 2019 r. – Prawo zamówień publicznych</w:t>
      </w:r>
    </w:p>
    <w:p w14:paraId="5D37F27A" w14:textId="566B60CB" w:rsidR="00764390" w:rsidRDefault="00764390" w:rsidP="000E5E5B">
      <w:pPr>
        <w:spacing w:before="120" w:after="120"/>
        <w:rPr>
          <w:rFonts w:ascii="Verdana" w:hAnsi="Verdana"/>
          <w:bCs/>
          <w:noProof/>
          <w:sz w:val="20"/>
          <w:szCs w:val="20"/>
        </w:rPr>
      </w:pPr>
    </w:p>
    <w:p w14:paraId="706D33F8" w14:textId="77777777" w:rsidR="00A71FEA" w:rsidRDefault="00A71FEA" w:rsidP="000E5E5B">
      <w:pPr>
        <w:spacing w:before="120" w:after="120"/>
        <w:rPr>
          <w:rFonts w:ascii="Verdana" w:hAnsi="Verdana"/>
          <w:bCs/>
          <w:noProof/>
          <w:sz w:val="20"/>
          <w:szCs w:val="20"/>
        </w:rPr>
      </w:pPr>
    </w:p>
    <w:p w14:paraId="457A6A82" w14:textId="77777777" w:rsidR="005644DE" w:rsidRDefault="005644DE" w:rsidP="000E5E5B">
      <w:pPr>
        <w:spacing w:before="120" w:after="120"/>
        <w:rPr>
          <w:rFonts w:ascii="Verdana" w:hAnsi="Verdana"/>
          <w:bCs/>
          <w:noProof/>
          <w:sz w:val="20"/>
          <w:szCs w:val="20"/>
        </w:rPr>
      </w:pPr>
    </w:p>
    <w:p w14:paraId="2DADAAC7" w14:textId="77777777" w:rsidR="006B17AE" w:rsidRDefault="006B17AE" w:rsidP="006B17AE">
      <w:pPr>
        <w:spacing w:before="120" w:after="120"/>
        <w:ind w:left="4956" w:firstLine="6"/>
        <w:jc w:val="center"/>
        <w:rPr>
          <w:rFonts w:ascii="Verdana" w:hAnsi="Verdana"/>
          <w:bCs/>
          <w:noProof/>
          <w:sz w:val="20"/>
          <w:szCs w:val="20"/>
        </w:rPr>
      </w:pPr>
      <w:r>
        <w:rPr>
          <w:rFonts w:ascii="Verdana" w:hAnsi="Verdana"/>
          <w:bCs/>
          <w:noProof/>
          <w:sz w:val="20"/>
          <w:szCs w:val="20"/>
        </w:rPr>
        <w:t>Zatwierdził:</w:t>
      </w:r>
    </w:p>
    <w:p w14:paraId="7A7D4DAF" w14:textId="1B4BC851" w:rsidR="006B17AE" w:rsidRPr="00E25AA6" w:rsidRDefault="003734C7" w:rsidP="006B17AE">
      <w:pPr>
        <w:ind w:left="4956"/>
        <w:contextualSpacing/>
        <w:jc w:val="center"/>
        <w:rPr>
          <w:rFonts w:ascii="Verdana" w:eastAsia="Calibri" w:hAnsi="Verdana" w:cs="Verdana"/>
          <w:b/>
          <w:bCs/>
          <w:sz w:val="20"/>
          <w:szCs w:val="20"/>
        </w:rPr>
      </w:pPr>
      <w:r w:rsidRPr="00E25AA6">
        <w:rPr>
          <w:rFonts w:ascii="Verdana" w:eastAsia="Calibri" w:hAnsi="Verdana" w:cs="Verdana"/>
          <w:b/>
          <w:bCs/>
          <w:sz w:val="20"/>
          <w:szCs w:val="20"/>
        </w:rPr>
        <w:t>DYREKTOR CUW</w:t>
      </w:r>
    </w:p>
    <w:p w14:paraId="3F6E4F92" w14:textId="3B485611" w:rsidR="003734C7" w:rsidRPr="00E25AA6" w:rsidRDefault="003E3F87" w:rsidP="006B17AE">
      <w:pPr>
        <w:ind w:left="4956"/>
        <w:contextualSpacing/>
        <w:jc w:val="center"/>
        <w:rPr>
          <w:rFonts w:ascii="Verdana" w:eastAsia="Calibri" w:hAnsi="Verdana" w:cs="Verdana"/>
          <w:b/>
          <w:bCs/>
          <w:sz w:val="20"/>
          <w:szCs w:val="20"/>
        </w:rPr>
      </w:pPr>
      <w:r>
        <w:rPr>
          <w:rFonts w:ascii="Verdana" w:eastAsia="Calibri" w:hAnsi="Verdana" w:cs="Verdana"/>
          <w:b/>
          <w:bCs/>
          <w:sz w:val="20"/>
          <w:szCs w:val="20"/>
        </w:rPr>
        <w:t>Izabela Ziątek</w:t>
      </w:r>
    </w:p>
    <w:p w14:paraId="341A3806" w14:textId="77777777" w:rsidR="006B17AE" w:rsidRPr="00EC57F7" w:rsidRDefault="006B17AE" w:rsidP="006B17AE">
      <w:pPr>
        <w:ind w:left="4956"/>
        <w:contextualSpacing/>
        <w:jc w:val="center"/>
        <w:rPr>
          <w:rFonts w:ascii="Verdana" w:eastAsia="Calibri" w:hAnsi="Verdana" w:cs="Verdana"/>
          <w:b/>
          <w:bCs/>
          <w:sz w:val="20"/>
          <w:szCs w:val="20"/>
        </w:rPr>
      </w:pPr>
    </w:p>
    <w:p w14:paraId="25DCF613" w14:textId="77777777" w:rsidR="00A71FEA" w:rsidRDefault="00A71FEA" w:rsidP="00FA24B0">
      <w:pPr>
        <w:spacing w:before="120" w:after="120"/>
        <w:rPr>
          <w:rFonts w:ascii="Verdana" w:hAnsi="Verdana"/>
          <w:bCs/>
          <w:noProof/>
          <w:sz w:val="20"/>
          <w:szCs w:val="20"/>
        </w:rPr>
      </w:pPr>
    </w:p>
    <w:p w14:paraId="7536AD76" w14:textId="77777777" w:rsidR="005644DE" w:rsidRDefault="005644DE" w:rsidP="00FA24B0">
      <w:pPr>
        <w:spacing w:before="120" w:after="120"/>
        <w:rPr>
          <w:rFonts w:ascii="Verdana" w:hAnsi="Verdana"/>
          <w:bCs/>
          <w:noProof/>
          <w:sz w:val="20"/>
          <w:szCs w:val="20"/>
        </w:rPr>
      </w:pPr>
    </w:p>
    <w:p w14:paraId="70CCDC2A" w14:textId="7E2734FC" w:rsidR="005B6C8D" w:rsidRDefault="005B6C8D" w:rsidP="000E2305">
      <w:pPr>
        <w:spacing w:before="120" w:after="120"/>
        <w:jc w:val="right"/>
        <w:rPr>
          <w:rFonts w:ascii="Verdana" w:hAnsi="Verdana"/>
          <w:bCs/>
          <w:noProof/>
          <w:sz w:val="20"/>
          <w:szCs w:val="20"/>
        </w:rPr>
      </w:pPr>
    </w:p>
    <w:p w14:paraId="7218D6D9" w14:textId="20DD9B35" w:rsidR="00AF3F86" w:rsidRPr="005B6C8D" w:rsidRDefault="005644DE" w:rsidP="007C6B69">
      <w:pPr>
        <w:spacing w:after="160" w:line="259" w:lineRule="auto"/>
        <w:jc w:val="center"/>
        <w:rPr>
          <w:rFonts w:ascii="Verdana" w:hAnsi="Verdana"/>
          <w:sz w:val="14"/>
          <w:szCs w:val="14"/>
        </w:rPr>
      </w:pPr>
      <w:r w:rsidRPr="003734C7">
        <w:rPr>
          <w:rFonts w:ascii="Verdana" w:eastAsia="Calibri" w:hAnsi="Verdana" w:cs="Verdana"/>
          <w:sz w:val="20"/>
          <w:szCs w:val="20"/>
        </w:rPr>
        <w:t>Wieliszew</w:t>
      </w:r>
      <w:r w:rsidR="00165551" w:rsidRPr="003734C7">
        <w:rPr>
          <w:rFonts w:ascii="Verdana" w:eastAsia="Calibri" w:hAnsi="Verdana" w:cs="Verdana"/>
          <w:sz w:val="20"/>
          <w:szCs w:val="20"/>
        </w:rPr>
        <w:t xml:space="preserve">, </w:t>
      </w:r>
      <w:r w:rsidR="00F149F4">
        <w:rPr>
          <w:rFonts w:ascii="Verdana" w:eastAsia="Calibri" w:hAnsi="Verdana" w:cs="Verdana"/>
          <w:sz w:val="20"/>
          <w:szCs w:val="20"/>
        </w:rPr>
        <w:t xml:space="preserve">28 </w:t>
      </w:r>
      <w:proofErr w:type="gramStart"/>
      <w:r w:rsidR="00D327BB">
        <w:rPr>
          <w:rFonts w:ascii="Verdana" w:eastAsia="Calibri" w:hAnsi="Verdana" w:cs="Verdana"/>
          <w:sz w:val="20"/>
          <w:szCs w:val="20"/>
        </w:rPr>
        <w:t>listopad</w:t>
      </w:r>
      <w:proofErr w:type="gramEnd"/>
      <w:r w:rsidR="003734C7">
        <w:rPr>
          <w:rFonts w:ascii="Verdana" w:eastAsia="Calibri" w:hAnsi="Verdana" w:cs="Verdana"/>
          <w:sz w:val="20"/>
          <w:szCs w:val="20"/>
        </w:rPr>
        <w:t xml:space="preserve"> </w:t>
      </w:r>
      <w:r w:rsidR="00AC56E2">
        <w:rPr>
          <w:rFonts w:ascii="Verdana" w:eastAsia="Calibri" w:hAnsi="Verdana" w:cs="Verdana"/>
          <w:sz w:val="20"/>
          <w:szCs w:val="20"/>
        </w:rPr>
        <w:t>202</w:t>
      </w:r>
      <w:r w:rsidR="00F149F4">
        <w:rPr>
          <w:rFonts w:ascii="Verdana" w:eastAsia="Calibri" w:hAnsi="Verdana" w:cs="Verdana"/>
          <w:sz w:val="20"/>
          <w:szCs w:val="20"/>
        </w:rPr>
        <w:t>5</w:t>
      </w:r>
      <w:r w:rsidR="005B6C8D" w:rsidRPr="003734C7">
        <w:rPr>
          <w:rFonts w:ascii="Verdana" w:eastAsia="Calibri" w:hAnsi="Verdana" w:cs="Verdana"/>
          <w:sz w:val="20"/>
          <w:szCs w:val="20"/>
        </w:rPr>
        <w:t xml:space="preserve"> r.</w:t>
      </w:r>
    </w:p>
    <w:p w14:paraId="7EB62359" w14:textId="77777777" w:rsidR="004C30E6" w:rsidRDefault="004C30E6" w:rsidP="000E5E5B">
      <w:pPr>
        <w:spacing w:before="120" w:after="120"/>
        <w:rPr>
          <w:rFonts w:ascii="Verdana" w:hAnsi="Verdana" w:cs="Verdana"/>
          <w:b/>
          <w:bCs/>
          <w:sz w:val="20"/>
          <w:szCs w:val="20"/>
        </w:rPr>
      </w:pPr>
    </w:p>
    <w:p w14:paraId="3A03D380" w14:textId="77777777" w:rsidR="00BD208D" w:rsidRDefault="00BD208D" w:rsidP="000E5E5B">
      <w:pPr>
        <w:spacing w:before="120" w:after="120"/>
        <w:rPr>
          <w:rFonts w:ascii="Verdana" w:hAnsi="Verdana" w:cs="Verdana"/>
          <w:b/>
          <w:bCs/>
          <w:sz w:val="20"/>
          <w:szCs w:val="20"/>
        </w:rPr>
      </w:pPr>
    </w:p>
    <w:p w14:paraId="2EAF5877" w14:textId="37BF1E8D"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t xml:space="preserve">Specyfikacja Warunków Zamówienia </w:t>
      </w:r>
      <w:r w:rsidR="00A303AA" w:rsidRPr="007D3A1D">
        <w:rPr>
          <w:rFonts w:ascii="Verdana" w:hAnsi="Verdana" w:cs="Verdana"/>
          <w:iCs/>
          <w:sz w:val="20"/>
          <w:szCs w:val="20"/>
        </w:rPr>
        <w:t>zwana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258EB">
      <w:pPr>
        <w:spacing w:before="120" w:after="120"/>
        <w:jc w:val="center"/>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5FA4BB23" w:rsidR="0006792C" w:rsidRPr="007D3A1D" w:rsidRDefault="0006792C" w:rsidP="00BD208D">
      <w:pPr>
        <w:spacing w:before="120" w:after="120"/>
        <w:rPr>
          <w:rFonts w:ascii="Verdana" w:hAnsi="Verdana" w:cs="Verdana"/>
          <w:b/>
          <w:bCs/>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w:t>
      </w:r>
      <w:r w:rsidR="00BD208D">
        <w:rPr>
          <w:rFonts w:ascii="Verdana" w:hAnsi="Verdana"/>
          <w:sz w:val="20"/>
          <w:szCs w:val="20"/>
        </w:rPr>
        <w:tab/>
      </w:r>
      <w:r w:rsidRPr="007D3A1D">
        <w:rPr>
          <w:rFonts w:ascii="Verdana" w:hAnsi="Verdana"/>
          <w:sz w:val="20"/>
          <w:szCs w:val="20"/>
        </w:rPr>
        <w:t xml:space="preserve">Oferta </w:t>
      </w:r>
    </w:p>
    <w:p w14:paraId="630D3425" w14:textId="6BDDFEFD" w:rsidR="0006792C" w:rsidRDefault="0006792C" w:rsidP="00A810FF">
      <w:pPr>
        <w:spacing w:before="120" w:after="120"/>
        <w:jc w:val="both"/>
        <w:rPr>
          <w:rFonts w:ascii="Verdana" w:hAnsi="Verdana"/>
          <w:sz w:val="20"/>
          <w:szCs w:val="20"/>
        </w:rPr>
      </w:pPr>
      <w:r w:rsidRPr="000E5E5B">
        <w:rPr>
          <w:rFonts w:ascii="Verdana" w:hAnsi="Verdana"/>
          <w:sz w:val="20"/>
          <w:szCs w:val="20"/>
        </w:rPr>
        <w:t xml:space="preserve">Formularz 2.2. </w:t>
      </w:r>
      <w:r w:rsidR="00A810FF">
        <w:rPr>
          <w:rFonts w:ascii="Verdana" w:hAnsi="Verdana"/>
          <w:sz w:val="20"/>
          <w:szCs w:val="20"/>
        </w:rPr>
        <w:tab/>
      </w:r>
      <w:r w:rsidR="002771DC">
        <w:rPr>
          <w:rFonts w:ascii="Verdana" w:hAnsi="Verdana"/>
          <w:sz w:val="20"/>
          <w:szCs w:val="20"/>
        </w:rPr>
        <w:t>Formularz cenowy</w:t>
      </w:r>
      <w:r w:rsidR="00862F16">
        <w:rPr>
          <w:rFonts w:ascii="Verdana" w:hAnsi="Verdana"/>
          <w:sz w:val="20"/>
          <w:szCs w:val="20"/>
        </w:rPr>
        <w:t xml:space="preserve"> (</w:t>
      </w:r>
      <w:r w:rsidR="00DE2873">
        <w:rPr>
          <w:rFonts w:ascii="Verdana" w:hAnsi="Verdana"/>
          <w:sz w:val="20"/>
          <w:szCs w:val="20"/>
        </w:rPr>
        <w:t>zadanie</w:t>
      </w:r>
      <w:r w:rsidR="00862F16">
        <w:rPr>
          <w:rFonts w:ascii="Verdana" w:hAnsi="Verdana"/>
          <w:sz w:val="20"/>
          <w:szCs w:val="20"/>
        </w:rPr>
        <w:t xml:space="preserve"> 1)</w:t>
      </w:r>
    </w:p>
    <w:p w14:paraId="08946DE6" w14:textId="14B42F25" w:rsidR="00862F16" w:rsidRDefault="00862F16" w:rsidP="00A810FF">
      <w:pPr>
        <w:spacing w:before="120" w:after="120"/>
        <w:jc w:val="both"/>
        <w:rPr>
          <w:rFonts w:ascii="Verdana" w:hAnsi="Verdana"/>
          <w:sz w:val="20"/>
          <w:szCs w:val="20"/>
        </w:rPr>
      </w:pPr>
      <w:r w:rsidRPr="000E5E5B">
        <w:rPr>
          <w:rFonts w:ascii="Verdana" w:hAnsi="Verdana"/>
          <w:sz w:val="20"/>
          <w:szCs w:val="20"/>
        </w:rPr>
        <w:t>Formularz 2.</w:t>
      </w:r>
      <w:r>
        <w:rPr>
          <w:rFonts w:ascii="Verdana" w:hAnsi="Verdana"/>
          <w:sz w:val="20"/>
          <w:szCs w:val="20"/>
        </w:rPr>
        <w:t>3</w:t>
      </w:r>
      <w:r w:rsidRPr="000E5E5B">
        <w:rPr>
          <w:rFonts w:ascii="Verdana" w:hAnsi="Verdana"/>
          <w:sz w:val="20"/>
          <w:szCs w:val="20"/>
        </w:rPr>
        <w:t xml:space="preserve">. </w:t>
      </w:r>
      <w:r>
        <w:rPr>
          <w:rFonts w:ascii="Verdana" w:hAnsi="Verdana"/>
          <w:sz w:val="20"/>
          <w:szCs w:val="20"/>
        </w:rPr>
        <w:tab/>
        <w:t>Formularz cenowy (</w:t>
      </w:r>
      <w:r w:rsidR="00DE2873">
        <w:rPr>
          <w:rFonts w:ascii="Verdana" w:hAnsi="Verdana"/>
          <w:sz w:val="20"/>
          <w:szCs w:val="20"/>
        </w:rPr>
        <w:t>zadanie</w:t>
      </w:r>
      <w:r>
        <w:rPr>
          <w:rFonts w:ascii="Verdana" w:hAnsi="Verdana"/>
          <w:sz w:val="20"/>
          <w:szCs w:val="20"/>
        </w:rPr>
        <w:t xml:space="preserve"> 2)</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61740E8D" w14:textId="0A95D9F4" w:rsidR="00A810FF" w:rsidRPr="00A810FF" w:rsidRDefault="00A810FF" w:rsidP="00A810FF">
      <w:pPr>
        <w:spacing w:before="120" w:after="120"/>
        <w:ind w:left="2160" w:hanging="2160"/>
        <w:jc w:val="both"/>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1.</w:t>
      </w:r>
      <w:r w:rsidRPr="008E24BE">
        <w:rPr>
          <w:rFonts w:ascii="Verdana" w:hAnsi="Verdana"/>
          <w:sz w:val="20"/>
          <w:szCs w:val="20"/>
        </w:rPr>
        <w:tab/>
      </w:r>
      <w:r>
        <w:rPr>
          <w:rFonts w:ascii="Verdana" w:hAnsi="Verdana"/>
          <w:sz w:val="20"/>
          <w:szCs w:val="20"/>
        </w:rPr>
        <w:t xml:space="preserve">Wzór – </w:t>
      </w:r>
      <w:r w:rsidRPr="008E24BE">
        <w:rPr>
          <w:rFonts w:ascii="Verdana" w:hAnsi="Verdana"/>
          <w:sz w:val="20"/>
          <w:szCs w:val="20"/>
        </w:rPr>
        <w:t>Oświadczenie Wykonawcy</w:t>
      </w:r>
      <w:r>
        <w:rPr>
          <w:rFonts w:ascii="Verdana" w:hAnsi="Verdana"/>
          <w:sz w:val="20"/>
          <w:szCs w:val="20"/>
        </w:rPr>
        <w:t xml:space="preserve"> </w:t>
      </w:r>
      <w:r w:rsidRPr="00D92CC5">
        <w:rPr>
          <w:rFonts w:ascii="Verdana" w:hAnsi="Verdana"/>
          <w:sz w:val="20"/>
          <w:szCs w:val="20"/>
        </w:rPr>
        <w:t>o braku podstaw do wykluczenia z</w:t>
      </w:r>
      <w:r>
        <w:rPr>
          <w:rFonts w:ascii="Verdana" w:hAnsi="Verdana"/>
          <w:sz w:val="20"/>
          <w:szCs w:val="20"/>
        </w:rPr>
        <w:t> </w:t>
      </w:r>
      <w:r w:rsidRPr="00D92CC5">
        <w:rPr>
          <w:rFonts w:ascii="Verdana" w:hAnsi="Verdana"/>
          <w:sz w:val="20"/>
          <w:szCs w:val="20"/>
        </w:rPr>
        <w:t>postępowania</w:t>
      </w:r>
      <w:r>
        <w:rPr>
          <w:rFonts w:ascii="Verdana" w:hAnsi="Verdana"/>
          <w:sz w:val="20"/>
          <w:szCs w:val="20"/>
        </w:rPr>
        <w:t xml:space="preserve"> składane na podstawie art. 125 ust. 1 </w:t>
      </w:r>
      <w:proofErr w:type="spellStart"/>
      <w:r>
        <w:rPr>
          <w:rFonts w:ascii="Verdana" w:hAnsi="Verdana"/>
          <w:sz w:val="20"/>
          <w:szCs w:val="20"/>
        </w:rPr>
        <w:t>Pzp</w:t>
      </w:r>
      <w:proofErr w:type="spellEnd"/>
      <w:r>
        <w:rPr>
          <w:rFonts w:ascii="Verdana" w:hAnsi="Verdana"/>
          <w:sz w:val="20"/>
          <w:szCs w:val="20"/>
        </w:rPr>
        <w:t xml:space="preserve"> </w:t>
      </w:r>
      <w:r>
        <w:rPr>
          <w:rFonts w:ascii="Verdana" w:hAnsi="Verdana"/>
          <w:b/>
          <w:sz w:val="20"/>
          <w:szCs w:val="20"/>
        </w:rPr>
        <w:t>-</w:t>
      </w:r>
      <w:r w:rsidRPr="00280A0B">
        <w:rPr>
          <w:rFonts w:ascii="Verdana" w:hAnsi="Verdana"/>
          <w:sz w:val="20"/>
          <w:szCs w:val="20"/>
        </w:rPr>
        <w:t xml:space="preserve"> </w:t>
      </w:r>
      <w:r>
        <w:rPr>
          <w:rFonts w:ascii="Verdana" w:hAnsi="Verdana"/>
          <w:b/>
          <w:sz w:val="20"/>
          <w:szCs w:val="20"/>
        </w:rPr>
        <w:t>składa każdy Wykonawca wraz z ofertą</w:t>
      </w:r>
      <w:r>
        <w:rPr>
          <w:rFonts w:ascii="Verdana" w:hAnsi="Verdana"/>
          <w:sz w:val="20"/>
          <w:szCs w:val="20"/>
        </w:rPr>
        <w:t>;</w:t>
      </w:r>
    </w:p>
    <w:p w14:paraId="28339C89" w14:textId="31D70EA1" w:rsidR="00A810FF" w:rsidRPr="00A810FF" w:rsidRDefault="00A810FF" w:rsidP="00A810FF">
      <w:pPr>
        <w:spacing w:before="120" w:after="120"/>
        <w:ind w:left="2160" w:hanging="2160"/>
        <w:jc w:val="both"/>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2.</w:t>
      </w:r>
      <w:r w:rsidRPr="008E24BE">
        <w:rPr>
          <w:rFonts w:ascii="Verdana" w:hAnsi="Verdana"/>
          <w:sz w:val="20"/>
          <w:szCs w:val="20"/>
        </w:rPr>
        <w:tab/>
      </w:r>
      <w:r>
        <w:rPr>
          <w:rFonts w:ascii="Verdana" w:hAnsi="Verdana"/>
          <w:sz w:val="20"/>
          <w:szCs w:val="20"/>
        </w:rPr>
        <w:t xml:space="preserve">Wzór – </w:t>
      </w:r>
      <w:r w:rsidRPr="008E24BE">
        <w:rPr>
          <w:rFonts w:ascii="Verdana" w:hAnsi="Verdana"/>
          <w:sz w:val="20"/>
          <w:szCs w:val="20"/>
        </w:rPr>
        <w:t>Oświadczenie Wykonawcy</w:t>
      </w:r>
      <w:r>
        <w:rPr>
          <w:rFonts w:ascii="Verdana" w:hAnsi="Verdana"/>
          <w:sz w:val="20"/>
          <w:szCs w:val="20"/>
        </w:rPr>
        <w:t xml:space="preserve"> o spełnianiu warunków udziału w postępowaniu składane na podstawie art. 125 ust. 1 </w:t>
      </w:r>
      <w:proofErr w:type="spellStart"/>
      <w:r>
        <w:rPr>
          <w:rFonts w:ascii="Verdana" w:hAnsi="Verdana"/>
          <w:sz w:val="20"/>
          <w:szCs w:val="20"/>
        </w:rPr>
        <w:t>Pzp</w:t>
      </w:r>
      <w:proofErr w:type="spellEnd"/>
      <w:r>
        <w:rPr>
          <w:rFonts w:ascii="Verdana" w:hAnsi="Verdana"/>
          <w:sz w:val="20"/>
          <w:szCs w:val="20"/>
        </w:rPr>
        <w:t xml:space="preserve"> </w:t>
      </w:r>
      <w:r>
        <w:rPr>
          <w:rFonts w:ascii="Verdana" w:hAnsi="Verdana"/>
          <w:b/>
          <w:sz w:val="20"/>
          <w:szCs w:val="20"/>
        </w:rPr>
        <w:t>-</w:t>
      </w:r>
      <w:r w:rsidRPr="00280A0B">
        <w:rPr>
          <w:rFonts w:ascii="Verdana" w:hAnsi="Verdana"/>
          <w:sz w:val="20"/>
          <w:szCs w:val="20"/>
        </w:rPr>
        <w:t xml:space="preserve"> </w:t>
      </w:r>
      <w:r>
        <w:rPr>
          <w:rFonts w:ascii="Verdana" w:hAnsi="Verdana"/>
          <w:b/>
          <w:sz w:val="20"/>
          <w:szCs w:val="20"/>
        </w:rPr>
        <w:t>składa każdy Wykonawca wraz z ofertą</w:t>
      </w:r>
      <w:r>
        <w:rPr>
          <w:rFonts w:ascii="Verdana" w:hAnsi="Verdana"/>
          <w:sz w:val="20"/>
          <w:szCs w:val="20"/>
        </w:rPr>
        <w:t>;</w:t>
      </w:r>
    </w:p>
    <w:p w14:paraId="747C6378" w14:textId="2258F7AE" w:rsidR="00A810FF" w:rsidRPr="00A810FF" w:rsidRDefault="00A810FF" w:rsidP="00A810FF">
      <w:pPr>
        <w:keepNext/>
        <w:tabs>
          <w:tab w:val="left" w:pos="-180"/>
        </w:tabs>
        <w:spacing w:before="120" w:after="120"/>
        <w:ind w:left="2160" w:hanging="2160"/>
        <w:jc w:val="both"/>
        <w:outlineLvl w:val="0"/>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3</w:t>
      </w:r>
      <w:r w:rsidRPr="008E24BE">
        <w:rPr>
          <w:rFonts w:ascii="Verdana" w:hAnsi="Verdana"/>
          <w:sz w:val="20"/>
          <w:szCs w:val="20"/>
        </w:rPr>
        <w:t>.</w:t>
      </w:r>
      <w:r w:rsidRPr="008E24BE">
        <w:rPr>
          <w:rFonts w:ascii="Verdana" w:hAnsi="Verdana"/>
          <w:sz w:val="20"/>
          <w:szCs w:val="20"/>
        </w:rPr>
        <w:tab/>
      </w:r>
      <w:r>
        <w:rPr>
          <w:rFonts w:ascii="Verdana" w:hAnsi="Verdana"/>
          <w:sz w:val="20"/>
          <w:szCs w:val="20"/>
        </w:rPr>
        <w:t>Wzór - Zobowiązanie</w:t>
      </w:r>
      <w:r w:rsidRPr="008E24BE">
        <w:rPr>
          <w:rFonts w:ascii="Verdana" w:hAnsi="Verdana"/>
          <w:sz w:val="20"/>
          <w:szCs w:val="20"/>
        </w:rPr>
        <w:t xml:space="preserve"> do oddania do dyspozycji Wykonawcy niezbędnych zasobów na okres korzystania z nich przy wykonywa</w:t>
      </w:r>
      <w:r>
        <w:rPr>
          <w:rFonts w:ascii="Verdana" w:hAnsi="Verdana"/>
          <w:sz w:val="20"/>
          <w:szCs w:val="20"/>
        </w:rPr>
        <w:t xml:space="preserve">niu zamówienia </w:t>
      </w:r>
      <w:r w:rsidRPr="00280A0B">
        <w:rPr>
          <w:rFonts w:ascii="Verdana" w:hAnsi="Verdana"/>
          <w:sz w:val="20"/>
          <w:szCs w:val="20"/>
        </w:rPr>
        <w:t xml:space="preserve">- </w:t>
      </w:r>
      <w:r>
        <w:rPr>
          <w:rFonts w:ascii="Verdana" w:hAnsi="Verdana"/>
          <w:b/>
          <w:sz w:val="20"/>
          <w:szCs w:val="20"/>
        </w:rPr>
        <w:t>składa każdy Wykonawca wraz z ofertą</w:t>
      </w:r>
      <w:r>
        <w:rPr>
          <w:rFonts w:ascii="Verdana" w:hAnsi="Verdana"/>
          <w:sz w:val="20"/>
          <w:szCs w:val="20"/>
        </w:rPr>
        <w:t>;</w:t>
      </w:r>
    </w:p>
    <w:p w14:paraId="343067B9" w14:textId="0D322C91" w:rsidR="00A810FF" w:rsidRPr="00A810FF" w:rsidRDefault="00A810FF" w:rsidP="00A810FF">
      <w:pPr>
        <w:pStyle w:val="Nagwek1"/>
        <w:tabs>
          <w:tab w:val="left" w:pos="2160"/>
          <w:tab w:val="center" w:pos="4820"/>
        </w:tabs>
        <w:spacing w:before="120" w:after="120"/>
        <w:ind w:left="2160" w:hanging="2160"/>
        <w:rPr>
          <w:rFonts w:ascii="Verdana" w:hAnsi="Verdana"/>
          <w:b w:val="0"/>
          <w:sz w:val="20"/>
          <w:szCs w:val="20"/>
        </w:rPr>
      </w:pPr>
      <w:bookmarkStart w:id="1" w:name="_Hlk214110979"/>
      <w:r w:rsidRPr="00A810FF">
        <w:rPr>
          <w:rFonts w:ascii="Verdana" w:hAnsi="Verdana"/>
          <w:b w:val="0"/>
          <w:sz w:val="20"/>
          <w:szCs w:val="20"/>
        </w:rPr>
        <w:t>Formularz 3.4.</w:t>
      </w:r>
      <w:bookmarkEnd w:id="1"/>
      <w:r w:rsidRPr="00A810FF">
        <w:rPr>
          <w:rFonts w:ascii="Verdana" w:hAnsi="Verdana"/>
          <w:b w:val="0"/>
          <w:sz w:val="20"/>
          <w:szCs w:val="20"/>
        </w:rPr>
        <w:tab/>
        <w:t xml:space="preserve">Wzór - Oświadczenie o przynależności lub braku przynależności do tej samej grupy kapitałowej, o której mowa w art. 108 ust. 1 pkt 5 </w:t>
      </w:r>
      <w:proofErr w:type="spellStart"/>
      <w:r w:rsidRPr="00A810FF">
        <w:rPr>
          <w:rFonts w:ascii="Verdana" w:hAnsi="Verdana"/>
          <w:b w:val="0"/>
          <w:sz w:val="20"/>
          <w:szCs w:val="20"/>
        </w:rPr>
        <w:t>Pzp</w:t>
      </w:r>
      <w:proofErr w:type="spellEnd"/>
      <w:r w:rsidRPr="00A810FF">
        <w:rPr>
          <w:rFonts w:ascii="Verdana" w:hAnsi="Verdana"/>
          <w:b w:val="0"/>
          <w:sz w:val="20"/>
          <w:szCs w:val="20"/>
        </w:rPr>
        <w:t>;</w:t>
      </w:r>
    </w:p>
    <w:p w14:paraId="4007F0C9" w14:textId="77777777" w:rsidR="00A810FF" w:rsidRDefault="00A810FF" w:rsidP="00A810FF">
      <w:pPr>
        <w:tabs>
          <w:tab w:val="left" w:pos="-180"/>
        </w:tabs>
        <w:spacing w:before="120" w:after="120"/>
        <w:ind w:left="2160" w:hanging="2160"/>
        <w:jc w:val="both"/>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5</w:t>
      </w:r>
      <w:r w:rsidRPr="008E24BE">
        <w:rPr>
          <w:rFonts w:ascii="Verdana" w:hAnsi="Verdana"/>
          <w:sz w:val="20"/>
          <w:szCs w:val="20"/>
        </w:rPr>
        <w:t>.</w:t>
      </w:r>
      <w:r w:rsidRPr="008E24BE">
        <w:rPr>
          <w:rFonts w:ascii="Verdana" w:hAnsi="Verdana"/>
          <w:sz w:val="20"/>
          <w:szCs w:val="20"/>
        </w:rPr>
        <w:tab/>
      </w:r>
      <w:r>
        <w:rPr>
          <w:rFonts w:ascii="Verdana" w:hAnsi="Verdana"/>
          <w:sz w:val="20"/>
          <w:szCs w:val="20"/>
        </w:rPr>
        <w:t xml:space="preserve">Wzór - Wykaz usług </w:t>
      </w:r>
      <w:r w:rsidRPr="00280A0B">
        <w:rPr>
          <w:rFonts w:ascii="Verdana" w:hAnsi="Verdana"/>
          <w:sz w:val="20"/>
          <w:szCs w:val="20"/>
        </w:rPr>
        <w:t xml:space="preserve">- </w:t>
      </w:r>
      <w:r>
        <w:rPr>
          <w:rFonts w:ascii="Verdana" w:hAnsi="Verdana"/>
          <w:b/>
          <w:sz w:val="20"/>
          <w:szCs w:val="20"/>
        </w:rPr>
        <w:t>składa na wezwanie Zamawiającego Wykonawca, którego oferta została oceniona najwyżej</w:t>
      </w:r>
      <w:r>
        <w:rPr>
          <w:rFonts w:ascii="Verdana" w:hAnsi="Verdana"/>
          <w:sz w:val="20"/>
          <w:szCs w:val="20"/>
        </w:rPr>
        <w:t>;</w:t>
      </w:r>
    </w:p>
    <w:p w14:paraId="0AEEA9A7" w14:textId="77777777" w:rsidR="00A810FF" w:rsidRDefault="00A810FF" w:rsidP="00A810FF">
      <w:pPr>
        <w:tabs>
          <w:tab w:val="left" w:pos="-180"/>
        </w:tabs>
        <w:spacing w:before="120" w:after="120"/>
        <w:ind w:left="2160" w:hanging="2160"/>
        <w:jc w:val="both"/>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6</w:t>
      </w:r>
      <w:r w:rsidRPr="008E24BE">
        <w:rPr>
          <w:rFonts w:ascii="Verdana" w:hAnsi="Verdana"/>
          <w:sz w:val="20"/>
          <w:szCs w:val="20"/>
        </w:rPr>
        <w:t>.</w:t>
      </w:r>
      <w:r w:rsidRPr="008E24BE">
        <w:rPr>
          <w:rFonts w:ascii="Verdana" w:hAnsi="Verdana"/>
          <w:sz w:val="20"/>
          <w:szCs w:val="20"/>
        </w:rPr>
        <w:tab/>
      </w:r>
      <w:r>
        <w:rPr>
          <w:rFonts w:ascii="Verdana" w:hAnsi="Verdana"/>
          <w:sz w:val="20"/>
          <w:szCs w:val="20"/>
        </w:rPr>
        <w:t xml:space="preserve">Wzór - Wykaz osób </w:t>
      </w:r>
      <w:r w:rsidRPr="00280A0B">
        <w:rPr>
          <w:rFonts w:ascii="Verdana" w:hAnsi="Verdana"/>
          <w:sz w:val="20"/>
          <w:szCs w:val="20"/>
        </w:rPr>
        <w:t xml:space="preserve">- </w:t>
      </w:r>
      <w:r>
        <w:rPr>
          <w:rFonts w:ascii="Verdana" w:hAnsi="Verdana"/>
          <w:b/>
          <w:sz w:val="20"/>
          <w:szCs w:val="20"/>
        </w:rPr>
        <w:t>składa na wezwanie Zamawiającego Wykonawca, którego oferta została oceniona najwyżej</w:t>
      </w:r>
      <w:r>
        <w:rPr>
          <w:rFonts w:ascii="Verdana" w:hAnsi="Verdana"/>
          <w:sz w:val="20"/>
          <w:szCs w:val="20"/>
        </w:rPr>
        <w:t>;</w:t>
      </w:r>
    </w:p>
    <w:p w14:paraId="27B61489" w14:textId="7E99DDF0" w:rsidR="0091680C" w:rsidRDefault="00A810FF" w:rsidP="00F009B8">
      <w:pPr>
        <w:spacing w:before="120" w:after="120"/>
        <w:ind w:left="2126" w:hanging="2126"/>
        <w:jc w:val="both"/>
        <w:rPr>
          <w:rFonts w:ascii="Verdana" w:hAnsi="Verdana"/>
          <w:sz w:val="20"/>
          <w:szCs w:val="20"/>
        </w:rPr>
      </w:pPr>
      <w:r>
        <w:rPr>
          <w:rFonts w:ascii="Verdana" w:hAnsi="Verdana"/>
          <w:sz w:val="20"/>
          <w:szCs w:val="20"/>
        </w:rPr>
        <w:t>Formularz 3</w:t>
      </w:r>
      <w:r w:rsidRPr="008E24BE">
        <w:rPr>
          <w:rFonts w:ascii="Verdana" w:hAnsi="Verdana"/>
          <w:sz w:val="20"/>
          <w:szCs w:val="20"/>
        </w:rPr>
        <w:t>.</w:t>
      </w:r>
      <w:r>
        <w:rPr>
          <w:rFonts w:ascii="Verdana" w:hAnsi="Verdana"/>
          <w:sz w:val="20"/>
          <w:szCs w:val="20"/>
        </w:rPr>
        <w:t>7</w:t>
      </w:r>
      <w:r w:rsidRPr="008E24BE">
        <w:rPr>
          <w:rFonts w:ascii="Verdana" w:hAnsi="Verdana"/>
          <w:sz w:val="20"/>
          <w:szCs w:val="20"/>
        </w:rPr>
        <w:t>.</w:t>
      </w:r>
      <w:r w:rsidRPr="008E24BE">
        <w:rPr>
          <w:rFonts w:ascii="Verdana" w:hAnsi="Verdana"/>
          <w:sz w:val="20"/>
          <w:szCs w:val="20"/>
        </w:rPr>
        <w:tab/>
      </w:r>
      <w:r>
        <w:rPr>
          <w:rFonts w:ascii="Verdana" w:hAnsi="Verdana"/>
          <w:sz w:val="20"/>
          <w:szCs w:val="20"/>
        </w:rPr>
        <w:t xml:space="preserve">Wzór - Wykaz narzędzi </w:t>
      </w:r>
      <w:r w:rsidRPr="00280A0B">
        <w:rPr>
          <w:rFonts w:ascii="Verdana" w:hAnsi="Verdana"/>
          <w:sz w:val="20"/>
          <w:szCs w:val="20"/>
        </w:rPr>
        <w:t xml:space="preserve">- </w:t>
      </w:r>
      <w:r>
        <w:rPr>
          <w:rFonts w:ascii="Verdana" w:hAnsi="Verdana"/>
          <w:b/>
          <w:sz w:val="20"/>
          <w:szCs w:val="20"/>
        </w:rPr>
        <w:t>składa na wezwanie Zamawiającego Wykonawca, którego oferta została oceniona najwyżej</w:t>
      </w:r>
      <w:r>
        <w:rPr>
          <w:rFonts w:ascii="Verdana" w:hAnsi="Verdana"/>
          <w:sz w:val="20"/>
          <w:szCs w:val="20"/>
        </w:rPr>
        <w:t>;</w:t>
      </w:r>
    </w:p>
    <w:p w14:paraId="01885076" w14:textId="0C2C3AD6" w:rsidR="000E5E5B" w:rsidRPr="00F009B8" w:rsidRDefault="0006792C" w:rsidP="00F009B8">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r w:rsidR="00F009B8">
        <w:rPr>
          <w:rFonts w:ascii="Verdana" w:hAnsi="Verdana"/>
          <w:b/>
          <w:bCs/>
          <w:sz w:val="20"/>
          <w:szCs w:val="20"/>
        </w:rPr>
        <w:t xml:space="preserve"> (PPU)</w:t>
      </w:r>
    </w:p>
    <w:p w14:paraId="36674D18" w14:textId="2E289A45" w:rsidR="00E12478" w:rsidRPr="00D612A3" w:rsidRDefault="0006792C" w:rsidP="00D612A3">
      <w:pPr>
        <w:spacing w:before="120" w:after="120"/>
        <w:ind w:left="1418" w:hanging="1418"/>
        <w:jc w:val="both"/>
        <w:rPr>
          <w:rFonts w:ascii="Verdana" w:hAnsi="Verdana"/>
          <w:b/>
          <w:bCs/>
          <w:iCs/>
          <w:sz w:val="20"/>
          <w:szCs w:val="20"/>
        </w:rPr>
      </w:pPr>
      <w:bookmarkStart w:id="2"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bookmarkEnd w:id="2"/>
    <w:p w14:paraId="1E5C4D9F" w14:textId="77777777" w:rsidR="009124A3" w:rsidRDefault="0006792C" w:rsidP="00650043">
      <w:pPr>
        <w:autoSpaceDE w:val="0"/>
        <w:autoSpaceDN w:val="0"/>
        <w:adjustRightInd w:val="0"/>
        <w:rPr>
          <w:rFonts w:ascii="Verdana" w:hAnsi="Verdana"/>
          <w:sz w:val="20"/>
          <w:szCs w:val="20"/>
        </w:rPr>
      </w:pPr>
      <w:r w:rsidRPr="007D3A1D">
        <w:rPr>
          <w:rFonts w:ascii="Verdana" w:hAnsi="Verdana"/>
          <w:sz w:val="20"/>
          <w:szCs w:val="20"/>
        </w:rPr>
        <w:br w:type="page"/>
      </w:r>
    </w:p>
    <w:p w14:paraId="55540C30" w14:textId="77777777" w:rsidR="009124A3" w:rsidRDefault="009124A3" w:rsidP="00650043">
      <w:pPr>
        <w:autoSpaceDE w:val="0"/>
        <w:autoSpaceDN w:val="0"/>
        <w:adjustRightInd w:val="0"/>
        <w:rPr>
          <w:rFonts w:ascii="Verdana" w:hAnsi="Verdana"/>
          <w:sz w:val="20"/>
          <w:szCs w:val="20"/>
        </w:rPr>
      </w:pPr>
    </w:p>
    <w:p w14:paraId="6D254614" w14:textId="77777777" w:rsidR="009124A3" w:rsidRDefault="009124A3" w:rsidP="00650043">
      <w:pPr>
        <w:autoSpaceDE w:val="0"/>
        <w:autoSpaceDN w:val="0"/>
        <w:adjustRightInd w:val="0"/>
        <w:rPr>
          <w:rFonts w:ascii="Verdana" w:hAnsi="Verdana"/>
          <w:sz w:val="20"/>
          <w:szCs w:val="20"/>
        </w:rPr>
      </w:pPr>
    </w:p>
    <w:p w14:paraId="4C7BB85C" w14:textId="77777777" w:rsidR="009124A3" w:rsidRDefault="009124A3" w:rsidP="00650043">
      <w:pPr>
        <w:autoSpaceDE w:val="0"/>
        <w:autoSpaceDN w:val="0"/>
        <w:adjustRightInd w:val="0"/>
        <w:rPr>
          <w:rFonts w:ascii="Verdana" w:hAnsi="Verdana"/>
          <w:sz w:val="20"/>
          <w:szCs w:val="20"/>
        </w:rPr>
      </w:pPr>
    </w:p>
    <w:p w14:paraId="259F34D7" w14:textId="77777777" w:rsidR="00F009B8" w:rsidRDefault="00F009B8" w:rsidP="00650043">
      <w:pPr>
        <w:autoSpaceDE w:val="0"/>
        <w:autoSpaceDN w:val="0"/>
        <w:adjustRightInd w:val="0"/>
        <w:rPr>
          <w:rFonts w:ascii="Verdana" w:hAnsi="Verdana"/>
          <w:sz w:val="20"/>
          <w:szCs w:val="20"/>
        </w:rPr>
      </w:pPr>
    </w:p>
    <w:p w14:paraId="079757D4" w14:textId="77777777" w:rsidR="00F009B8" w:rsidRDefault="00F009B8" w:rsidP="00650043">
      <w:pPr>
        <w:autoSpaceDE w:val="0"/>
        <w:autoSpaceDN w:val="0"/>
        <w:adjustRightInd w:val="0"/>
        <w:rPr>
          <w:rFonts w:ascii="Verdana" w:hAnsi="Verdana"/>
          <w:sz w:val="20"/>
          <w:szCs w:val="20"/>
        </w:rPr>
      </w:pPr>
    </w:p>
    <w:p w14:paraId="2BD29538" w14:textId="77777777" w:rsidR="00F009B8" w:rsidRDefault="00F009B8" w:rsidP="00650043">
      <w:pPr>
        <w:autoSpaceDE w:val="0"/>
        <w:autoSpaceDN w:val="0"/>
        <w:adjustRightInd w:val="0"/>
        <w:rPr>
          <w:rFonts w:ascii="Verdana" w:hAnsi="Verdana"/>
          <w:sz w:val="20"/>
          <w:szCs w:val="20"/>
        </w:rPr>
      </w:pPr>
    </w:p>
    <w:p w14:paraId="1721E649" w14:textId="77777777" w:rsidR="009124A3" w:rsidRDefault="009124A3" w:rsidP="00650043">
      <w:pPr>
        <w:autoSpaceDE w:val="0"/>
        <w:autoSpaceDN w:val="0"/>
        <w:adjustRightInd w:val="0"/>
        <w:rPr>
          <w:rFonts w:ascii="Verdana" w:hAnsi="Verdana"/>
          <w:sz w:val="20"/>
          <w:szCs w:val="20"/>
        </w:rPr>
      </w:pPr>
    </w:p>
    <w:p w14:paraId="4229F57F" w14:textId="77777777" w:rsidR="009124A3" w:rsidRDefault="009124A3" w:rsidP="00650043">
      <w:pPr>
        <w:autoSpaceDE w:val="0"/>
        <w:autoSpaceDN w:val="0"/>
        <w:adjustRightInd w:val="0"/>
        <w:rPr>
          <w:rFonts w:ascii="Verdana" w:hAnsi="Verdana"/>
          <w:sz w:val="20"/>
          <w:szCs w:val="20"/>
        </w:rPr>
      </w:pPr>
    </w:p>
    <w:p w14:paraId="667B7F76" w14:textId="77777777" w:rsidR="009124A3" w:rsidRDefault="009124A3" w:rsidP="00650043">
      <w:pPr>
        <w:autoSpaceDE w:val="0"/>
        <w:autoSpaceDN w:val="0"/>
        <w:adjustRightInd w:val="0"/>
        <w:rPr>
          <w:rFonts w:ascii="Verdana" w:hAnsi="Verdana"/>
          <w:sz w:val="20"/>
          <w:szCs w:val="20"/>
        </w:rPr>
      </w:pPr>
    </w:p>
    <w:p w14:paraId="6273CD10" w14:textId="77777777" w:rsidR="009124A3" w:rsidRDefault="009124A3" w:rsidP="00650043">
      <w:pPr>
        <w:autoSpaceDE w:val="0"/>
        <w:autoSpaceDN w:val="0"/>
        <w:adjustRightInd w:val="0"/>
        <w:rPr>
          <w:rFonts w:ascii="Verdana" w:hAnsi="Verdana"/>
          <w:sz w:val="20"/>
          <w:szCs w:val="20"/>
        </w:rPr>
      </w:pPr>
    </w:p>
    <w:p w14:paraId="726E2368" w14:textId="77777777" w:rsidR="009124A3" w:rsidRDefault="009124A3" w:rsidP="00650043">
      <w:pPr>
        <w:autoSpaceDE w:val="0"/>
        <w:autoSpaceDN w:val="0"/>
        <w:adjustRightInd w:val="0"/>
        <w:rPr>
          <w:rFonts w:ascii="Verdana" w:hAnsi="Verdana"/>
          <w:sz w:val="20"/>
          <w:szCs w:val="20"/>
        </w:rPr>
      </w:pPr>
    </w:p>
    <w:p w14:paraId="73ADA336" w14:textId="77777777" w:rsidR="009124A3" w:rsidRDefault="009124A3" w:rsidP="00650043">
      <w:pPr>
        <w:autoSpaceDE w:val="0"/>
        <w:autoSpaceDN w:val="0"/>
        <w:adjustRightInd w:val="0"/>
        <w:rPr>
          <w:rFonts w:ascii="Verdana" w:hAnsi="Verdana"/>
          <w:sz w:val="20"/>
          <w:szCs w:val="20"/>
        </w:rPr>
      </w:pPr>
    </w:p>
    <w:p w14:paraId="32D21825" w14:textId="77777777" w:rsidR="009124A3" w:rsidRDefault="009124A3" w:rsidP="00650043">
      <w:pPr>
        <w:autoSpaceDE w:val="0"/>
        <w:autoSpaceDN w:val="0"/>
        <w:adjustRightInd w:val="0"/>
        <w:rPr>
          <w:rFonts w:ascii="Verdana" w:hAnsi="Verdana"/>
          <w:sz w:val="20"/>
          <w:szCs w:val="20"/>
        </w:rPr>
      </w:pPr>
    </w:p>
    <w:p w14:paraId="16E13FCA" w14:textId="77777777" w:rsidR="009124A3" w:rsidRDefault="009124A3" w:rsidP="00650043">
      <w:pPr>
        <w:autoSpaceDE w:val="0"/>
        <w:autoSpaceDN w:val="0"/>
        <w:adjustRightInd w:val="0"/>
        <w:rPr>
          <w:rFonts w:ascii="Verdana" w:hAnsi="Verdana"/>
          <w:sz w:val="20"/>
          <w:szCs w:val="20"/>
        </w:rPr>
      </w:pPr>
    </w:p>
    <w:p w14:paraId="1CCF45EB" w14:textId="77777777" w:rsidR="009124A3" w:rsidRDefault="009124A3" w:rsidP="00650043">
      <w:pPr>
        <w:autoSpaceDE w:val="0"/>
        <w:autoSpaceDN w:val="0"/>
        <w:adjustRightInd w:val="0"/>
        <w:rPr>
          <w:rFonts w:ascii="Verdana" w:hAnsi="Verdana"/>
          <w:sz w:val="20"/>
          <w:szCs w:val="20"/>
        </w:rPr>
      </w:pPr>
    </w:p>
    <w:p w14:paraId="384D2203" w14:textId="77777777" w:rsidR="009124A3" w:rsidRDefault="009124A3" w:rsidP="00650043">
      <w:pPr>
        <w:autoSpaceDE w:val="0"/>
        <w:autoSpaceDN w:val="0"/>
        <w:adjustRightInd w:val="0"/>
        <w:rPr>
          <w:rFonts w:ascii="Verdana" w:hAnsi="Verdana"/>
          <w:sz w:val="20"/>
          <w:szCs w:val="20"/>
        </w:rPr>
      </w:pPr>
    </w:p>
    <w:p w14:paraId="6D782450" w14:textId="77777777" w:rsidR="009124A3" w:rsidRDefault="009124A3" w:rsidP="00650043">
      <w:pPr>
        <w:autoSpaceDE w:val="0"/>
        <w:autoSpaceDN w:val="0"/>
        <w:adjustRightInd w:val="0"/>
        <w:rPr>
          <w:rFonts w:ascii="Verdana" w:hAnsi="Verdana"/>
          <w:sz w:val="20"/>
          <w:szCs w:val="20"/>
        </w:rPr>
      </w:pPr>
    </w:p>
    <w:p w14:paraId="25C49E74" w14:textId="77777777" w:rsidR="009124A3" w:rsidRDefault="009124A3" w:rsidP="00650043">
      <w:pPr>
        <w:autoSpaceDE w:val="0"/>
        <w:autoSpaceDN w:val="0"/>
        <w:adjustRightInd w:val="0"/>
        <w:rPr>
          <w:rFonts w:ascii="Verdana" w:hAnsi="Verdana"/>
          <w:sz w:val="20"/>
          <w:szCs w:val="20"/>
        </w:rPr>
      </w:pPr>
    </w:p>
    <w:p w14:paraId="20C87075" w14:textId="77777777" w:rsidR="009124A3" w:rsidRDefault="009124A3" w:rsidP="00650043">
      <w:pPr>
        <w:autoSpaceDE w:val="0"/>
        <w:autoSpaceDN w:val="0"/>
        <w:adjustRightInd w:val="0"/>
        <w:rPr>
          <w:rFonts w:ascii="Verdana" w:hAnsi="Verdana"/>
          <w:sz w:val="20"/>
          <w:szCs w:val="20"/>
        </w:rPr>
      </w:pPr>
    </w:p>
    <w:p w14:paraId="3C3BEB20" w14:textId="77777777" w:rsidR="009124A3" w:rsidRDefault="009124A3" w:rsidP="00650043">
      <w:pPr>
        <w:autoSpaceDE w:val="0"/>
        <w:autoSpaceDN w:val="0"/>
        <w:adjustRightInd w:val="0"/>
        <w:rPr>
          <w:rFonts w:ascii="Verdana" w:hAnsi="Verdana"/>
          <w:sz w:val="20"/>
          <w:szCs w:val="20"/>
        </w:rPr>
      </w:pPr>
    </w:p>
    <w:p w14:paraId="67F84449" w14:textId="77777777" w:rsidR="009124A3" w:rsidRDefault="009124A3" w:rsidP="00650043">
      <w:pPr>
        <w:autoSpaceDE w:val="0"/>
        <w:autoSpaceDN w:val="0"/>
        <w:adjustRightInd w:val="0"/>
        <w:rPr>
          <w:rFonts w:ascii="Verdana" w:hAnsi="Verdana"/>
          <w:sz w:val="20"/>
          <w:szCs w:val="20"/>
        </w:rPr>
      </w:pPr>
    </w:p>
    <w:p w14:paraId="24F3090B" w14:textId="77777777" w:rsidR="009124A3" w:rsidRDefault="009124A3" w:rsidP="00650043">
      <w:pPr>
        <w:autoSpaceDE w:val="0"/>
        <w:autoSpaceDN w:val="0"/>
        <w:adjustRightInd w:val="0"/>
        <w:rPr>
          <w:rFonts w:ascii="Verdana" w:hAnsi="Verdana"/>
          <w:sz w:val="20"/>
          <w:szCs w:val="20"/>
        </w:rPr>
      </w:pPr>
    </w:p>
    <w:p w14:paraId="380DD91D" w14:textId="77777777" w:rsidR="009124A3" w:rsidRDefault="009124A3" w:rsidP="00650043">
      <w:pPr>
        <w:autoSpaceDE w:val="0"/>
        <w:autoSpaceDN w:val="0"/>
        <w:adjustRightInd w:val="0"/>
        <w:rPr>
          <w:rFonts w:ascii="Verdana" w:hAnsi="Verdana"/>
          <w:sz w:val="20"/>
          <w:szCs w:val="20"/>
        </w:rPr>
      </w:pPr>
    </w:p>
    <w:p w14:paraId="02FF9B7C" w14:textId="77777777" w:rsidR="009124A3" w:rsidRDefault="009124A3" w:rsidP="00650043">
      <w:pPr>
        <w:autoSpaceDE w:val="0"/>
        <w:autoSpaceDN w:val="0"/>
        <w:adjustRightInd w:val="0"/>
        <w:rPr>
          <w:rFonts w:ascii="Verdana" w:hAnsi="Verdana"/>
          <w:sz w:val="20"/>
          <w:szCs w:val="20"/>
        </w:rPr>
      </w:pPr>
    </w:p>
    <w:p w14:paraId="517E4822" w14:textId="77777777" w:rsidR="009124A3" w:rsidRDefault="0006792C" w:rsidP="009124A3">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Tom I</w:t>
      </w:r>
    </w:p>
    <w:p w14:paraId="5095AE0C" w14:textId="22FCA623" w:rsidR="0006792C" w:rsidRDefault="0006792C" w:rsidP="009124A3">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 xml:space="preserve"> INSTRUKCJA DLA WYKONAWCÓW</w:t>
      </w:r>
    </w:p>
    <w:p w14:paraId="3D55C041" w14:textId="440F7EDE" w:rsidR="009124A3" w:rsidRPr="00C33FFE" w:rsidRDefault="009124A3" w:rsidP="009124A3">
      <w:pPr>
        <w:autoSpaceDE w:val="0"/>
        <w:autoSpaceDN w:val="0"/>
        <w:adjustRightInd w:val="0"/>
        <w:spacing w:after="360" w:line="312" w:lineRule="auto"/>
        <w:jc w:val="center"/>
        <w:rPr>
          <w:rFonts w:ascii="ArialMT" w:eastAsia="Calibri" w:hAnsi="ArialMT" w:cs="ArialMT"/>
          <w:sz w:val="23"/>
          <w:szCs w:val="23"/>
          <w:lang w:eastAsia="ja-JP"/>
        </w:rPr>
      </w:pPr>
      <w:r>
        <w:rPr>
          <w:rFonts w:ascii="Verdana" w:hAnsi="Verdana" w:cs="Verdana"/>
          <w:b/>
          <w:bCs/>
          <w:sz w:val="20"/>
          <w:szCs w:val="20"/>
        </w:rPr>
        <w:t>WRAZ Z FORMULARZAMI</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1E511CC7" w14:textId="77777777" w:rsidR="009124A3" w:rsidRDefault="009124A3" w:rsidP="006B17AE">
      <w:pPr>
        <w:ind w:right="-83"/>
        <w:jc w:val="both"/>
        <w:rPr>
          <w:rFonts w:ascii="Verdana" w:hAnsi="Verdana"/>
          <w:b/>
          <w:sz w:val="20"/>
          <w:szCs w:val="20"/>
        </w:rPr>
      </w:pPr>
    </w:p>
    <w:p w14:paraId="5E3C92A6" w14:textId="77777777" w:rsidR="009124A3" w:rsidRDefault="009124A3" w:rsidP="006B17AE">
      <w:pPr>
        <w:ind w:right="-83"/>
        <w:jc w:val="both"/>
        <w:rPr>
          <w:rFonts w:ascii="Verdana" w:hAnsi="Verdana"/>
          <w:b/>
          <w:sz w:val="20"/>
          <w:szCs w:val="20"/>
        </w:rPr>
      </w:pPr>
    </w:p>
    <w:p w14:paraId="36E93806" w14:textId="77777777" w:rsidR="009124A3" w:rsidRDefault="009124A3" w:rsidP="006B17AE">
      <w:pPr>
        <w:ind w:right="-83"/>
        <w:jc w:val="both"/>
        <w:rPr>
          <w:rFonts w:ascii="Verdana" w:hAnsi="Verdana"/>
          <w:b/>
          <w:sz w:val="20"/>
          <w:szCs w:val="20"/>
        </w:rPr>
      </w:pPr>
    </w:p>
    <w:p w14:paraId="0DDBBFAA" w14:textId="77777777" w:rsidR="009124A3" w:rsidRDefault="009124A3" w:rsidP="006B17AE">
      <w:pPr>
        <w:ind w:right="-83"/>
        <w:jc w:val="both"/>
        <w:rPr>
          <w:rFonts w:ascii="Verdana" w:hAnsi="Verdana"/>
          <w:b/>
          <w:sz w:val="20"/>
          <w:szCs w:val="20"/>
        </w:rPr>
      </w:pPr>
    </w:p>
    <w:p w14:paraId="402B6B1C" w14:textId="77777777" w:rsidR="009124A3" w:rsidRDefault="009124A3" w:rsidP="006B17AE">
      <w:pPr>
        <w:ind w:right="-83"/>
        <w:jc w:val="both"/>
        <w:rPr>
          <w:rFonts w:ascii="Verdana" w:hAnsi="Verdana"/>
          <w:b/>
          <w:sz w:val="20"/>
          <w:szCs w:val="20"/>
        </w:rPr>
      </w:pPr>
    </w:p>
    <w:p w14:paraId="3B22BA86" w14:textId="77777777" w:rsidR="009124A3" w:rsidRDefault="009124A3" w:rsidP="006B17AE">
      <w:pPr>
        <w:ind w:right="-83"/>
        <w:jc w:val="both"/>
        <w:rPr>
          <w:rFonts w:ascii="Verdana" w:hAnsi="Verdana"/>
          <w:b/>
          <w:sz w:val="20"/>
          <w:szCs w:val="20"/>
        </w:rPr>
      </w:pPr>
    </w:p>
    <w:p w14:paraId="306606F9" w14:textId="77777777" w:rsidR="009124A3" w:rsidRDefault="009124A3" w:rsidP="006B17AE">
      <w:pPr>
        <w:ind w:right="-83"/>
        <w:jc w:val="both"/>
        <w:rPr>
          <w:rFonts w:ascii="Verdana" w:hAnsi="Verdana"/>
          <w:b/>
          <w:sz w:val="20"/>
          <w:szCs w:val="20"/>
        </w:rPr>
      </w:pPr>
    </w:p>
    <w:p w14:paraId="39DFBB40" w14:textId="77777777" w:rsidR="009124A3" w:rsidRDefault="009124A3" w:rsidP="006B17AE">
      <w:pPr>
        <w:ind w:right="-83"/>
        <w:jc w:val="both"/>
        <w:rPr>
          <w:rFonts w:ascii="Verdana" w:hAnsi="Verdana"/>
          <w:b/>
          <w:sz w:val="20"/>
          <w:szCs w:val="20"/>
        </w:rPr>
      </w:pPr>
    </w:p>
    <w:p w14:paraId="675A7F2F" w14:textId="77777777" w:rsidR="009124A3" w:rsidRDefault="009124A3" w:rsidP="006B17AE">
      <w:pPr>
        <w:ind w:right="-83"/>
        <w:jc w:val="both"/>
        <w:rPr>
          <w:rFonts w:ascii="Verdana" w:hAnsi="Verdana"/>
          <w:b/>
          <w:sz w:val="20"/>
          <w:szCs w:val="20"/>
        </w:rPr>
      </w:pPr>
    </w:p>
    <w:p w14:paraId="1F374979" w14:textId="77777777" w:rsidR="009124A3" w:rsidRDefault="009124A3" w:rsidP="006B17AE">
      <w:pPr>
        <w:ind w:right="-83"/>
        <w:jc w:val="both"/>
        <w:rPr>
          <w:rFonts w:ascii="Verdana" w:hAnsi="Verdana"/>
          <w:b/>
          <w:sz w:val="20"/>
          <w:szCs w:val="20"/>
        </w:rPr>
      </w:pPr>
    </w:p>
    <w:p w14:paraId="52B7EBF2" w14:textId="77777777" w:rsidR="009124A3" w:rsidRDefault="009124A3" w:rsidP="006B17AE">
      <w:pPr>
        <w:ind w:right="-83"/>
        <w:jc w:val="both"/>
        <w:rPr>
          <w:rFonts w:ascii="Verdana" w:hAnsi="Verdana"/>
          <w:b/>
          <w:sz w:val="20"/>
          <w:szCs w:val="20"/>
        </w:rPr>
      </w:pPr>
    </w:p>
    <w:p w14:paraId="55CE4E71" w14:textId="77777777" w:rsidR="009124A3" w:rsidRDefault="009124A3" w:rsidP="006B17AE">
      <w:pPr>
        <w:ind w:right="-83"/>
        <w:jc w:val="both"/>
        <w:rPr>
          <w:rFonts w:ascii="Verdana" w:hAnsi="Verdana"/>
          <w:b/>
          <w:sz w:val="20"/>
          <w:szCs w:val="20"/>
        </w:rPr>
      </w:pPr>
    </w:p>
    <w:p w14:paraId="4072EBD0" w14:textId="77777777" w:rsidR="009124A3" w:rsidRDefault="009124A3" w:rsidP="006B17AE">
      <w:pPr>
        <w:ind w:right="-83"/>
        <w:jc w:val="both"/>
        <w:rPr>
          <w:rFonts w:ascii="Verdana" w:hAnsi="Verdana"/>
          <w:b/>
          <w:sz w:val="20"/>
          <w:szCs w:val="20"/>
        </w:rPr>
      </w:pPr>
    </w:p>
    <w:p w14:paraId="47F96774" w14:textId="77777777" w:rsidR="009124A3" w:rsidRDefault="009124A3" w:rsidP="006B17AE">
      <w:pPr>
        <w:ind w:right="-83"/>
        <w:jc w:val="both"/>
        <w:rPr>
          <w:rFonts w:ascii="Verdana" w:hAnsi="Verdana"/>
          <w:b/>
          <w:sz w:val="20"/>
          <w:szCs w:val="20"/>
        </w:rPr>
      </w:pPr>
    </w:p>
    <w:p w14:paraId="70312CD1" w14:textId="77777777" w:rsidR="009124A3" w:rsidRDefault="009124A3" w:rsidP="006B17AE">
      <w:pPr>
        <w:ind w:right="-83"/>
        <w:jc w:val="both"/>
        <w:rPr>
          <w:rFonts w:ascii="Verdana" w:hAnsi="Verdana"/>
          <w:b/>
          <w:sz w:val="20"/>
          <w:szCs w:val="20"/>
        </w:rPr>
      </w:pPr>
    </w:p>
    <w:p w14:paraId="44866FB8" w14:textId="77777777" w:rsidR="009124A3" w:rsidRDefault="009124A3" w:rsidP="006B17AE">
      <w:pPr>
        <w:ind w:right="-83"/>
        <w:jc w:val="both"/>
        <w:rPr>
          <w:rFonts w:ascii="Verdana" w:hAnsi="Verdana"/>
          <w:b/>
          <w:sz w:val="20"/>
          <w:szCs w:val="20"/>
        </w:rPr>
      </w:pPr>
    </w:p>
    <w:p w14:paraId="59D9B1AA" w14:textId="77777777" w:rsidR="009124A3" w:rsidRDefault="009124A3" w:rsidP="006B17AE">
      <w:pPr>
        <w:ind w:right="-83"/>
        <w:jc w:val="both"/>
        <w:rPr>
          <w:rFonts w:ascii="Verdana" w:hAnsi="Verdana"/>
          <w:b/>
          <w:sz w:val="20"/>
          <w:szCs w:val="20"/>
        </w:rPr>
      </w:pPr>
    </w:p>
    <w:p w14:paraId="7C6ACEB2" w14:textId="77777777" w:rsidR="009124A3" w:rsidRDefault="009124A3" w:rsidP="006B17AE">
      <w:pPr>
        <w:ind w:right="-83"/>
        <w:jc w:val="both"/>
        <w:rPr>
          <w:rFonts w:ascii="Verdana" w:hAnsi="Verdana"/>
          <w:b/>
          <w:sz w:val="20"/>
          <w:szCs w:val="20"/>
        </w:rPr>
      </w:pPr>
    </w:p>
    <w:p w14:paraId="1970009F" w14:textId="77777777" w:rsidR="009124A3" w:rsidRDefault="009124A3" w:rsidP="006B17AE">
      <w:pPr>
        <w:ind w:right="-83"/>
        <w:jc w:val="both"/>
        <w:rPr>
          <w:rFonts w:ascii="Verdana" w:hAnsi="Verdana"/>
          <w:b/>
          <w:sz w:val="20"/>
          <w:szCs w:val="20"/>
        </w:rPr>
      </w:pPr>
    </w:p>
    <w:p w14:paraId="0CB3DC91" w14:textId="77777777" w:rsidR="009124A3" w:rsidRDefault="009124A3" w:rsidP="006B17AE">
      <w:pPr>
        <w:ind w:right="-83"/>
        <w:jc w:val="both"/>
        <w:rPr>
          <w:rFonts w:ascii="Verdana" w:hAnsi="Verdana"/>
          <w:b/>
          <w:sz w:val="20"/>
          <w:szCs w:val="20"/>
        </w:rPr>
      </w:pPr>
    </w:p>
    <w:p w14:paraId="7C1BBE5A" w14:textId="77777777" w:rsidR="009124A3" w:rsidRDefault="009124A3" w:rsidP="006B17AE">
      <w:pPr>
        <w:ind w:right="-83"/>
        <w:jc w:val="both"/>
        <w:rPr>
          <w:rFonts w:ascii="Verdana" w:hAnsi="Verdana"/>
          <w:b/>
          <w:sz w:val="20"/>
          <w:szCs w:val="20"/>
        </w:rPr>
      </w:pPr>
    </w:p>
    <w:p w14:paraId="0E64A46A" w14:textId="77777777" w:rsidR="009124A3" w:rsidRDefault="009124A3" w:rsidP="006B17AE">
      <w:pPr>
        <w:ind w:right="-83"/>
        <w:jc w:val="both"/>
        <w:rPr>
          <w:rFonts w:ascii="Verdana" w:hAnsi="Verdana"/>
          <w:b/>
          <w:sz w:val="20"/>
          <w:szCs w:val="20"/>
        </w:rPr>
      </w:pPr>
    </w:p>
    <w:p w14:paraId="26E5B014" w14:textId="77777777" w:rsidR="009124A3" w:rsidRDefault="009124A3" w:rsidP="006B17AE">
      <w:pPr>
        <w:ind w:right="-83"/>
        <w:jc w:val="both"/>
        <w:rPr>
          <w:rFonts w:ascii="Verdana" w:hAnsi="Verdana"/>
          <w:b/>
          <w:sz w:val="20"/>
          <w:szCs w:val="20"/>
        </w:rPr>
      </w:pPr>
    </w:p>
    <w:p w14:paraId="3261FB41" w14:textId="77777777" w:rsidR="009124A3" w:rsidRDefault="009124A3" w:rsidP="006B17AE">
      <w:pPr>
        <w:ind w:right="-83"/>
        <w:jc w:val="both"/>
        <w:rPr>
          <w:rFonts w:ascii="Verdana" w:hAnsi="Verdana"/>
          <w:b/>
          <w:sz w:val="20"/>
          <w:szCs w:val="20"/>
        </w:rPr>
      </w:pPr>
    </w:p>
    <w:p w14:paraId="77D1B81C" w14:textId="77777777" w:rsidR="009124A3" w:rsidRDefault="009124A3" w:rsidP="006B17AE">
      <w:pPr>
        <w:ind w:right="-83"/>
        <w:jc w:val="both"/>
        <w:rPr>
          <w:rFonts w:ascii="Verdana" w:hAnsi="Verdana"/>
          <w:b/>
          <w:sz w:val="20"/>
          <w:szCs w:val="20"/>
        </w:rPr>
      </w:pPr>
    </w:p>
    <w:p w14:paraId="2DE61B05" w14:textId="77777777" w:rsidR="009124A3" w:rsidRDefault="009124A3" w:rsidP="006B17AE">
      <w:pPr>
        <w:ind w:right="-83"/>
        <w:jc w:val="both"/>
        <w:rPr>
          <w:rFonts w:ascii="Verdana" w:hAnsi="Verdana"/>
          <w:b/>
          <w:sz w:val="20"/>
          <w:szCs w:val="20"/>
        </w:rPr>
      </w:pPr>
    </w:p>
    <w:p w14:paraId="0361327A" w14:textId="77777777" w:rsidR="009124A3" w:rsidRDefault="009124A3" w:rsidP="006B17AE">
      <w:pPr>
        <w:ind w:right="-83"/>
        <w:jc w:val="both"/>
        <w:rPr>
          <w:rFonts w:ascii="Verdana" w:hAnsi="Verdana"/>
          <w:b/>
          <w:sz w:val="20"/>
          <w:szCs w:val="20"/>
        </w:rPr>
      </w:pPr>
    </w:p>
    <w:p w14:paraId="2A82271E" w14:textId="42DA1CCE" w:rsidR="006B17AE" w:rsidRPr="008E24BE" w:rsidRDefault="006B17AE" w:rsidP="006B17AE">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5E236FF4" w14:textId="6CBBD5E8" w:rsidR="006B17AE" w:rsidRPr="008E24BE" w:rsidRDefault="006B17AE" w:rsidP="006B17AE">
      <w:pPr>
        <w:tabs>
          <w:tab w:val="num" w:pos="0"/>
        </w:tabs>
        <w:ind w:left="709" w:right="-83" w:hanging="709"/>
        <w:jc w:val="both"/>
        <w:rPr>
          <w:rFonts w:ascii="Verdana" w:hAnsi="Verdana"/>
          <w:b/>
          <w:sz w:val="20"/>
          <w:szCs w:val="20"/>
        </w:rPr>
      </w:pPr>
      <w:r w:rsidRPr="008E24BE">
        <w:rPr>
          <w:rFonts w:ascii="Verdana" w:hAnsi="Verdana"/>
          <w:b/>
          <w:sz w:val="20"/>
          <w:szCs w:val="20"/>
        </w:rPr>
        <w:tab/>
      </w:r>
      <w:r w:rsidRPr="00D57F79">
        <w:rPr>
          <w:rFonts w:ascii="Verdana" w:hAnsi="Verdana"/>
          <w:b/>
          <w:sz w:val="20"/>
          <w:szCs w:val="20"/>
        </w:rPr>
        <w:t>-</w:t>
      </w:r>
      <w:r>
        <w:rPr>
          <w:rFonts w:ascii="Verdana" w:hAnsi="Verdana"/>
          <w:b/>
          <w:sz w:val="20"/>
          <w:szCs w:val="20"/>
        </w:rPr>
        <w:t xml:space="preserve">   </w:t>
      </w:r>
      <w:r w:rsidR="005644DE" w:rsidRPr="005644DE">
        <w:rPr>
          <w:rFonts w:ascii="Verdana" w:hAnsi="Verdana"/>
          <w:b/>
          <w:sz w:val="20"/>
          <w:szCs w:val="20"/>
        </w:rPr>
        <w:t>Centrum Usług Wspólnych w Wieliszewie</w:t>
      </w:r>
    </w:p>
    <w:p w14:paraId="71109445" w14:textId="75DC556D" w:rsidR="005644DE" w:rsidRDefault="006B17AE" w:rsidP="00123504">
      <w:pPr>
        <w:numPr>
          <w:ilvl w:val="1"/>
          <w:numId w:val="15"/>
        </w:numPr>
        <w:tabs>
          <w:tab w:val="clear" w:pos="1571"/>
          <w:tab w:val="num" w:pos="993"/>
        </w:tabs>
        <w:ind w:left="993" w:right="-83"/>
        <w:jc w:val="both"/>
        <w:rPr>
          <w:rFonts w:ascii="Verdana" w:hAnsi="Verdana"/>
          <w:sz w:val="20"/>
          <w:szCs w:val="20"/>
        </w:rPr>
      </w:pPr>
      <w:r w:rsidRPr="005644DE">
        <w:rPr>
          <w:rFonts w:ascii="Verdana" w:hAnsi="Verdana"/>
          <w:b/>
          <w:sz w:val="20"/>
          <w:szCs w:val="20"/>
        </w:rPr>
        <w:t>adres</w:t>
      </w:r>
      <w:r w:rsidRPr="005644DE">
        <w:rPr>
          <w:rFonts w:ascii="Verdana" w:hAnsi="Verdana"/>
          <w:sz w:val="20"/>
          <w:szCs w:val="20"/>
        </w:rPr>
        <w:t xml:space="preserve">: </w:t>
      </w:r>
      <w:r w:rsidR="005644DE" w:rsidRPr="005644DE">
        <w:rPr>
          <w:rFonts w:ascii="Verdana" w:hAnsi="Verdana"/>
          <w:sz w:val="20"/>
          <w:szCs w:val="20"/>
        </w:rPr>
        <w:t>ul. Janusza Kusocińskiego</w:t>
      </w:r>
      <w:r w:rsidR="005644DE">
        <w:rPr>
          <w:rFonts w:ascii="Verdana" w:hAnsi="Verdana"/>
          <w:sz w:val="20"/>
          <w:szCs w:val="20"/>
        </w:rPr>
        <w:t xml:space="preserve"> 1, </w:t>
      </w:r>
      <w:r w:rsidR="005644DE" w:rsidRPr="005644DE">
        <w:rPr>
          <w:rFonts w:ascii="Verdana" w:hAnsi="Verdana"/>
          <w:sz w:val="20"/>
          <w:szCs w:val="20"/>
        </w:rPr>
        <w:t>05-135 Wieliszew</w:t>
      </w:r>
    </w:p>
    <w:p w14:paraId="3A5F5222" w14:textId="70D8EB94" w:rsidR="006B17AE" w:rsidRPr="005644DE" w:rsidRDefault="006B17AE" w:rsidP="00123504">
      <w:pPr>
        <w:numPr>
          <w:ilvl w:val="1"/>
          <w:numId w:val="15"/>
        </w:numPr>
        <w:tabs>
          <w:tab w:val="clear" w:pos="1571"/>
          <w:tab w:val="num" w:pos="993"/>
        </w:tabs>
        <w:ind w:left="993" w:right="-83"/>
        <w:jc w:val="both"/>
        <w:rPr>
          <w:rFonts w:ascii="Verdana" w:hAnsi="Verdana"/>
          <w:sz w:val="20"/>
          <w:szCs w:val="20"/>
        </w:rPr>
      </w:pPr>
      <w:r w:rsidRPr="005644DE">
        <w:rPr>
          <w:rFonts w:ascii="Verdana" w:hAnsi="Verdana"/>
          <w:b/>
          <w:sz w:val="20"/>
          <w:szCs w:val="20"/>
        </w:rPr>
        <w:t>TEL.</w:t>
      </w:r>
      <w:r w:rsidRPr="00023BB0">
        <w:t xml:space="preserve"> </w:t>
      </w:r>
      <w:r w:rsidR="005644DE" w:rsidRPr="005644DE">
        <w:rPr>
          <w:rFonts w:ascii="Verdana" w:hAnsi="Verdana"/>
          <w:sz w:val="20"/>
          <w:szCs w:val="20"/>
        </w:rPr>
        <w:t>22 782 29 91 (99)</w:t>
      </w:r>
    </w:p>
    <w:p w14:paraId="75DEC0C2" w14:textId="10CD78D2" w:rsidR="006B17AE" w:rsidRPr="00023BB0" w:rsidRDefault="006B17AE" w:rsidP="00123504">
      <w:pPr>
        <w:numPr>
          <w:ilvl w:val="1"/>
          <w:numId w:val="15"/>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w:t>
      </w:r>
      <w:r w:rsidRPr="00023BB0">
        <w:t xml:space="preserve"> </w:t>
      </w:r>
      <w:r w:rsidR="005644DE" w:rsidRPr="005644DE">
        <w:rPr>
          <w:rFonts w:ascii="Verdana" w:hAnsi="Verdana"/>
          <w:sz w:val="20"/>
          <w:szCs w:val="20"/>
        </w:rPr>
        <w:t>366135860</w:t>
      </w:r>
      <w:r>
        <w:rPr>
          <w:rFonts w:ascii="Verdana" w:hAnsi="Verdana"/>
          <w:sz w:val="20"/>
          <w:szCs w:val="20"/>
        </w:rPr>
        <w:t xml:space="preserve">, </w:t>
      </w:r>
      <w:r w:rsidRPr="008E24BE">
        <w:rPr>
          <w:rFonts w:ascii="Verdana" w:hAnsi="Verdana"/>
          <w:b/>
          <w:sz w:val="20"/>
          <w:szCs w:val="20"/>
        </w:rPr>
        <w:t>NIP</w:t>
      </w:r>
      <w:r>
        <w:rPr>
          <w:rFonts w:ascii="Verdana" w:hAnsi="Verdana"/>
          <w:sz w:val="20"/>
          <w:szCs w:val="20"/>
        </w:rPr>
        <w:t>:</w:t>
      </w:r>
      <w:r w:rsidRPr="00023BB0">
        <w:t xml:space="preserve"> </w:t>
      </w:r>
      <w:r w:rsidR="005644DE" w:rsidRPr="005644DE">
        <w:rPr>
          <w:rFonts w:ascii="Verdana" w:hAnsi="Verdana"/>
          <w:sz w:val="20"/>
          <w:szCs w:val="20"/>
        </w:rPr>
        <w:t>5361925851</w:t>
      </w:r>
    </w:p>
    <w:p w14:paraId="7D95CD95" w14:textId="090067F0" w:rsidR="006B17AE" w:rsidRPr="008E24BE" w:rsidRDefault="006B17AE" w:rsidP="00123504">
      <w:pPr>
        <w:numPr>
          <w:ilvl w:val="1"/>
          <w:numId w:val="15"/>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r w:rsidR="005644DE" w:rsidRPr="005644DE">
        <w:rPr>
          <w:rStyle w:val="Hipercze"/>
          <w:rFonts w:ascii="Verdana" w:hAnsi="Verdana"/>
          <w:sz w:val="20"/>
          <w:szCs w:val="20"/>
        </w:rPr>
        <w:t>cuw@wieliszew.pl</w:t>
      </w:r>
    </w:p>
    <w:p w14:paraId="76FCB7C0" w14:textId="4B8625DB" w:rsidR="006B17AE" w:rsidRPr="00D57F79" w:rsidRDefault="006B17AE" w:rsidP="00123504">
      <w:pPr>
        <w:numPr>
          <w:ilvl w:val="1"/>
          <w:numId w:val="15"/>
        </w:numPr>
        <w:tabs>
          <w:tab w:val="clear" w:pos="1571"/>
          <w:tab w:val="num" w:pos="993"/>
          <w:tab w:val="num" w:pos="2345"/>
        </w:tabs>
        <w:ind w:left="993" w:right="-83"/>
        <w:jc w:val="both"/>
        <w:rPr>
          <w:rFonts w:ascii="Verdana" w:hAnsi="Verdana"/>
          <w:sz w:val="20"/>
          <w:szCs w:val="20"/>
        </w:rPr>
      </w:pPr>
      <w:r w:rsidRPr="00023BB0">
        <w:rPr>
          <w:rFonts w:ascii="Verdana" w:hAnsi="Verdana"/>
          <w:sz w:val="20"/>
          <w:szCs w:val="20"/>
        </w:rPr>
        <w:t xml:space="preserve">adres strony internetowej: </w:t>
      </w:r>
      <w:r w:rsidR="005644DE" w:rsidRPr="005644DE">
        <w:rPr>
          <w:rStyle w:val="Hipercze"/>
          <w:rFonts w:ascii="Verdana" w:hAnsi="Verdana"/>
          <w:sz w:val="20"/>
          <w:szCs w:val="20"/>
        </w:rPr>
        <w:t>https://www.edukacja.wieliszew.pl/</w:t>
      </w: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036A9E51" w14:textId="376C0419" w:rsidR="006B17AE" w:rsidRDefault="00220F8D" w:rsidP="001C513A">
      <w:pPr>
        <w:pStyle w:val="Teksttreci21"/>
        <w:shd w:val="clear" w:color="auto" w:fill="auto"/>
        <w:spacing w:after="0" w:line="276" w:lineRule="auto"/>
        <w:ind w:left="709" w:hanging="709"/>
        <w:rPr>
          <w:rFonts w:ascii="Verdana" w:hAnsi="Verdana" w:cs="Verdana"/>
          <w:b/>
          <w:bCs/>
          <w:sz w:val="20"/>
          <w:szCs w:val="20"/>
        </w:rPr>
      </w:pPr>
      <w:r w:rsidRPr="007D3A1D">
        <w:rPr>
          <w:rFonts w:ascii="Verdana" w:hAnsi="Verdana" w:cs="Verdana"/>
          <w:bCs/>
          <w:sz w:val="20"/>
          <w:szCs w:val="20"/>
        </w:rPr>
        <w:t>2.1.</w:t>
      </w:r>
      <w:r w:rsidRPr="007D3A1D">
        <w:rPr>
          <w:rFonts w:ascii="Verdana" w:hAnsi="Verdana" w:cs="Verdana"/>
          <w:bCs/>
          <w:sz w:val="20"/>
          <w:szCs w:val="20"/>
        </w:rPr>
        <w:tab/>
      </w:r>
      <w:r w:rsidR="00DF762D">
        <w:rPr>
          <w:rFonts w:ascii="Verdana" w:hAnsi="Verdana" w:cs="Verdana"/>
          <w:b/>
          <w:bCs/>
          <w:sz w:val="20"/>
          <w:szCs w:val="20"/>
        </w:rPr>
        <w:t>A</w:t>
      </w:r>
      <w:r w:rsidR="00DF762D" w:rsidRPr="000E7A8C">
        <w:rPr>
          <w:rFonts w:ascii="Verdana" w:hAnsi="Verdana" w:cs="Verdana"/>
          <w:b/>
          <w:bCs/>
          <w:sz w:val="20"/>
          <w:szCs w:val="20"/>
        </w:rPr>
        <w:t>dres strony internetowej prowadzonego postępowania:</w:t>
      </w:r>
      <w:r w:rsidR="001C513A">
        <w:rPr>
          <w:rFonts w:ascii="Verdana" w:hAnsi="Verdana" w:cs="Verdana"/>
          <w:b/>
          <w:bCs/>
          <w:sz w:val="24"/>
          <w:szCs w:val="24"/>
        </w:rPr>
        <w:t xml:space="preserve"> </w:t>
      </w:r>
      <w:hyperlink r:id="rId11" w:history="1">
        <w:r w:rsidR="00227D8E" w:rsidRPr="00227D8E">
          <w:rPr>
            <w:rStyle w:val="Hipercze"/>
            <w:rFonts w:ascii="Roboto" w:eastAsia="Times New Roman" w:hAnsi="Roboto" w:cs="Times New Roman"/>
            <w:sz w:val="24"/>
            <w:szCs w:val="24"/>
            <w:shd w:val="clear" w:color="auto" w:fill="FFFFFF"/>
            <w:lang w:eastAsia="pl-PL"/>
          </w:rPr>
          <w:t xml:space="preserve"> </w:t>
        </w:r>
        <w:r w:rsidR="00227D8E" w:rsidRPr="00227D8E">
          <w:rPr>
            <w:rStyle w:val="Hipercze"/>
            <w:rFonts w:ascii="Verdana" w:hAnsi="Verdana" w:cs="Verdana"/>
            <w:sz w:val="22"/>
            <w:szCs w:val="22"/>
          </w:rPr>
          <w:t>https://ezamowienia.gov.pl/mp-client/search/list/ocds-148610-24e9a174-4cc3-4c5f-9a4b-9597b6ee8e48</w:t>
        </w:r>
      </w:hyperlink>
    </w:p>
    <w:p w14:paraId="6BCC0B85" w14:textId="749140AA" w:rsidR="00DF762D" w:rsidRPr="006B17AE" w:rsidRDefault="00E96931" w:rsidP="006B17AE">
      <w:pPr>
        <w:pStyle w:val="Teksttreci21"/>
        <w:shd w:val="clear" w:color="auto" w:fill="auto"/>
        <w:spacing w:after="0" w:line="276" w:lineRule="auto"/>
        <w:ind w:left="709" w:hanging="1"/>
        <w:jc w:val="both"/>
        <w:rPr>
          <w:rFonts w:ascii="Verdana" w:hAnsi="Verdana"/>
          <w:b/>
          <w:color w:val="0000FF"/>
          <w:sz w:val="20"/>
          <w:szCs w:val="20"/>
        </w:rPr>
      </w:pPr>
      <w:r w:rsidRPr="00E96931">
        <w:rPr>
          <w:rStyle w:val="Hipercze"/>
          <w:rFonts w:ascii="Verdana" w:hAnsi="Verdana"/>
          <w:b/>
          <w:color w:val="auto"/>
          <w:sz w:val="20"/>
          <w:szCs w:val="20"/>
          <w:u w:val="none"/>
        </w:rPr>
        <w:t xml:space="preserve"> </w:t>
      </w:r>
      <w:r w:rsidR="00DF762D">
        <w:rPr>
          <w:rFonts w:ascii="Verdana" w:hAnsi="Verdana" w:cs="Verdana"/>
          <w:b/>
          <w:bCs/>
          <w:sz w:val="20"/>
          <w:szCs w:val="20"/>
        </w:rPr>
        <w:t xml:space="preserve">– </w:t>
      </w:r>
      <w:r w:rsidR="00DF762D"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6F23EED1" w14:textId="1702BE36" w:rsidR="00107576" w:rsidRDefault="00DF762D" w:rsidP="009124A3">
      <w:pPr>
        <w:pStyle w:val="Teksttreci21"/>
        <w:shd w:val="clear" w:color="auto" w:fill="auto"/>
        <w:spacing w:after="120" w:line="276" w:lineRule="auto"/>
        <w:ind w:firstLine="709"/>
        <w:jc w:val="both"/>
        <w:rPr>
          <w:rStyle w:val="Hipercze"/>
          <w:rFonts w:ascii="Verdana" w:hAnsi="Verdana"/>
          <w:sz w:val="20"/>
          <w:szCs w:val="20"/>
        </w:rPr>
      </w:pPr>
      <w:r w:rsidRPr="003D3FF6">
        <w:rPr>
          <w:rFonts w:ascii="Verdana" w:hAnsi="Verdana" w:cs="Verdana"/>
          <w:b/>
          <w:bCs/>
          <w:sz w:val="20"/>
          <w:szCs w:val="20"/>
        </w:rPr>
        <w:t xml:space="preserve">Adres poczty elektronicznej: </w:t>
      </w:r>
      <w:hyperlink r:id="rId12" w:history="1">
        <w:r w:rsidR="001C513A" w:rsidRPr="00213AB7">
          <w:rPr>
            <w:rStyle w:val="Hipercze"/>
            <w:rFonts w:ascii="Verdana" w:hAnsi="Verdana"/>
            <w:sz w:val="20"/>
            <w:szCs w:val="20"/>
          </w:rPr>
          <w:t>cuw@wieliszew.pl</w:t>
        </w:r>
      </w:hyperlink>
    </w:p>
    <w:p w14:paraId="5E4C1C40" w14:textId="38C625FD" w:rsidR="00EC3202" w:rsidRPr="004749D3" w:rsidRDefault="00EC3202" w:rsidP="004749D3">
      <w:pPr>
        <w:pStyle w:val="tytu0"/>
      </w:pPr>
      <w:r w:rsidRPr="004749D3">
        <w:t xml:space="preserve">3. </w:t>
      </w:r>
      <w:r w:rsidRPr="004749D3">
        <w:tab/>
        <w:t>OZNACZENIE POSTĘPOWANIA</w:t>
      </w:r>
    </w:p>
    <w:p w14:paraId="0CF00B0C" w14:textId="505ABFE0" w:rsidR="00EC3202" w:rsidRPr="004D654F" w:rsidRDefault="00EC3202" w:rsidP="004D654F">
      <w:pPr>
        <w:ind w:left="705" w:right="-83" w:hanging="705"/>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r w:rsidR="00345621" w:rsidRPr="004D654F">
        <w:rPr>
          <w:rFonts w:ascii="Verdana" w:hAnsi="Verdana"/>
          <w:b/>
          <w:sz w:val="20"/>
          <w:szCs w:val="20"/>
          <w:u w:val="single"/>
        </w:rPr>
        <w:t>CUW.271.1.2025</w:t>
      </w:r>
      <w:r w:rsidR="004D654F">
        <w:rPr>
          <w:rFonts w:ascii="Verdana" w:hAnsi="Verdana"/>
          <w:b/>
          <w:sz w:val="20"/>
          <w:szCs w:val="20"/>
        </w:rPr>
        <w:t xml:space="preserve">. </w:t>
      </w:r>
      <w:r w:rsidRPr="008E24BE">
        <w:rPr>
          <w:rFonts w:ascii="Verdana" w:hAnsi="Verdana"/>
          <w:sz w:val="20"/>
          <w:szCs w:val="20"/>
        </w:rPr>
        <w:t>We wszelkich kontaktach z Zamawiającym Wykonawcy winni powoływać się na wyżej podane oznaczenie.</w:t>
      </w: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68B6E8F7" w14:textId="731C860F" w:rsidR="00CC5BDE" w:rsidRPr="00857E62" w:rsidRDefault="007D3A1D" w:rsidP="00857E62">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w:t>
      </w:r>
      <w:r w:rsidR="00857E62">
        <w:rPr>
          <w:rFonts w:ascii="Verdana" w:hAnsi="Verdana" w:cs="Verdana"/>
          <w:sz w:val="20"/>
          <w:szCs w:val="20"/>
        </w:rPr>
        <w:t>1</w:t>
      </w:r>
      <w:r w:rsidR="00ED49B0">
        <w:rPr>
          <w:rFonts w:ascii="Verdana" w:hAnsi="Verdana" w:cs="Verdana"/>
          <w:sz w:val="20"/>
          <w:szCs w:val="20"/>
        </w:rPr>
        <w:t xml:space="preserve"> </w:t>
      </w:r>
      <w:r w:rsidR="0006792C" w:rsidRPr="007D3A1D">
        <w:rPr>
          <w:rFonts w:ascii="Verdana" w:hAnsi="Verdana" w:cs="Verdana"/>
          <w:sz w:val="20"/>
          <w:szCs w:val="20"/>
        </w:rPr>
        <w:t xml:space="preserve">ustawy Prawo zamówień publicznych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C35197">
        <w:rPr>
          <w:rFonts w:ascii="Verdana" w:hAnsi="Verdana" w:cs="Verdana"/>
          <w:sz w:val="20"/>
          <w:szCs w:val="20"/>
        </w:rPr>
        <w:t xml:space="preserve"> lub „</w:t>
      </w:r>
      <w:proofErr w:type="spellStart"/>
      <w:r w:rsidR="00C35197">
        <w:rPr>
          <w:rFonts w:ascii="Verdana" w:hAnsi="Verdana" w:cs="Verdana"/>
          <w:sz w:val="20"/>
          <w:szCs w:val="20"/>
        </w:rPr>
        <w:t>Pzp</w:t>
      </w:r>
      <w:proofErr w:type="spellEnd"/>
      <w:r w:rsidR="00C35197">
        <w:rPr>
          <w:rFonts w:ascii="Verdana" w:hAnsi="Verdana" w:cs="Verdana"/>
          <w:sz w:val="20"/>
          <w:szCs w:val="20"/>
        </w:rPr>
        <w:t>”</w:t>
      </w:r>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5765F156" w14:textId="4D2D3143" w:rsidR="00CC5BDE" w:rsidRDefault="00CC5BDE" w:rsidP="00E415C6">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sidR="00BE6701">
        <w:rPr>
          <w:rFonts w:ascii="Verdana" w:hAnsi="Verdana" w:cs="Verdana"/>
          <w:sz w:val="20"/>
          <w:szCs w:val="20"/>
        </w:rPr>
        <w:t>Zamawiającego</w:t>
      </w:r>
      <w:r w:rsidR="00E415C6">
        <w:rPr>
          <w:rFonts w:ascii="Verdana" w:hAnsi="Verdana" w:cs="Verdana"/>
          <w:sz w:val="20"/>
          <w:szCs w:val="20"/>
        </w:rPr>
        <w:t>.</w:t>
      </w:r>
      <w:r w:rsidR="004274B9">
        <w:rPr>
          <w:rFonts w:ascii="Verdana" w:hAnsi="Verdana" w:cs="Verdana"/>
          <w:sz w:val="20"/>
          <w:szCs w:val="20"/>
        </w:rPr>
        <w:t xml:space="preserve"> </w:t>
      </w: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377AEFBF" w14:textId="7227D4E4" w:rsidR="00556153" w:rsidRDefault="0025263A" w:rsidP="00556153">
      <w:pPr>
        <w:spacing w:after="200"/>
        <w:ind w:left="705" w:right="-85" w:hanging="705"/>
        <w:contextualSpacing/>
        <w:jc w:val="both"/>
        <w:rPr>
          <w:rFonts w:ascii="Verdana" w:eastAsiaTheme="minorHAnsi" w:hAnsi="Verdana" w:cstheme="minorBidi"/>
          <w:bCs/>
          <w:sz w:val="20"/>
          <w:szCs w:val="22"/>
          <w:lang w:eastAsia="en-US"/>
        </w:rPr>
      </w:pPr>
      <w:r w:rsidRPr="008978D7">
        <w:rPr>
          <w:rFonts w:ascii="Verdana" w:hAnsi="Verdana" w:cs="Verdana"/>
          <w:sz w:val="20"/>
          <w:szCs w:val="20"/>
        </w:rPr>
        <w:t>6</w:t>
      </w:r>
      <w:r w:rsidR="0006792C" w:rsidRPr="008978D7">
        <w:rPr>
          <w:rFonts w:ascii="Verdana" w:hAnsi="Verdana" w:cs="Verdana"/>
          <w:sz w:val="20"/>
          <w:szCs w:val="20"/>
        </w:rPr>
        <w:t>.1.</w:t>
      </w:r>
      <w:r w:rsidR="0006792C" w:rsidRPr="008978D7">
        <w:rPr>
          <w:rFonts w:ascii="Verdana" w:hAnsi="Verdana" w:cs="Verdana"/>
          <w:sz w:val="20"/>
          <w:szCs w:val="20"/>
        </w:rPr>
        <w:tab/>
      </w:r>
      <w:bookmarkStart w:id="3" w:name="_Hlk88028018"/>
      <w:r w:rsidR="00556153">
        <w:rPr>
          <w:rFonts w:ascii="Verdana" w:hAnsi="Verdana" w:cs="Verdana"/>
          <w:sz w:val="20"/>
          <w:szCs w:val="20"/>
        </w:rPr>
        <w:tab/>
      </w:r>
      <w:r w:rsidR="002674C8" w:rsidRPr="002674C8">
        <w:rPr>
          <w:rFonts w:ascii="Verdana" w:hAnsi="Verdana" w:cs="Verdana"/>
          <w:sz w:val="20"/>
          <w:szCs w:val="20"/>
        </w:rPr>
        <w:t>Przedmiot</w:t>
      </w:r>
      <w:r w:rsidR="00437782">
        <w:rPr>
          <w:rFonts w:ascii="Verdana" w:hAnsi="Verdana" w:cs="Verdana"/>
          <w:sz w:val="20"/>
          <w:szCs w:val="20"/>
        </w:rPr>
        <w:t>em</w:t>
      </w:r>
      <w:r w:rsidR="002674C8" w:rsidRPr="002674C8">
        <w:rPr>
          <w:rFonts w:ascii="Verdana" w:hAnsi="Verdana" w:cs="Verdana"/>
          <w:sz w:val="20"/>
          <w:szCs w:val="20"/>
        </w:rPr>
        <w:t xml:space="preserve"> zamówienia </w:t>
      </w:r>
      <w:r w:rsidR="00437782" w:rsidRPr="00437782">
        <w:rPr>
          <w:rFonts w:ascii="Verdana" w:hAnsi="Verdana" w:cs="Verdana"/>
          <w:sz w:val="20"/>
          <w:szCs w:val="20"/>
        </w:rPr>
        <w:t xml:space="preserve">jest </w:t>
      </w:r>
      <w:bookmarkEnd w:id="3"/>
      <w:r w:rsidR="004274B9">
        <w:rPr>
          <w:rFonts w:ascii="Verdana" w:hAnsi="Verdana" w:cs="Verdana"/>
          <w:sz w:val="20"/>
          <w:szCs w:val="20"/>
        </w:rPr>
        <w:t xml:space="preserve">dowóz uczniów niepełnosprawnych z terenu Gminy Wieliszew do </w:t>
      </w:r>
      <w:r w:rsidR="004274B9" w:rsidRPr="004274B9">
        <w:rPr>
          <w:rFonts w:ascii="Verdana" w:eastAsiaTheme="minorHAnsi" w:hAnsi="Verdana" w:cstheme="minorBidi"/>
          <w:bCs/>
          <w:sz w:val="20"/>
          <w:szCs w:val="22"/>
          <w:lang w:eastAsia="en-US"/>
        </w:rPr>
        <w:t xml:space="preserve">szkół w dniach, w których będą realizować obowiązek szkolny </w:t>
      </w:r>
      <w:r w:rsidR="00556153">
        <w:rPr>
          <w:rFonts w:ascii="Verdana" w:eastAsiaTheme="minorHAnsi" w:hAnsi="Verdana" w:cstheme="minorBidi"/>
          <w:bCs/>
          <w:sz w:val="20"/>
          <w:szCs w:val="22"/>
          <w:lang w:eastAsia="en-US"/>
        </w:rPr>
        <w:t xml:space="preserve">lub obowiązek nauki, w podziale na </w:t>
      </w:r>
      <w:r w:rsidR="00556153" w:rsidRPr="001477A1">
        <w:rPr>
          <w:rFonts w:ascii="Verdana" w:eastAsiaTheme="minorHAnsi" w:hAnsi="Verdana" w:cstheme="minorBidi"/>
          <w:b/>
          <w:sz w:val="20"/>
          <w:szCs w:val="22"/>
          <w:lang w:eastAsia="en-US"/>
        </w:rPr>
        <w:t>dw</w:t>
      </w:r>
      <w:r w:rsidR="005F1B2A">
        <w:rPr>
          <w:rFonts w:ascii="Verdana" w:eastAsiaTheme="minorHAnsi" w:hAnsi="Verdana" w:cstheme="minorBidi"/>
          <w:b/>
          <w:sz w:val="20"/>
          <w:szCs w:val="22"/>
          <w:lang w:eastAsia="en-US"/>
        </w:rPr>
        <w:t>a zadania:</w:t>
      </w:r>
      <w:r w:rsidR="004274B9">
        <w:rPr>
          <w:rFonts w:ascii="Verdana" w:eastAsiaTheme="minorHAnsi" w:hAnsi="Verdana" w:cstheme="minorBidi"/>
          <w:bCs/>
          <w:sz w:val="20"/>
          <w:szCs w:val="22"/>
          <w:lang w:eastAsia="en-US"/>
        </w:rPr>
        <w:t xml:space="preserve"> </w:t>
      </w:r>
    </w:p>
    <w:p w14:paraId="410D01A9" w14:textId="20BC6680" w:rsidR="00556153" w:rsidRDefault="00556153" w:rsidP="00556153">
      <w:pPr>
        <w:spacing w:after="200"/>
        <w:ind w:left="705" w:right="-85"/>
        <w:contextualSpacing/>
        <w:jc w:val="both"/>
        <w:rPr>
          <w:rFonts w:ascii="Verdana" w:hAnsi="Verdana"/>
          <w:sz w:val="20"/>
          <w:szCs w:val="20"/>
        </w:rPr>
      </w:pPr>
      <w:r>
        <w:rPr>
          <w:rFonts w:ascii="Verdana" w:eastAsiaTheme="minorHAnsi" w:hAnsi="Verdana" w:cstheme="minorBidi"/>
          <w:bCs/>
          <w:sz w:val="20"/>
          <w:szCs w:val="22"/>
          <w:lang w:eastAsia="en-US"/>
        </w:rPr>
        <w:t xml:space="preserve">1) dowóz </w:t>
      </w:r>
      <w:r w:rsidR="00BF60FC">
        <w:rPr>
          <w:rFonts w:ascii="Verdana" w:hAnsi="Verdana" w:cs="Verdana"/>
          <w:sz w:val="20"/>
          <w:szCs w:val="20"/>
        </w:rPr>
        <w:t>uczniów niepełnosprawnych z terenu Gminy Wieliszew</w:t>
      </w:r>
      <w:r>
        <w:rPr>
          <w:rFonts w:ascii="Verdana" w:eastAsiaTheme="minorHAnsi" w:hAnsi="Verdana" w:cstheme="minorBidi"/>
          <w:bCs/>
          <w:sz w:val="20"/>
          <w:szCs w:val="22"/>
          <w:lang w:eastAsia="en-US"/>
        </w:rPr>
        <w:t xml:space="preserve"> </w:t>
      </w:r>
      <w:r w:rsidRPr="002A440A">
        <w:rPr>
          <w:rFonts w:ascii="Verdana" w:hAnsi="Verdana"/>
          <w:sz w:val="20"/>
          <w:szCs w:val="20"/>
        </w:rPr>
        <w:t>do</w:t>
      </w:r>
      <w:r>
        <w:rPr>
          <w:rFonts w:ascii="Verdana" w:hAnsi="Verdana"/>
          <w:sz w:val="20"/>
          <w:szCs w:val="20"/>
        </w:rPr>
        <w:t xml:space="preserve"> </w:t>
      </w:r>
      <w:r w:rsidRPr="002A440A">
        <w:rPr>
          <w:rFonts w:ascii="Verdana" w:hAnsi="Verdana"/>
          <w:sz w:val="20"/>
          <w:szCs w:val="20"/>
        </w:rPr>
        <w:t>Powiatowego Zespołu Szkół i Placówek Specjalnych w</w:t>
      </w:r>
      <w:r>
        <w:rPr>
          <w:rFonts w:ascii="Verdana" w:hAnsi="Verdana"/>
          <w:sz w:val="20"/>
          <w:szCs w:val="20"/>
        </w:rPr>
        <w:t> </w:t>
      </w:r>
      <w:r w:rsidRPr="002A440A">
        <w:rPr>
          <w:rFonts w:ascii="Verdana" w:hAnsi="Verdana"/>
          <w:sz w:val="20"/>
          <w:szCs w:val="20"/>
        </w:rPr>
        <w:t>Legionowie ul. Jagiellońska 69</w:t>
      </w:r>
      <w:r w:rsidR="00BF60FC" w:rsidRPr="00BF60FC">
        <w:rPr>
          <w:rFonts w:ascii="Verdana" w:eastAsiaTheme="minorHAnsi" w:hAnsi="Verdana" w:cstheme="minorBidi"/>
          <w:bCs/>
          <w:sz w:val="20"/>
          <w:szCs w:val="22"/>
          <w:lang w:eastAsia="en-US"/>
        </w:rPr>
        <w:t xml:space="preserve"> </w:t>
      </w:r>
      <w:r w:rsidR="00BF60FC">
        <w:rPr>
          <w:rFonts w:ascii="Verdana" w:eastAsiaTheme="minorHAnsi" w:hAnsi="Verdana" w:cstheme="minorBidi"/>
          <w:bCs/>
          <w:sz w:val="20"/>
          <w:szCs w:val="22"/>
          <w:lang w:eastAsia="en-US"/>
        </w:rPr>
        <w:t>w 202</w:t>
      </w:r>
      <w:r w:rsidR="00857E62">
        <w:rPr>
          <w:rFonts w:ascii="Verdana" w:eastAsiaTheme="minorHAnsi" w:hAnsi="Verdana" w:cstheme="minorBidi"/>
          <w:bCs/>
          <w:sz w:val="20"/>
          <w:szCs w:val="22"/>
          <w:lang w:eastAsia="en-US"/>
        </w:rPr>
        <w:t>6</w:t>
      </w:r>
      <w:r w:rsidR="00BF60FC">
        <w:rPr>
          <w:rFonts w:ascii="Verdana" w:eastAsiaTheme="minorHAnsi" w:hAnsi="Verdana" w:cstheme="minorBidi"/>
          <w:bCs/>
          <w:sz w:val="20"/>
          <w:szCs w:val="22"/>
          <w:lang w:eastAsia="en-US"/>
        </w:rPr>
        <w:t xml:space="preserve"> roku</w:t>
      </w:r>
      <w:r>
        <w:rPr>
          <w:rFonts w:ascii="Verdana" w:hAnsi="Verdana"/>
          <w:sz w:val="20"/>
          <w:szCs w:val="20"/>
        </w:rPr>
        <w:t>,</w:t>
      </w:r>
    </w:p>
    <w:p w14:paraId="4241874A" w14:textId="16B1D822" w:rsidR="00556153" w:rsidRDefault="00556153" w:rsidP="00580327">
      <w:pPr>
        <w:spacing w:after="120"/>
        <w:ind w:left="703" w:right="-85"/>
        <w:jc w:val="both"/>
        <w:rPr>
          <w:rFonts w:ascii="Verdana" w:eastAsiaTheme="minorHAnsi" w:hAnsi="Verdana" w:cstheme="minorBidi"/>
          <w:bCs/>
          <w:sz w:val="20"/>
          <w:szCs w:val="22"/>
          <w:lang w:eastAsia="en-US"/>
        </w:rPr>
      </w:pPr>
      <w:r>
        <w:rPr>
          <w:rFonts w:ascii="Verdana" w:hAnsi="Verdana"/>
          <w:sz w:val="20"/>
          <w:szCs w:val="20"/>
        </w:rPr>
        <w:t xml:space="preserve">2) dowóz </w:t>
      </w:r>
      <w:r w:rsidR="00BF60FC">
        <w:rPr>
          <w:rFonts w:ascii="Verdana" w:hAnsi="Verdana" w:cs="Verdana"/>
          <w:sz w:val="20"/>
          <w:szCs w:val="20"/>
        </w:rPr>
        <w:t>uczniów niepełnosprawnych z terenu Gminy Wieliszew</w:t>
      </w:r>
      <w:r>
        <w:rPr>
          <w:rFonts w:ascii="Verdana" w:hAnsi="Verdana"/>
          <w:sz w:val="20"/>
          <w:szCs w:val="20"/>
        </w:rPr>
        <w:t xml:space="preserve"> </w:t>
      </w:r>
      <w:r w:rsidRPr="005B7A6A">
        <w:rPr>
          <w:rFonts w:ascii="Verdana" w:hAnsi="Verdana"/>
          <w:sz w:val="20"/>
          <w:szCs w:val="20"/>
        </w:rPr>
        <w:t>do Zespołu Szkół Specjalnych nr 38 w Warszawie, ul. Namysłowska 10</w:t>
      </w:r>
      <w:r w:rsidR="00BF60FC">
        <w:rPr>
          <w:rFonts w:ascii="Verdana" w:hAnsi="Verdana"/>
          <w:sz w:val="20"/>
          <w:szCs w:val="20"/>
        </w:rPr>
        <w:t xml:space="preserve"> w 202</w:t>
      </w:r>
      <w:r w:rsidR="00857E62">
        <w:rPr>
          <w:rFonts w:ascii="Verdana" w:hAnsi="Verdana"/>
          <w:sz w:val="20"/>
          <w:szCs w:val="20"/>
        </w:rPr>
        <w:t>6</w:t>
      </w:r>
      <w:r w:rsidR="00BF60FC">
        <w:rPr>
          <w:rFonts w:ascii="Verdana" w:hAnsi="Verdana"/>
          <w:sz w:val="20"/>
          <w:szCs w:val="20"/>
        </w:rPr>
        <w:t xml:space="preserve"> roku</w:t>
      </w:r>
      <w:r>
        <w:rPr>
          <w:rFonts w:ascii="Verdana" w:hAnsi="Verdana"/>
          <w:sz w:val="20"/>
          <w:szCs w:val="20"/>
        </w:rPr>
        <w:t>.</w:t>
      </w:r>
    </w:p>
    <w:p w14:paraId="58E7AC55" w14:textId="2B0589F0" w:rsidR="005644DE" w:rsidRPr="00661674" w:rsidRDefault="004274B9" w:rsidP="00556153">
      <w:pPr>
        <w:spacing w:after="200"/>
        <w:ind w:left="425" w:right="-85" w:firstLine="280"/>
        <w:contextualSpacing/>
        <w:jc w:val="both"/>
        <w:rPr>
          <w:rFonts w:ascii="Verdana" w:eastAsiaTheme="minorHAnsi" w:hAnsi="Verdana" w:cstheme="minorBidi"/>
          <w:bCs/>
          <w:sz w:val="20"/>
          <w:szCs w:val="20"/>
          <w:u w:val="single"/>
          <w:lang w:eastAsia="en-US"/>
        </w:rPr>
      </w:pPr>
      <w:r w:rsidRPr="002C6FFF">
        <w:rPr>
          <w:rFonts w:ascii="Verdana" w:hAnsi="Verdana" w:cs="Tahoma"/>
          <w:sz w:val="20"/>
          <w:szCs w:val="20"/>
        </w:rPr>
        <w:t>Szczegółowo przedmiot zamówienia określony został w Tomie III Specyfikacji</w:t>
      </w:r>
      <w:r>
        <w:rPr>
          <w:rFonts w:ascii="Verdana" w:hAnsi="Verdana" w:cs="Tahoma"/>
          <w:sz w:val="20"/>
          <w:szCs w:val="20"/>
        </w:rPr>
        <w:t>.</w:t>
      </w:r>
    </w:p>
    <w:p w14:paraId="0E7FFC4E" w14:textId="3427C563" w:rsidR="0006792C" w:rsidRPr="00FB4DA7" w:rsidRDefault="00B21B06" w:rsidP="00B21B06">
      <w:pPr>
        <w:pStyle w:val="Tekstpodstawowy"/>
        <w:spacing w:before="120" w:after="120"/>
        <w:ind w:left="709" w:hanging="709"/>
        <w:jc w:val="both"/>
        <w:rPr>
          <w:rFonts w:ascii="Verdana" w:hAnsi="Verdana" w:cs="Verdana"/>
          <w:sz w:val="20"/>
          <w:szCs w:val="20"/>
        </w:rPr>
      </w:pPr>
      <w:r w:rsidRPr="00FB4DA7">
        <w:rPr>
          <w:rFonts w:ascii="Verdana" w:hAnsi="Verdana" w:cs="Verdana"/>
          <w:sz w:val="20"/>
          <w:szCs w:val="20"/>
        </w:rPr>
        <w:t>6.1.1.</w:t>
      </w:r>
      <w:r w:rsidRPr="00FB4DA7">
        <w:rPr>
          <w:rFonts w:ascii="Verdana" w:hAnsi="Verdana" w:cs="Verdana"/>
          <w:sz w:val="20"/>
          <w:szCs w:val="20"/>
        </w:rPr>
        <w:tab/>
      </w:r>
      <w:r w:rsidR="0006792C" w:rsidRPr="00FB4DA7">
        <w:rPr>
          <w:rFonts w:ascii="Verdana" w:hAnsi="Verdana" w:cs="Verdana"/>
          <w:sz w:val="20"/>
          <w:szCs w:val="20"/>
        </w:rPr>
        <w:t xml:space="preserve">CPV (Wspólny </w:t>
      </w:r>
      <w:r w:rsidR="0006792C" w:rsidRPr="00FB4DA7">
        <w:rPr>
          <w:rFonts w:ascii="Verdana" w:hAnsi="Verdana" w:cs="Verdana"/>
          <w:sz w:val="20"/>
          <w:szCs w:val="20"/>
          <w:lang w:eastAsia="en-US"/>
        </w:rPr>
        <w:t>Słownik</w:t>
      </w:r>
      <w:r w:rsidR="0006792C" w:rsidRPr="00FB4DA7">
        <w:rPr>
          <w:rFonts w:ascii="Verdana" w:hAnsi="Verdana" w:cs="Verdana"/>
          <w:sz w:val="20"/>
          <w:szCs w:val="20"/>
        </w:rPr>
        <w:t xml:space="preserve"> Zamówień):</w:t>
      </w:r>
    </w:p>
    <w:p w14:paraId="0BC22E17" w14:textId="77777777" w:rsidR="004274B9" w:rsidRPr="00FB4DA7" w:rsidRDefault="004274B9" w:rsidP="004274B9">
      <w:pPr>
        <w:widowControl w:val="0"/>
        <w:suppressAutoHyphens/>
        <w:ind w:left="708"/>
        <w:jc w:val="both"/>
        <w:rPr>
          <w:rFonts w:ascii="Verdana" w:hAnsi="Verdana" w:cs="Tahoma"/>
          <w:sz w:val="20"/>
          <w:szCs w:val="20"/>
        </w:rPr>
      </w:pPr>
      <w:r w:rsidRPr="00FB4DA7">
        <w:rPr>
          <w:rFonts w:ascii="Verdana" w:hAnsi="Verdana" w:cs="Tahoma"/>
          <w:sz w:val="20"/>
          <w:szCs w:val="20"/>
        </w:rPr>
        <w:t xml:space="preserve">Oznaczenie przedmiotu zamówienie wg CPV: </w:t>
      </w:r>
    </w:p>
    <w:p w14:paraId="336EECB1" w14:textId="77777777" w:rsidR="004274B9" w:rsidRPr="00FB4DA7" w:rsidRDefault="004274B9" w:rsidP="004274B9">
      <w:pPr>
        <w:tabs>
          <w:tab w:val="left" w:pos="720"/>
        </w:tabs>
        <w:ind w:left="720" w:right="-83" w:hanging="720"/>
        <w:jc w:val="both"/>
        <w:rPr>
          <w:rFonts w:ascii="Verdana" w:eastAsia="Verdana,Bold" w:hAnsi="Verdana" w:cs="Verdana,Bold"/>
          <w:sz w:val="20"/>
          <w:szCs w:val="20"/>
        </w:rPr>
      </w:pPr>
      <w:r w:rsidRPr="00FB4DA7">
        <w:rPr>
          <w:rFonts w:ascii="Verdana" w:eastAsia="Verdana,Bold" w:hAnsi="Verdana" w:cs="Verdana,Bold"/>
          <w:sz w:val="20"/>
          <w:szCs w:val="20"/>
        </w:rPr>
        <w:tab/>
        <w:t>60100000-9 - Usługi w zakresie transportu drogowego</w:t>
      </w:r>
    </w:p>
    <w:p w14:paraId="437957E7" w14:textId="712D54D6" w:rsidR="00A620C2" w:rsidRPr="00857E62" w:rsidRDefault="004274B9" w:rsidP="00857E62">
      <w:pPr>
        <w:ind w:left="709"/>
        <w:jc w:val="both"/>
        <w:rPr>
          <w:rFonts w:ascii="Verdana" w:hAnsi="Verdana"/>
          <w:sz w:val="20"/>
          <w:szCs w:val="20"/>
        </w:rPr>
      </w:pPr>
      <w:r w:rsidRPr="00FB4DA7">
        <w:rPr>
          <w:rFonts w:ascii="Verdana" w:eastAsia="Verdana,Bold" w:hAnsi="Verdana" w:cs="Verdana,Bold"/>
          <w:sz w:val="20"/>
          <w:szCs w:val="20"/>
        </w:rPr>
        <w:t>60130000-8 - Usługi w zakresie specjalistycznego transportu drogowego osób</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FB4DA7">
      <w:pPr>
        <w:numPr>
          <w:ilvl w:val="0"/>
          <w:numId w:val="6"/>
        </w:numPr>
        <w:tabs>
          <w:tab w:val="left" w:pos="1134"/>
        </w:tabs>
        <w:spacing w:before="120"/>
        <w:ind w:left="1066" w:hanging="357"/>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FB4DA7">
      <w:pPr>
        <w:numPr>
          <w:ilvl w:val="0"/>
          <w:numId w:val="6"/>
        </w:numPr>
        <w:tabs>
          <w:tab w:val="left" w:pos="1134"/>
        </w:tabs>
        <w:spacing w:after="120"/>
        <w:ind w:left="1066" w:hanging="357"/>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0B365A73" w:rsidR="00584401" w:rsidRPr="00DE2873"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r>
      <w:r w:rsidR="00584401" w:rsidRPr="00DE2873">
        <w:rPr>
          <w:rFonts w:ascii="Verdana" w:hAnsi="Verdana" w:cs="Verdana"/>
          <w:sz w:val="20"/>
          <w:szCs w:val="20"/>
        </w:rPr>
        <w:t xml:space="preserve">Zamawiający </w:t>
      </w:r>
      <w:r w:rsidR="00584401" w:rsidRPr="00DE2873">
        <w:rPr>
          <w:rFonts w:ascii="Verdana" w:hAnsi="Verdana" w:cs="Verdana"/>
          <w:b/>
          <w:sz w:val="20"/>
          <w:szCs w:val="20"/>
        </w:rPr>
        <w:t>nie zastrzega</w:t>
      </w:r>
      <w:r w:rsidR="00584401" w:rsidRPr="00DE2873">
        <w:rPr>
          <w:rFonts w:ascii="Verdana" w:hAnsi="Verdana" w:cs="Verdana"/>
          <w:sz w:val="20"/>
          <w:szCs w:val="20"/>
        </w:rPr>
        <w:t xml:space="preserve"> obowiązku osobistego wykonania przez Wykonawcę kluczowych </w:t>
      </w:r>
      <w:r w:rsidR="00DE2873">
        <w:rPr>
          <w:rFonts w:ascii="Verdana" w:hAnsi="Verdana" w:cs="Verdana"/>
          <w:sz w:val="20"/>
          <w:szCs w:val="20"/>
        </w:rPr>
        <w:t>części zamówienia</w:t>
      </w:r>
      <w:r w:rsidR="00584401" w:rsidRPr="00DE2873">
        <w:rPr>
          <w:rFonts w:ascii="Verdana" w:hAnsi="Verdana" w:cs="Verdana"/>
          <w:sz w:val="20"/>
          <w:szCs w:val="20"/>
        </w:rPr>
        <w:t xml:space="preserve">. </w:t>
      </w:r>
    </w:p>
    <w:p w14:paraId="0152CFBC" w14:textId="73549772" w:rsidR="008D3B8B" w:rsidRDefault="008D3B8B" w:rsidP="008D3B8B">
      <w:pPr>
        <w:autoSpaceDE w:val="0"/>
        <w:autoSpaceDN w:val="0"/>
        <w:adjustRightInd w:val="0"/>
        <w:spacing w:before="120" w:after="120"/>
        <w:ind w:left="705" w:hanging="705"/>
        <w:jc w:val="both"/>
        <w:rPr>
          <w:rFonts w:ascii="Verdana" w:hAnsi="Verdana" w:cs="Verdana"/>
          <w:sz w:val="20"/>
          <w:szCs w:val="20"/>
        </w:rPr>
      </w:pPr>
      <w:r w:rsidRPr="00337725">
        <w:rPr>
          <w:rFonts w:ascii="Verdana" w:hAnsi="Verdana" w:cs="Verdana"/>
          <w:sz w:val="20"/>
          <w:szCs w:val="20"/>
        </w:rPr>
        <w:t>6.5.</w:t>
      </w:r>
      <w:r w:rsidRPr="00337725">
        <w:rPr>
          <w:rFonts w:ascii="Verdana" w:hAnsi="Verdana" w:cs="Verdana"/>
          <w:sz w:val="20"/>
          <w:szCs w:val="20"/>
        </w:rPr>
        <w:tab/>
        <w:t>Zamawiający nie przewiduje możliwoś</w:t>
      </w:r>
      <w:r w:rsidR="00DD0B99" w:rsidRPr="00337725">
        <w:rPr>
          <w:rFonts w:ascii="Verdana" w:hAnsi="Verdana" w:cs="Verdana"/>
          <w:sz w:val="20"/>
          <w:szCs w:val="20"/>
        </w:rPr>
        <w:t>ci</w:t>
      </w:r>
      <w:r w:rsidRPr="00337725">
        <w:rPr>
          <w:rFonts w:ascii="Verdana" w:hAnsi="Verdana" w:cs="Verdana"/>
          <w:sz w:val="20"/>
          <w:szCs w:val="20"/>
        </w:rPr>
        <w:t xml:space="preserve"> udzielenia dotychczasowemu wykonawcy usług zamówień, o których mowa w art. 214 ust. 1 pkt 7 ustawy </w:t>
      </w:r>
      <w:proofErr w:type="spellStart"/>
      <w:r w:rsidRPr="00337725">
        <w:rPr>
          <w:rFonts w:ascii="Verdana" w:hAnsi="Verdana" w:cs="Verdana"/>
          <w:sz w:val="20"/>
          <w:szCs w:val="20"/>
        </w:rPr>
        <w:t>Pzp</w:t>
      </w:r>
      <w:proofErr w:type="spellEnd"/>
      <w:r w:rsidRPr="00337725">
        <w:rPr>
          <w:rFonts w:ascii="Verdana" w:hAnsi="Verdana" w:cs="Verdana"/>
          <w:sz w:val="20"/>
          <w:szCs w:val="20"/>
        </w:rPr>
        <w:t>, polegających na powtórzeniu podobnych usług, zgodnych z przedmiotem zamówienia podstawowego.</w:t>
      </w:r>
    </w:p>
    <w:p w14:paraId="6AFAEEFB" w14:textId="3BF9F44D" w:rsidR="00FB3B37" w:rsidRDefault="00FB3B37" w:rsidP="00FB3B37">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lastRenderedPageBreak/>
        <w:t xml:space="preserve">6.6. </w:t>
      </w:r>
      <w:r>
        <w:rPr>
          <w:rFonts w:ascii="Verdana" w:hAnsi="Verdana" w:cs="Verdana"/>
          <w:sz w:val="20"/>
          <w:szCs w:val="20"/>
        </w:rPr>
        <w:tab/>
      </w:r>
      <w:r w:rsidRPr="00611D1C">
        <w:rPr>
          <w:rFonts w:ascii="Verdana" w:hAnsi="Verdana" w:cs="Verdana"/>
          <w:sz w:val="20"/>
          <w:szCs w:val="20"/>
        </w:rPr>
        <w:t xml:space="preserve">Wymagania w zakresie zatrudniania przez </w:t>
      </w:r>
      <w:r w:rsidR="00580327">
        <w:rPr>
          <w:rFonts w:ascii="Verdana" w:hAnsi="Verdana" w:cs="Verdana"/>
          <w:sz w:val="20"/>
          <w:szCs w:val="20"/>
        </w:rPr>
        <w:t>W</w:t>
      </w:r>
      <w:r w:rsidRPr="00611D1C">
        <w:rPr>
          <w:rFonts w:ascii="Verdana" w:hAnsi="Verdana" w:cs="Verdana"/>
          <w:sz w:val="20"/>
          <w:szCs w:val="20"/>
        </w:rPr>
        <w:t>ykonawcę osób na podstawie stosunku pracy</w:t>
      </w:r>
      <w:r>
        <w:rPr>
          <w:rFonts w:ascii="Verdana" w:hAnsi="Verdana" w:cs="Verdana"/>
          <w:sz w:val="20"/>
          <w:szCs w:val="20"/>
        </w:rPr>
        <w:t>.</w:t>
      </w:r>
    </w:p>
    <w:p w14:paraId="37AF07FF" w14:textId="0AC8EB8B" w:rsidR="00FB3B37" w:rsidRPr="00202662" w:rsidRDefault="00FB3B37" w:rsidP="008D3B8B">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6.6.1.</w:t>
      </w:r>
      <w:r w:rsidRPr="00B33634">
        <w:rPr>
          <w:rStyle w:val="Domylnaczcionkaakapitu3"/>
          <w:rFonts w:ascii="Verdana" w:eastAsia="Calibri" w:hAnsi="Verdana"/>
          <w:sz w:val="20"/>
          <w:szCs w:val="20"/>
        </w:rPr>
        <w:t xml:space="preserve"> Wykonawca zobowiąz</w:t>
      </w:r>
      <w:r>
        <w:rPr>
          <w:rStyle w:val="Domylnaczcionkaakapitu3"/>
          <w:rFonts w:ascii="Verdana" w:eastAsia="Calibri" w:hAnsi="Verdana"/>
          <w:sz w:val="20"/>
          <w:szCs w:val="20"/>
        </w:rPr>
        <w:t>any jest</w:t>
      </w:r>
      <w:r w:rsidRPr="00B33634">
        <w:rPr>
          <w:rStyle w:val="Domylnaczcionkaakapitu3"/>
          <w:rFonts w:ascii="Verdana" w:eastAsia="Calibri" w:hAnsi="Verdana"/>
          <w:sz w:val="20"/>
          <w:szCs w:val="20"/>
        </w:rPr>
        <w:t xml:space="preserve"> zatrudniać na podstawie umowy o pracę przez cały okres realizacji przedmiotu umowy osoby wykonujące </w:t>
      </w:r>
      <w:r w:rsidR="00580327">
        <w:rPr>
          <w:rStyle w:val="Domylnaczcionkaakapitu3"/>
          <w:rFonts w:ascii="Verdana" w:eastAsia="Calibri" w:hAnsi="Verdana"/>
          <w:sz w:val="20"/>
          <w:szCs w:val="20"/>
        </w:rPr>
        <w:t xml:space="preserve">czynności w zakresie </w:t>
      </w:r>
      <w:r w:rsidR="00FA45FA">
        <w:rPr>
          <w:rStyle w:val="Domylnaczcionkaakapitu3"/>
          <w:rFonts w:ascii="Verdana" w:eastAsia="Calibri" w:hAnsi="Verdana"/>
          <w:sz w:val="20"/>
          <w:szCs w:val="20"/>
        </w:rPr>
        <w:t>prowadzenia pojazdów wykorzystywanych do przewozu uczniów oraz opieki nad uczniami w trakcie przewozu</w:t>
      </w:r>
      <w:r w:rsidRPr="00202662">
        <w:rPr>
          <w:rFonts w:ascii="Verdana" w:hAnsi="Verdana" w:cs="Verdana"/>
          <w:sz w:val="20"/>
          <w:szCs w:val="20"/>
        </w:rPr>
        <w:t>, jeżeli wykonywane przez nie czynności polegają na wykonywaniu pracy w</w:t>
      </w:r>
      <w:r w:rsidR="00FA45FA">
        <w:rPr>
          <w:rFonts w:ascii="Verdana" w:hAnsi="Verdana" w:cs="Verdana"/>
          <w:sz w:val="20"/>
          <w:szCs w:val="20"/>
        </w:rPr>
        <w:t> </w:t>
      </w:r>
      <w:r w:rsidRPr="00202662">
        <w:rPr>
          <w:rFonts w:ascii="Verdana" w:hAnsi="Verdana" w:cs="Verdana"/>
          <w:sz w:val="20"/>
          <w:szCs w:val="20"/>
        </w:rPr>
        <w:t>rozumieniu przepisu art. 22 § 1 ustawy z dnia 26 czerwca 1974 r. - Kodeks pracy.</w:t>
      </w:r>
    </w:p>
    <w:p w14:paraId="090F1C53" w14:textId="49D523F0" w:rsidR="00C44CFC" w:rsidRDefault="00FB3B37" w:rsidP="00580327">
      <w:pPr>
        <w:autoSpaceDE w:val="0"/>
        <w:autoSpaceDN w:val="0"/>
        <w:adjustRightInd w:val="0"/>
        <w:spacing w:before="120" w:after="120"/>
        <w:ind w:left="705" w:hanging="705"/>
        <w:jc w:val="both"/>
        <w:rPr>
          <w:rFonts w:ascii="Verdana" w:hAnsi="Verdana" w:cs="Verdana"/>
          <w:sz w:val="20"/>
          <w:szCs w:val="20"/>
        </w:rPr>
      </w:pPr>
      <w:r w:rsidRPr="00202662">
        <w:rPr>
          <w:rFonts w:ascii="Verdana" w:hAnsi="Verdana" w:cs="Verdana"/>
          <w:sz w:val="20"/>
          <w:szCs w:val="20"/>
        </w:rPr>
        <w:t xml:space="preserve">6.6.2. Szczegółowe wymagania w zakresie zatrudniania przez </w:t>
      </w:r>
      <w:r w:rsidR="00FA45FA">
        <w:rPr>
          <w:rFonts w:ascii="Verdana" w:hAnsi="Verdana" w:cs="Verdana"/>
          <w:sz w:val="20"/>
          <w:szCs w:val="20"/>
        </w:rPr>
        <w:t>W</w:t>
      </w:r>
      <w:r w:rsidRPr="00202662">
        <w:rPr>
          <w:rFonts w:ascii="Verdana" w:hAnsi="Verdana" w:cs="Verdana"/>
          <w:sz w:val="20"/>
          <w:szCs w:val="20"/>
        </w:rPr>
        <w:t xml:space="preserve">ykonawcę osób na podstawie stosunku pracy, w tym: sposobu weryfikacji zatrudnienia tych osób, uprawnienia </w:t>
      </w:r>
      <w:r w:rsidR="00FA45FA">
        <w:rPr>
          <w:rFonts w:ascii="Verdana" w:hAnsi="Verdana" w:cs="Verdana"/>
          <w:sz w:val="20"/>
          <w:szCs w:val="20"/>
        </w:rPr>
        <w:t>Z</w:t>
      </w:r>
      <w:r w:rsidRPr="00202662">
        <w:rPr>
          <w:rFonts w:ascii="Verdana" w:hAnsi="Verdana" w:cs="Verdana"/>
          <w:sz w:val="20"/>
          <w:szCs w:val="20"/>
        </w:rPr>
        <w:t xml:space="preserve">amawiającego w zakresie kontroli spełniania przez </w:t>
      </w:r>
      <w:r w:rsidR="00FA45FA">
        <w:rPr>
          <w:rFonts w:ascii="Verdana" w:hAnsi="Verdana" w:cs="Verdana"/>
          <w:sz w:val="20"/>
          <w:szCs w:val="20"/>
        </w:rPr>
        <w:t>W</w:t>
      </w:r>
      <w:r w:rsidRPr="00202662">
        <w:rPr>
          <w:rFonts w:ascii="Verdana" w:hAnsi="Verdana" w:cs="Verdana"/>
          <w:sz w:val="20"/>
          <w:szCs w:val="20"/>
        </w:rPr>
        <w:t>ykonawcę wymagań</w:t>
      </w:r>
      <w:r w:rsidRPr="00953490">
        <w:rPr>
          <w:rFonts w:ascii="Verdana" w:hAnsi="Verdana" w:cs="Verdana"/>
          <w:sz w:val="20"/>
          <w:szCs w:val="20"/>
        </w:rPr>
        <w:t xml:space="preserve"> związanych z</w:t>
      </w:r>
      <w:r w:rsidR="00FA45FA">
        <w:rPr>
          <w:rFonts w:ascii="Verdana" w:hAnsi="Verdana" w:cs="Verdana"/>
          <w:sz w:val="20"/>
          <w:szCs w:val="20"/>
        </w:rPr>
        <w:t> </w:t>
      </w:r>
      <w:r w:rsidRPr="00926F9F">
        <w:rPr>
          <w:rFonts w:ascii="Verdana" w:hAnsi="Verdana" w:cs="Verdana"/>
          <w:sz w:val="20"/>
          <w:szCs w:val="20"/>
        </w:rPr>
        <w:t>zatrudnianiem tych osób oraz sankcji z tytułu niespełnienia tych wymagań, zostały określone w projektowanych postanowieniach umowy (Tom II SWZ)</w:t>
      </w:r>
      <w:r w:rsidR="006C5C63">
        <w:rPr>
          <w:rFonts w:ascii="Verdana" w:hAnsi="Verdana" w:cs="Verdana"/>
          <w:sz w:val="20"/>
          <w:szCs w:val="20"/>
        </w:rPr>
        <w:t>.</w:t>
      </w: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48A21919" w14:textId="5656CF54" w:rsidR="0006792C" w:rsidRDefault="00FB3B37" w:rsidP="00E73760">
      <w:pPr>
        <w:widowControl w:val="0"/>
        <w:ind w:left="709"/>
        <w:jc w:val="both"/>
        <w:rPr>
          <w:rFonts w:ascii="Verdana" w:hAnsi="Verdana" w:cs="Verdana"/>
          <w:sz w:val="20"/>
          <w:szCs w:val="20"/>
        </w:rPr>
      </w:pPr>
      <w:bookmarkStart w:id="4" w:name="_Hlk88029060"/>
      <w:r w:rsidRPr="00FB3B37">
        <w:rPr>
          <w:rFonts w:ascii="Verdana" w:hAnsi="Verdana" w:cs="Verdana"/>
          <w:sz w:val="20"/>
          <w:szCs w:val="20"/>
        </w:rPr>
        <w:t>Termin wykonania zamówienia</w:t>
      </w:r>
      <w:r>
        <w:rPr>
          <w:rFonts w:ascii="Verdana" w:hAnsi="Verdana" w:cs="Verdana"/>
          <w:b/>
          <w:bCs/>
          <w:sz w:val="20"/>
          <w:szCs w:val="20"/>
        </w:rPr>
        <w:t xml:space="preserve"> </w:t>
      </w:r>
      <w:r w:rsidR="005644DE">
        <w:rPr>
          <w:rFonts w:ascii="Verdana" w:hAnsi="Verdana" w:cs="Verdana"/>
          <w:b/>
          <w:bCs/>
          <w:sz w:val="20"/>
          <w:szCs w:val="20"/>
        </w:rPr>
        <w:t>od 0</w:t>
      </w:r>
      <w:r w:rsidR="00686907">
        <w:rPr>
          <w:rFonts w:ascii="Verdana" w:hAnsi="Verdana" w:cs="Verdana"/>
          <w:b/>
          <w:bCs/>
          <w:sz w:val="20"/>
          <w:szCs w:val="20"/>
        </w:rPr>
        <w:t>2</w:t>
      </w:r>
      <w:r w:rsidR="005644DE">
        <w:rPr>
          <w:rFonts w:ascii="Verdana" w:hAnsi="Verdana" w:cs="Verdana"/>
          <w:b/>
          <w:bCs/>
          <w:sz w:val="20"/>
          <w:szCs w:val="20"/>
        </w:rPr>
        <w:t>.0</w:t>
      </w:r>
      <w:r w:rsidR="00686907">
        <w:rPr>
          <w:rFonts w:ascii="Verdana" w:hAnsi="Verdana" w:cs="Verdana"/>
          <w:b/>
          <w:bCs/>
          <w:sz w:val="20"/>
          <w:szCs w:val="20"/>
        </w:rPr>
        <w:t>1</w:t>
      </w:r>
      <w:r w:rsidR="005644DE">
        <w:rPr>
          <w:rFonts w:ascii="Verdana" w:hAnsi="Verdana" w:cs="Verdana"/>
          <w:b/>
          <w:bCs/>
          <w:sz w:val="20"/>
          <w:szCs w:val="20"/>
        </w:rPr>
        <w:t>.202</w:t>
      </w:r>
      <w:r w:rsidR="00857E62">
        <w:rPr>
          <w:rFonts w:ascii="Verdana" w:hAnsi="Verdana" w:cs="Verdana"/>
          <w:b/>
          <w:bCs/>
          <w:sz w:val="20"/>
          <w:szCs w:val="20"/>
        </w:rPr>
        <w:t>6</w:t>
      </w:r>
      <w:r w:rsidR="005644DE">
        <w:rPr>
          <w:rFonts w:ascii="Verdana" w:hAnsi="Verdana" w:cs="Verdana"/>
          <w:b/>
          <w:bCs/>
          <w:sz w:val="20"/>
          <w:szCs w:val="20"/>
        </w:rPr>
        <w:t xml:space="preserve"> r. </w:t>
      </w:r>
      <w:r>
        <w:rPr>
          <w:rFonts w:ascii="Verdana" w:hAnsi="Verdana" w:cs="Verdana"/>
          <w:b/>
          <w:bCs/>
          <w:sz w:val="20"/>
          <w:szCs w:val="20"/>
        </w:rPr>
        <w:t>d</w:t>
      </w:r>
      <w:r w:rsidR="00D92173">
        <w:rPr>
          <w:rFonts w:ascii="Verdana" w:hAnsi="Verdana" w:cs="Verdana"/>
          <w:b/>
          <w:bCs/>
          <w:sz w:val="20"/>
          <w:szCs w:val="20"/>
        </w:rPr>
        <w:t>o 3</w:t>
      </w:r>
      <w:r w:rsidR="006C5C63">
        <w:rPr>
          <w:rFonts w:ascii="Verdana" w:hAnsi="Verdana" w:cs="Verdana"/>
          <w:b/>
          <w:bCs/>
          <w:sz w:val="20"/>
          <w:szCs w:val="20"/>
        </w:rPr>
        <w:t>1</w:t>
      </w:r>
      <w:r w:rsidR="00D92173">
        <w:rPr>
          <w:rFonts w:ascii="Verdana" w:hAnsi="Verdana" w:cs="Verdana"/>
          <w:b/>
          <w:bCs/>
          <w:sz w:val="20"/>
          <w:szCs w:val="20"/>
        </w:rPr>
        <w:t>.</w:t>
      </w:r>
      <w:r w:rsidR="00AD7E17">
        <w:rPr>
          <w:rFonts w:ascii="Verdana" w:hAnsi="Verdana" w:cs="Verdana"/>
          <w:b/>
          <w:bCs/>
          <w:sz w:val="20"/>
          <w:szCs w:val="20"/>
        </w:rPr>
        <w:t>1</w:t>
      </w:r>
      <w:r w:rsidR="00686907">
        <w:rPr>
          <w:rFonts w:ascii="Verdana" w:hAnsi="Verdana" w:cs="Verdana"/>
          <w:b/>
          <w:bCs/>
          <w:sz w:val="20"/>
          <w:szCs w:val="20"/>
        </w:rPr>
        <w:t>2</w:t>
      </w:r>
      <w:r w:rsidR="00D92173">
        <w:rPr>
          <w:rFonts w:ascii="Verdana" w:hAnsi="Verdana" w:cs="Verdana"/>
          <w:b/>
          <w:bCs/>
          <w:sz w:val="20"/>
          <w:szCs w:val="20"/>
        </w:rPr>
        <w:t>.202</w:t>
      </w:r>
      <w:r w:rsidR="00857E62">
        <w:rPr>
          <w:rFonts w:ascii="Verdana" w:hAnsi="Verdana" w:cs="Verdana"/>
          <w:b/>
          <w:bCs/>
          <w:sz w:val="20"/>
          <w:szCs w:val="20"/>
        </w:rPr>
        <w:t>6</w:t>
      </w:r>
      <w:r w:rsidR="00D92173">
        <w:rPr>
          <w:rFonts w:ascii="Verdana" w:hAnsi="Verdana" w:cs="Verdana"/>
          <w:b/>
          <w:bCs/>
          <w:sz w:val="20"/>
          <w:szCs w:val="20"/>
        </w:rPr>
        <w:t xml:space="preserve"> r.</w:t>
      </w:r>
      <w:r w:rsidR="00686907">
        <w:rPr>
          <w:rFonts w:ascii="Verdana" w:hAnsi="Verdana" w:cs="Verdana"/>
          <w:b/>
          <w:bCs/>
          <w:sz w:val="20"/>
          <w:szCs w:val="20"/>
        </w:rPr>
        <w:t xml:space="preserve"> </w:t>
      </w:r>
      <w:r w:rsidR="00686907">
        <w:rPr>
          <w:rFonts w:ascii="Verdana" w:hAnsi="Verdana" w:cs="Verdana"/>
          <w:sz w:val="20"/>
          <w:szCs w:val="20"/>
        </w:rPr>
        <w:t>w przypadku obu części zamówienia.</w:t>
      </w:r>
    </w:p>
    <w:bookmarkEnd w:id="4"/>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7D1F2B35" w:rsidR="00740EAF" w:rsidRPr="00FB4DA7" w:rsidRDefault="0012143C" w:rsidP="00FA0816">
      <w:pPr>
        <w:pStyle w:val="Tekstpodstawowy2"/>
        <w:spacing w:after="120"/>
        <w:ind w:left="709" w:hanging="709"/>
        <w:rPr>
          <w:rFonts w:ascii="Verdana" w:hAnsi="Verdana" w:cs="Verdana"/>
          <w:b w:val="0"/>
          <w:bCs w:val="0"/>
          <w:sz w:val="20"/>
          <w:szCs w:val="20"/>
        </w:rPr>
      </w:pPr>
      <w:r w:rsidRPr="00FB4DA7">
        <w:rPr>
          <w:rStyle w:val="tekstdokbold"/>
          <w:rFonts w:ascii="Verdana" w:hAnsi="Verdana" w:cs="Verdana"/>
          <w:sz w:val="20"/>
          <w:szCs w:val="20"/>
        </w:rPr>
        <w:t>8</w:t>
      </w:r>
      <w:r w:rsidR="0006792C" w:rsidRPr="00FB4DA7">
        <w:rPr>
          <w:rStyle w:val="tekstdokbold"/>
          <w:rFonts w:ascii="Verdana" w:hAnsi="Verdana" w:cs="Verdana"/>
          <w:sz w:val="20"/>
          <w:szCs w:val="20"/>
        </w:rPr>
        <w:t>.1.</w:t>
      </w:r>
      <w:r w:rsidR="0006792C" w:rsidRPr="00FB4DA7">
        <w:rPr>
          <w:rStyle w:val="tekstdokbold"/>
          <w:rFonts w:ascii="Verdana" w:hAnsi="Verdana" w:cs="Verdana"/>
          <w:sz w:val="20"/>
          <w:szCs w:val="20"/>
        </w:rPr>
        <w:tab/>
      </w:r>
      <w:r w:rsidR="00E02D49" w:rsidRPr="00FB4DA7">
        <w:rPr>
          <w:rStyle w:val="tekstdokbold"/>
          <w:rFonts w:ascii="Verdana" w:hAnsi="Verdana" w:cs="Verdana"/>
          <w:sz w:val="20"/>
          <w:szCs w:val="20"/>
        </w:rPr>
        <w:t>O udzielenie zamówienia mogą ubiegać się Wykonawcy, którzy nie podlegają wykluczeniu oraz spełniają warunki udziału w postępowaniu, określone przez Zamawiającego</w:t>
      </w:r>
      <w:r w:rsidR="0006792C" w:rsidRPr="00FB4DA7">
        <w:rPr>
          <w:rFonts w:ascii="Verdana" w:hAnsi="Verdana" w:cs="Verdana"/>
          <w:b w:val="0"/>
          <w:bCs w:val="0"/>
          <w:sz w:val="20"/>
          <w:szCs w:val="20"/>
        </w:rPr>
        <w:t>.</w:t>
      </w:r>
    </w:p>
    <w:p w14:paraId="7438D270" w14:textId="0E230325" w:rsidR="00AC4DB8" w:rsidRPr="00FB4DA7" w:rsidRDefault="00AC4DB8" w:rsidP="00AC4DB8">
      <w:pPr>
        <w:pStyle w:val="Tekstpodstawowy2"/>
        <w:spacing w:after="120"/>
        <w:ind w:left="709" w:hanging="709"/>
        <w:rPr>
          <w:rFonts w:ascii="Verdana" w:hAnsi="Verdana" w:cs="Verdana"/>
          <w:b w:val="0"/>
          <w:bCs w:val="0"/>
          <w:sz w:val="20"/>
          <w:szCs w:val="20"/>
        </w:rPr>
      </w:pPr>
      <w:r w:rsidRPr="00FB4DA7">
        <w:rPr>
          <w:rStyle w:val="tekstdokbold"/>
          <w:rFonts w:ascii="Verdana" w:hAnsi="Verdana" w:cs="Verdana"/>
          <w:sz w:val="20"/>
          <w:szCs w:val="20"/>
        </w:rPr>
        <w:t>8.2.</w:t>
      </w:r>
      <w:r w:rsidRPr="00FB4DA7">
        <w:rPr>
          <w:rStyle w:val="tekstdokbold"/>
          <w:rFonts w:ascii="Verdana" w:hAnsi="Verdana" w:cs="Verdana"/>
          <w:sz w:val="20"/>
          <w:szCs w:val="20"/>
        </w:rPr>
        <w:tab/>
      </w:r>
      <w:r w:rsidRPr="00FB4DA7">
        <w:rPr>
          <w:rFonts w:ascii="Verdana" w:hAnsi="Verdana" w:cs="Verdana"/>
          <w:b w:val="0"/>
          <w:bCs w:val="0"/>
          <w:sz w:val="20"/>
          <w:szCs w:val="20"/>
        </w:rPr>
        <w:t>O udzielenie zamówienia mogą ubiegać się Wykonawcy, którzy spełniają warunki</w:t>
      </w:r>
      <w:r w:rsidR="00B9600A" w:rsidRPr="00FB4DA7">
        <w:rPr>
          <w:rFonts w:ascii="Verdana" w:hAnsi="Verdana" w:cs="Verdana"/>
          <w:b w:val="0"/>
          <w:bCs w:val="0"/>
          <w:sz w:val="20"/>
          <w:szCs w:val="20"/>
        </w:rPr>
        <w:t xml:space="preserve"> dotyczące</w:t>
      </w:r>
      <w:r w:rsidRPr="00FB4DA7">
        <w:rPr>
          <w:rFonts w:ascii="Verdana" w:hAnsi="Verdana" w:cs="Verdana"/>
          <w:b w:val="0"/>
          <w:bCs w:val="0"/>
          <w:sz w:val="20"/>
          <w:szCs w:val="20"/>
        </w:rPr>
        <w:t>:</w:t>
      </w:r>
    </w:p>
    <w:p w14:paraId="3EBFAFF6" w14:textId="7F96E45F" w:rsidR="00AC4DB8" w:rsidRPr="00FB4DA7" w:rsidRDefault="00B9600A" w:rsidP="00191D01">
      <w:pPr>
        <w:pStyle w:val="Tekstpodstawowy2"/>
        <w:spacing w:after="120"/>
        <w:rPr>
          <w:rFonts w:ascii="Verdana" w:hAnsi="Verdana" w:cs="Verdana"/>
          <w:b w:val="0"/>
          <w:bCs w:val="0"/>
          <w:sz w:val="20"/>
          <w:szCs w:val="20"/>
        </w:rPr>
      </w:pPr>
      <w:r w:rsidRPr="00FB4DA7">
        <w:rPr>
          <w:rFonts w:ascii="Verdana" w:hAnsi="Verdana" w:cs="Verdana"/>
          <w:b w:val="0"/>
          <w:bCs w:val="0"/>
          <w:sz w:val="20"/>
          <w:szCs w:val="20"/>
        </w:rPr>
        <w:t>8.2.1.</w:t>
      </w:r>
      <w:r w:rsidRPr="00FB4DA7">
        <w:rPr>
          <w:rFonts w:ascii="Verdana" w:hAnsi="Verdana" w:cs="Verdana"/>
          <w:b w:val="0"/>
          <w:bCs w:val="0"/>
          <w:sz w:val="20"/>
          <w:szCs w:val="20"/>
        </w:rPr>
        <w:tab/>
      </w:r>
      <w:r w:rsidR="00AC4DB8" w:rsidRPr="00FB4DA7">
        <w:rPr>
          <w:rFonts w:ascii="Verdana" w:hAnsi="Verdana" w:cs="Verdana"/>
          <w:b w:val="0"/>
          <w:bCs w:val="0"/>
          <w:sz w:val="20"/>
          <w:szCs w:val="20"/>
        </w:rPr>
        <w:t>zdolnoś</w:t>
      </w:r>
      <w:r w:rsidRPr="00FB4DA7">
        <w:rPr>
          <w:rFonts w:ascii="Verdana" w:hAnsi="Verdana" w:cs="Verdana"/>
          <w:b w:val="0"/>
          <w:bCs w:val="0"/>
          <w:sz w:val="20"/>
          <w:szCs w:val="20"/>
        </w:rPr>
        <w:t>ci</w:t>
      </w:r>
      <w:r w:rsidR="00AC4DB8" w:rsidRPr="00FB4DA7">
        <w:rPr>
          <w:rFonts w:ascii="Verdana" w:hAnsi="Verdana" w:cs="Verdana"/>
          <w:b w:val="0"/>
          <w:bCs w:val="0"/>
          <w:sz w:val="20"/>
          <w:szCs w:val="20"/>
        </w:rPr>
        <w:t xml:space="preserve"> do występowania w obrocie gospodarczym</w:t>
      </w:r>
    </w:p>
    <w:p w14:paraId="2B9492C1" w14:textId="04030A22" w:rsidR="00191D01" w:rsidRPr="00191D01" w:rsidRDefault="00191D01" w:rsidP="003D56A4">
      <w:pPr>
        <w:pStyle w:val="Tekstpodstawowy2"/>
        <w:spacing w:after="120"/>
        <w:rPr>
          <w:rFonts w:ascii="Verdana" w:hAnsi="Verdana" w:cs="Verdana"/>
          <w:b w:val="0"/>
          <w:sz w:val="20"/>
          <w:szCs w:val="20"/>
        </w:rPr>
      </w:pPr>
      <w:r w:rsidRPr="00191D01">
        <w:rPr>
          <w:rFonts w:ascii="Verdana" w:hAnsi="Verdana" w:cs="Verdana"/>
          <w:b w:val="0"/>
          <w:sz w:val="20"/>
          <w:szCs w:val="20"/>
        </w:rPr>
        <w:tab/>
      </w:r>
      <w:r w:rsidR="005D4E2E">
        <w:rPr>
          <w:rFonts w:ascii="Verdana" w:hAnsi="Verdana" w:cs="Verdana"/>
          <w:b w:val="0"/>
          <w:sz w:val="20"/>
          <w:szCs w:val="20"/>
        </w:rPr>
        <w:t>Aktualny w</w:t>
      </w:r>
      <w:r w:rsidRPr="00191D01">
        <w:rPr>
          <w:rFonts w:ascii="Verdana" w:hAnsi="Verdana" w:cs="Verdana"/>
          <w:b w:val="0"/>
          <w:sz w:val="20"/>
          <w:szCs w:val="20"/>
        </w:rPr>
        <w:t xml:space="preserve">pis </w:t>
      </w:r>
      <w:r>
        <w:rPr>
          <w:rFonts w:ascii="Verdana" w:hAnsi="Verdana" w:cs="Verdana"/>
          <w:b w:val="0"/>
          <w:sz w:val="20"/>
          <w:szCs w:val="20"/>
        </w:rPr>
        <w:t>do rejestru REGON.</w:t>
      </w:r>
    </w:p>
    <w:p w14:paraId="5ACE38BF" w14:textId="673D6780" w:rsidR="00AC4DB8" w:rsidRPr="00FB4DA7" w:rsidRDefault="00191D01" w:rsidP="00191D01">
      <w:pPr>
        <w:pStyle w:val="Tekstpodstawowy2"/>
        <w:spacing w:after="120"/>
        <w:ind w:left="705" w:hanging="705"/>
        <w:rPr>
          <w:rFonts w:ascii="Verdana" w:hAnsi="Verdana" w:cs="Verdana"/>
          <w:b w:val="0"/>
          <w:sz w:val="20"/>
          <w:szCs w:val="20"/>
        </w:rPr>
      </w:pPr>
      <w:r w:rsidRPr="00FB4DA7">
        <w:rPr>
          <w:rFonts w:ascii="Verdana" w:hAnsi="Verdana" w:cs="Verdana"/>
          <w:b w:val="0"/>
          <w:sz w:val="20"/>
          <w:szCs w:val="20"/>
        </w:rPr>
        <w:t>8.2.2.</w:t>
      </w:r>
      <w:r w:rsidRPr="00FB4DA7">
        <w:rPr>
          <w:rFonts w:ascii="Verdana" w:hAnsi="Verdana" w:cs="Verdana"/>
          <w:b w:val="0"/>
          <w:sz w:val="20"/>
          <w:szCs w:val="20"/>
        </w:rPr>
        <w:tab/>
      </w:r>
      <w:r w:rsidR="00AC4DB8" w:rsidRPr="00FB4DA7">
        <w:rPr>
          <w:rFonts w:ascii="Verdana" w:hAnsi="Verdana" w:cs="Verdana"/>
          <w:b w:val="0"/>
          <w:sz w:val="20"/>
          <w:szCs w:val="20"/>
        </w:rPr>
        <w:t>uprawnień do prowadzenia określonej działalności gospodarczej lub zawodowej, o ile wynika to z odrębnych przepisów:</w:t>
      </w:r>
    </w:p>
    <w:p w14:paraId="6CCB8ED0" w14:textId="4814F376" w:rsidR="00AC4DB8" w:rsidRDefault="00191D01" w:rsidP="00191D01">
      <w:pPr>
        <w:pStyle w:val="pkt"/>
        <w:spacing w:before="120" w:after="120"/>
        <w:ind w:left="705" w:firstLine="0"/>
        <w:rPr>
          <w:rFonts w:ascii="Verdana" w:hAnsi="Verdana"/>
          <w:sz w:val="20"/>
          <w:szCs w:val="20"/>
        </w:rPr>
      </w:pPr>
      <w:r w:rsidRPr="005C7EAA">
        <w:rPr>
          <w:rFonts w:ascii="Verdana" w:hAnsi="Verdana"/>
          <w:sz w:val="20"/>
          <w:szCs w:val="20"/>
        </w:rPr>
        <w:t>O zamówienie może ubiegać się Wykonawca, który posiada</w:t>
      </w:r>
      <w:r>
        <w:rPr>
          <w:rFonts w:ascii="Verdana" w:hAnsi="Verdana"/>
          <w:sz w:val="20"/>
          <w:szCs w:val="20"/>
        </w:rPr>
        <w:t xml:space="preserve"> </w:t>
      </w:r>
      <w:r w:rsidRPr="00BD743D">
        <w:rPr>
          <w:rFonts w:ascii="Verdana" w:hAnsi="Verdana"/>
          <w:sz w:val="20"/>
          <w:szCs w:val="20"/>
        </w:rPr>
        <w:t>aktualną licencję na wykonywanie krajowego transportu drogowego osób lub aktualne zezwolenie na wykonywanie zawodu przewoźnika drogowego osób, zgodnie z ustawą z</w:t>
      </w:r>
      <w:r>
        <w:rPr>
          <w:rFonts w:ascii="Verdana" w:hAnsi="Verdana"/>
          <w:sz w:val="20"/>
          <w:szCs w:val="20"/>
        </w:rPr>
        <w:t> </w:t>
      </w:r>
      <w:r w:rsidRPr="00BD743D">
        <w:rPr>
          <w:rFonts w:ascii="Verdana" w:hAnsi="Verdana"/>
          <w:sz w:val="20"/>
          <w:szCs w:val="20"/>
        </w:rPr>
        <w:t>dnia 6 września 2001 r. o transporcie drogowym (</w:t>
      </w:r>
      <w:proofErr w:type="spellStart"/>
      <w:r w:rsidR="00BE38BF" w:rsidRPr="00BE38BF">
        <w:rPr>
          <w:rFonts w:ascii="Verdana" w:hAnsi="Verdana"/>
          <w:sz w:val="20"/>
          <w:szCs w:val="20"/>
        </w:rPr>
        <w:t>t.j</w:t>
      </w:r>
      <w:proofErr w:type="spellEnd"/>
      <w:r w:rsidR="00BE38BF" w:rsidRPr="00BE38BF">
        <w:rPr>
          <w:rFonts w:ascii="Verdana" w:hAnsi="Verdana"/>
          <w:sz w:val="20"/>
          <w:szCs w:val="20"/>
        </w:rPr>
        <w:t>. Dz. U. z 2025 r. poz. 1490</w:t>
      </w:r>
      <w:r w:rsidRPr="00BD743D">
        <w:rPr>
          <w:rFonts w:ascii="Verdana" w:hAnsi="Verdana"/>
          <w:sz w:val="20"/>
          <w:szCs w:val="20"/>
        </w:rPr>
        <w:t>)</w:t>
      </w:r>
      <w:r>
        <w:rPr>
          <w:rFonts w:ascii="Verdana" w:hAnsi="Verdana"/>
          <w:sz w:val="20"/>
          <w:szCs w:val="20"/>
        </w:rPr>
        <w:t>.</w:t>
      </w:r>
    </w:p>
    <w:p w14:paraId="453410B9" w14:textId="43477FEB" w:rsidR="00DE2873" w:rsidRDefault="00DE2873" w:rsidP="00191D01">
      <w:pPr>
        <w:pStyle w:val="pkt"/>
        <w:spacing w:before="120" w:after="120"/>
        <w:ind w:left="705" w:firstLine="0"/>
        <w:rPr>
          <w:rFonts w:ascii="Verdana" w:hAnsi="Verdana"/>
          <w:sz w:val="20"/>
          <w:szCs w:val="20"/>
        </w:rPr>
      </w:pPr>
      <w:r>
        <w:rPr>
          <w:rFonts w:ascii="Verdana" w:hAnsi="Verdana"/>
          <w:sz w:val="20"/>
          <w:szCs w:val="20"/>
        </w:rPr>
        <w:t>Uwaga:</w:t>
      </w:r>
    </w:p>
    <w:p w14:paraId="7B4749AA" w14:textId="508492F9" w:rsidR="00DE2873" w:rsidRPr="006E5E70" w:rsidRDefault="00DE2873" w:rsidP="00191D01">
      <w:pPr>
        <w:pStyle w:val="pkt"/>
        <w:spacing w:before="120" w:after="120"/>
        <w:ind w:left="705" w:firstLine="0"/>
        <w:rPr>
          <w:rFonts w:ascii="Verdana" w:hAnsi="Verdana" w:cs="Verdana"/>
          <w:bCs/>
          <w:iCs/>
          <w:sz w:val="20"/>
          <w:szCs w:val="20"/>
        </w:rPr>
      </w:pPr>
      <w:r>
        <w:rPr>
          <w:rFonts w:ascii="Verdana" w:hAnsi="Verdana"/>
          <w:sz w:val="20"/>
          <w:szCs w:val="20"/>
        </w:rPr>
        <w:t>Do aktualnej licencji muszą być zgłoszone pojazdy którymi wykonawca będzie realizował przedmiot zamówienia.</w:t>
      </w:r>
    </w:p>
    <w:p w14:paraId="2D90F5EA" w14:textId="333748EA" w:rsidR="00AC4DB8" w:rsidRPr="00FB4DA7" w:rsidRDefault="00F96CA8" w:rsidP="00F96CA8">
      <w:pPr>
        <w:pStyle w:val="Tekstpodstawowy2"/>
        <w:spacing w:after="120"/>
        <w:rPr>
          <w:rFonts w:ascii="Verdana" w:hAnsi="Verdana" w:cs="Verdana"/>
          <w:b w:val="0"/>
          <w:bCs w:val="0"/>
          <w:sz w:val="20"/>
          <w:szCs w:val="20"/>
        </w:rPr>
      </w:pPr>
      <w:r w:rsidRPr="00FB4DA7">
        <w:rPr>
          <w:rFonts w:ascii="Verdana" w:hAnsi="Verdana" w:cs="Verdana"/>
          <w:b w:val="0"/>
          <w:bCs w:val="0"/>
          <w:sz w:val="20"/>
          <w:szCs w:val="20"/>
        </w:rPr>
        <w:t>8.2.3.</w:t>
      </w:r>
      <w:r w:rsidRPr="00FB4DA7">
        <w:rPr>
          <w:rFonts w:ascii="Verdana" w:hAnsi="Verdana" w:cs="Verdana"/>
          <w:b w:val="0"/>
          <w:bCs w:val="0"/>
          <w:sz w:val="20"/>
          <w:szCs w:val="20"/>
        </w:rPr>
        <w:tab/>
      </w:r>
      <w:r w:rsidR="00AC4DB8" w:rsidRPr="00FB4DA7">
        <w:rPr>
          <w:rFonts w:ascii="Verdana" w:hAnsi="Verdana" w:cs="Verdana"/>
          <w:b w:val="0"/>
          <w:bCs w:val="0"/>
          <w:sz w:val="20"/>
          <w:szCs w:val="20"/>
        </w:rPr>
        <w:t>sytuacji ekonomicznej lub finansowej:</w:t>
      </w:r>
    </w:p>
    <w:p w14:paraId="45D98405" w14:textId="56871F07" w:rsidR="007A5926" w:rsidRPr="007A5926" w:rsidRDefault="00F96CA8" w:rsidP="00F96CA8">
      <w:pPr>
        <w:ind w:firstLine="708"/>
        <w:jc w:val="both"/>
        <w:rPr>
          <w:rFonts w:ascii="Verdana" w:hAnsi="Verdana"/>
          <w:sz w:val="20"/>
          <w:szCs w:val="20"/>
        </w:rPr>
      </w:pPr>
      <w:r>
        <w:rPr>
          <w:rFonts w:ascii="Verdana" w:hAnsi="Verdana"/>
          <w:sz w:val="20"/>
          <w:szCs w:val="20"/>
        </w:rPr>
        <w:t>Zamawiający nie określa warunku w tym zakresie.</w:t>
      </w:r>
    </w:p>
    <w:p w14:paraId="790A8F1E" w14:textId="77777777" w:rsidR="00F96CA8" w:rsidRPr="00FB4DA7" w:rsidRDefault="00F96CA8" w:rsidP="00F96CA8">
      <w:pPr>
        <w:pStyle w:val="Tekstpodstawowy2"/>
        <w:spacing w:after="120"/>
        <w:rPr>
          <w:rFonts w:ascii="Verdana" w:hAnsi="Verdana" w:cs="Verdana"/>
          <w:b w:val="0"/>
          <w:sz w:val="20"/>
          <w:szCs w:val="20"/>
        </w:rPr>
      </w:pPr>
      <w:r w:rsidRPr="00FB4DA7">
        <w:rPr>
          <w:rFonts w:ascii="Verdana" w:hAnsi="Verdana" w:cs="Verdana"/>
          <w:b w:val="0"/>
          <w:sz w:val="20"/>
          <w:szCs w:val="20"/>
        </w:rPr>
        <w:t xml:space="preserve">8.2.4. </w:t>
      </w:r>
      <w:r w:rsidR="00AC4DB8" w:rsidRPr="00FB4DA7">
        <w:rPr>
          <w:rFonts w:ascii="Verdana" w:hAnsi="Verdana" w:cs="Verdana"/>
          <w:b w:val="0"/>
          <w:sz w:val="20"/>
          <w:szCs w:val="20"/>
        </w:rPr>
        <w:t>zdolności technicznej lub zawodowej:</w:t>
      </w:r>
    </w:p>
    <w:p w14:paraId="7B7B5422" w14:textId="7020BE6F" w:rsidR="000352E1" w:rsidRPr="00FB4DA7" w:rsidRDefault="00F96CA8" w:rsidP="00F96CA8">
      <w:pPr>
        <w:pStyle w:val="Tekstpodstawowy2"/>
        <w:spacing w:after="120"/>
        <w:ind w:firstLine="708"/>
        <w:rPr>
          <w:rFonts w:ascii="Verdana" w:hAnsi="Verdana" w:cs="Verdana"/>
          <w:b w:val="0"/>
          <w:sz w:val="20"/>
          <w:szCs w:val="20"/>
        </w:rPr>
      </w:pPr>
      <w:r w:rsidRPr="00FB4DA7">
        <w:rPr>
          <w:rFonts w:ascii="Verdana" w:hAnsi="Verdana" w:cs="Verdana"/>
          <w:b w:val="0"/>
          <w:sz w:val="20"/>
          <w:szCs w:val="20"/>
        </w:rPr>
        <w:t xml:space="preserve">a) </w:t>
      </w:r>
      <w:r w:rsidR="00AC4DB8" w:rsidRPr="00FB4DA7">
        <w:rPr>
          <w:rFonts w:ascii="Verdana" w:hAnsi="Verdana" w:cs="Verdana"/>
          <w:b w:val="0"/>
          <w:sz w:val="20"/>
          <w:szCs w:val="20"/>
        </w:rPr>
        <w:t>dotyczącej Wykonawcy:</w:t>
      </w:r>
    </w:p>
    <w:p w14:paraId="36BD5AE1" w14:textId="5FF4FFBD" w:rsidR="005D4E2E" w:rsidRDefault="00F96CA8" w:rsidP="005D4E2E">
      <w:pPr>
        <w:pStyle w:val="Tekstpodstawowy2"/>
        <w:spacing w:after="120"/>
        <w:ind w:left="708"/>
        <w:rPr>
          <w:rFonts w:ascii="Verdana" w:hAnsi="Verdana" w:cs="Verdana"/>
          <w:b w:val="0"/>
          <w:bCs w:val="0"/>
          <w:sz w:val="20"/>
          <w:szCs w:val="20"/>
        </w:rPr>
      </w:pPr>
      <w:r w:rsidRPr="00F96CA8">
        <w:rPr>
          <w:rFonts w:ascii="Verdana" w:hAnsi="Verdana"/>
          <w:b w:val="0"/>
          <w:bCs w:val="0"/>
          <w:sz w:val="20"/>
          <w:szCs w:val="20"/>
        </w:rPr>
        <w:t>Zamawiający uzna, iż Wykonawca zdolny do należytego wykonania udzielonego zamówienia, to taki, który wykaże się doświadczeniem w należytym wykonaniu</w:t>
      </w:r>
      <w:r>
        <w:rPr>
          <w:rFonts w:ascii="Verdana" w:hAnsi="Verdana"/>
          <w:b w:val="0"/>
          <w:bCs w:val="0"/>
          <w:sz w:val="20"/>
          <w:szCs w:val="20"/>
        </w:rPr>
        <w:t xml:space="preserve"> </w:t>
      </w:r>
      <w:r w:rsidRPr="00F96CA8">
        <w:rPr>
          <w:rFonts w:ascii="Verdana" w:hAnsi="Verdana"/>
          <w:b w:val="0"/>
          <w:bCs w:val="0"/>
          <w:sz w:val="20"/>
          <w:szCs w:val="20"/>
        </w:rPr>
        <w:t>jednej usługi polegającej na przewozie wraz z opieką uczniów niepełnosprawnych do szk</w:t>
      </w:r>
      <w:r>
        <w:rPr>
          <w:rFonts w:ascii="Verdana" w:hAnsi="Verdana"/>
          <w:b w:val="0"/>
          <w:bCs w:val="0"/>
          <w:sz w:val="20"/>
          <w:szCs w:val="20"/>
        </w:rPr>
        <w:t>ó</w:t>
      </w:r>
      <w:r w:rsidRPr="00F96CA8">
        <w:rPr>
          <w:rFonts w:ascii="Verdana" w:hAnsi="Verdana"/>
          <w:b w:val="0"/>
          <w:bCs w:val="0"/>
          <w:sz w:val="20"/>
          <w:szCs w:val="20"/>
        </w:rPr>
        <w:t>ł</w:t>
      </w:r>
      <w:r>
        <w:rPr>
          <w:rFonts w:ascii="Verdana" w:hAnsi="Verdana"/>
          <w:b w:val="0"/>
          <w:bCs w:val="0"/>
          <w:sz w:val="20"/>
          <w:szCs w:val="20"/>
        </w:rPr>
        <w:t xml:space="preserve"> lub placówek </w:t>
      </w:r>
      <w:r w:rsidRPr="00F96CA8">
        <w:rPr>
          <w:rFonts w:ascii="Verdana" w:hAnsi="Verdana"/>
          <w:b w:val="0"/>
          <w:bCs w:val="0"/>
          <w:sz w:val="20"/>
          <w:szCs w:val="20"/>
        </w:rPr>
        <w:t xml:space="preserve">oświatowych/ wychowawczych/ opiekuńczych, wykonywanej w sposób ciągły przez okres minimum 1 roku </w:t>
      </w:r>
      <w:r>
        <w:rPr>
          <w:rFonts w:ascii="Verdana" w:hAnsi="Verdana"/>
          <w:b w:val="0"/>
          <w:bCs w:val="0"/>
          <w:sz w:val="20"/>
          <w:szCs w:val="20"/>
        </w:rPr>
        <w:t>(</w:t>
      </w:r>
      <w:r w:rsidRPr="00F96CA8">
        <w:rPr>
          <w:rFonts w:ascii="Verdana" w:hAnsi="Verdana"/>
          <w:b w:val="0"/>
          <w:bCs w:val="0"/>
          <w:sz w:val="20"/>
          <w:szCs w:val="20"/>
        </w:rPr>
        <w:t xml:space="preserve">szkolnego </w:t>
      </w:r>
      <w:r>
        <w:rPr>
          <w:rFonts w:ascii="Verdana" w:hAnsi="Verdana"/>
          <w:b w:val="0"/>
          <w:bCs w:val="0"/>
          <w:sz w:val="20"/>
          <w:szCs w:val="20"/>
        </w:rPr>
        <w:t xml:space="preserve">lub kalendarzowego) </w:t>
      </w:r>
      <w:r w:rsidRPr="00F96CA8">
        <w:rPr>
          <w:rFonts w:ascii="Verdana" w:hAnsi="Verdana"/>
          <w:b w:val="0"/>
          <w:bCs w:val="0"/>
          <w:sz w:val="20"/>
          <w:szCs w:val="20"/>
        </w:rPr>
        <w:t xml:space="preserve">o wartości min. </w:t>
      </w:r>
      <w:r w:rsidR="005B6D4F">
        <w:rPr>
          <w:rFonts w:ascii="Verdana" w:hAnsi="Verdana"/>
          <w:b w:val="0"/>
          <w:bCs w:val="0"/>
          <w:sz w:val="20"/>
          <w:szCs w:val="20"/>
        </w:rPr>
        <w:t>10</w:t>
      </w:r>
      <w:r w:rsidRPr="00F96CA8">
        <w:rPr>
          <w:rFonts w:ascii="Verdana" w:hAnsi="Verdana"/>
          <w:b w:val="0"/>
          <w:bCs w:val="0"/>
          <w:sz w:val="20"/>
          <w:szCs w:val="20"/>
        </w:rPr>
        <w:t>0 000 zł</w:t>
      </w:r>
      <w:r>
        <w:rPr>
          <w:rFonts w:ascii="Verdana" w:hAnsi="Verdana"/>
          <w:b w:val="0"/>
          <w:bCs w:val="0"/>
          <w:sz w:val="20"/>
          <w:szCs w:val="20"/>
        </w:rPr>
        <w:t xml:space="preserve"> brutto (zakończenie wykonywania usługi w okresie 3 lat poprzedzających termin składania ofert w niniejszym postępowaniu).</w:t>
      </w:r>
    </w:p>
    <w:p w14:paraId="0E151B47" w14:textId="0E2F8526" w:rsidR="00963CA8" w:rsidRPr="00FB4DA7" w:rsidRDefault="005D4E2E" w:rsidP="005D4E2E">
      <w:pPr>
        <w:pStyle w:val="Tekstpodstawowy2"/>
        <w:spacing w:after="120"/>
        <w:ind w:left="708"/>
        <w:rPr>
          <w:rFonts w:ascii="Verdana" w:hAnsi="Verdana" w:cs="Verdana"/>
          <w:b w:val="0"/>
          <w:sz w:val="20"/>
          <w:szCs w:val="20"/>
        </w:rPr>
      </w:pPr>
      <w:r w:rsidRPr="00FB4DA7">
        <w:rPr>
          <w:rFonts w:ascii="Verdana" w:hAnsi="Verdana" w:cs="Verdana"/>
          <w:b w:val="0"/>
          <w:sz w:val="20"/>
          <w:szCs w:val="20"/>
        </w:rPr>
        <w:t xml:space="preserve">b) </w:t>
      </w:r>
      <w:r w:rsidR="00AC4DB8" w:rsidRPr="00FB4DA7">
        <w:rPr>
          <w:rFonts w:ascii="Verdana" w:hAnsi="Verdana" w:cs="Verdana"/>
          <w:b w:val="0"/>
          <w:sz w:val="20"/>
          <w:szCs w:val="20"/>
        </w:rPr>
        <w:t>dotyczącej osób:</w:t>
      </w:r>
    </w:p>
    <w:p w14:paraId="1D537034" w14:textId="2F5D3A28" w:rsidR="005D4E2E" w:rsidRDefault="005D4E2E" w:rsidP="005D4E2E">
      <w:pPr>
        <w:pStyle w:val="Tekstpodstawowy2"/>
        <w:spacing w:after="120"/>
        <w:ind w:left="708"/>
        <w:rPr>
          <w:rFonts w:ascii="Verdana" w:hAnsi="Verdana" w:cs="Verdana"/>
          <w:b w:val="0"/>
          <w:bCs w:val="0"/>
          <w:sz w:val="20"/>
          <w:szCs w:val="20"/>
        </w:rPr>
      </w:pPr>
      <w:r>
        <w:rPr>
          <w:rFonts w:ascii="Verdana" w:hAnsi="Verdana" w:cs="Verdana"/>
          <w:b w:val="0"/>
          <w:bCs w:val="0"/>
          <w:sz w:val="20"/>
          <w:szCs w:val="20"/>
        </w:rPr>
        <w:t>- kierowc</w:t>
      </w:r>
      <w:r w:rsidR="00DE2873">
        <w:rPr>
          <w:rFonts w:ascii="Verdana" w:hAnsi="Verdana" w:cs="Verdana"/>
          <w:b w:val="0"/>
          <w:bCs w:val="0"/>
          <w:sz w:val="20"/>
          <w:szCs w:val="20"/>
        </w:rPr>
        <w:t>y</w:t>
      </w:r>
      <w:r>
        <w:rPr>
          <w:rFonts w:ascii="Verdana" w:hAnsi="Verdana" w:cs="Verdana"/>
          <w:b w:val="0"/>
          <w:bCs w:val="0"/>
          <w:sz w:val="20"/>
          <w:szCs w:val="20"/>
        </w:rPr>
        <w:t xml:space="preserve"> pojazd</w:t>
      </w:r>
      <w:r w:rsidR="00DE2873">
        <w:rPr>
          <w:rFonts w:ascii="Verdana" w:hAnsi="Verdana" w:cs="Verdana"/>
          <w:b w:val="0"/>
          <w:bCs w:val="0"/>
          <w:sz w:val="20"/>
          <w:szCs w:val="20"/>
        </w:rPr>
        <w:t>ów</w:t>
      </w:r>
      <w:r>
        <w:rPr>
          <w:rFonts w:ascii="Verdana" w:hAnsi="Verdana" w:cs="Verdana"/>
          <w:b w:val="0"/>
          <w:bCs w:val="0"/>
          <w:sz w:val="20"/>
          <w:szCs w:val="20"/>
        </w:rPr>
        <w:t>: uprawnienie do prowadzenia pojazdu wskazanego w wykazie narzędzi</w:t>
      </w:r>
      <w:r w:rsidR="003D56A4">
        <w:rPr>
          <w:rFonts w:ascii="Verdana" w:hAnsi="Verdana" w:cs="Verdana"/>
          <w:b w:val="0"/>
          <w:bCs w:val="0"/>
          <w:sz w:val="20"/>
          <w:szCs w:val="20"/>
        </w:rPr>
        <w:t xml:space="preserve"> (1 osoba dla </w:t>
      </w:r>
      <w:r w:rsidR="0081480C">
        <w:rPr>
          <w:rFonts w:ascii="Verdana" w:hAnsi="Verdana" w:cs="Verdana"/>
          <w:b w:val="0"/>
          <w:bCs w:val="0"/>
          <w:sz w:val="20"/>
          <w:szCs w:val="20"/>
        </w:rPr>
        <w:t>zadania nr 1</w:t>
      </w:r>
      <w:r w:rsidR="003D56A4">
        <w:rPr>
          <w:rFonts w:ascii="Verdana" w:hAnsi="Verdana" w:cs="Verdana"/>
          <w:b w:val="0"/>
          <w:bCs w:val="0"/>
          <w:sz w:val="20"/>
          <w:szCs w:val="20"/>
        </w:rPr>
        <w:t xml:space="preserve"> zamówienia</w:t>
      </w:r>
      <w:r w:rsidR="0081480C">
        <w:rPr>
          <w:rFonts w:ascii="Verdana" w:hAnsi="Verdana" w:cs="Verdana"/>
          <w:b w:val="0"/>
          <w:bCs w:val="0"/>
          <w:sz w:val="20"/>
          <w:szCs w:val="20"/>
        </w:rPr>
        <w:t xml:space="preserve"> oraz 1 osoba dla zadania nr 2 zamówienia</w:t>
      </w:r>
      <w:r w:rsidR="003D56A4">
        <w:rPr>
          <w:rFonts w:ascii="Verdana" w:hAnsi="Verdana" w:cs="Verdana"/>
          <w:b w:val="0"/>
          <w:bCs w:val="0"/>
          <w:sz w:val="20"/>
          <w:szCs w:val="20"/>
        </w:rPr>
        <w:t>)</w:t>
      </w:r>
      <w:r>
        <w:rPr>
          <w:rFonts w:ascii="Verdana" w:hAnsi="Verdana" w:cs="Verdana"/>
          <w:b w:val="0"/>
          <w:bCs w:val="0"/>
          <w:sz w:val="20"/>
          <w:szCs w:val="20"/>
        </w:rPr>
        <w:t>;</w:t>
      </w:r>
    </w:p>
    <w:p w14:paraId="44AAC111" w14:textId="3CCF61A4" w:rsidR="005D4E2E" w:rsidRPr="005D4E2E" w:rsidRDefault="005D4E2E" w:rsidP="005D4E2E">
      <w:pPr>
        <w:pStyle w:val="Tekstpodstawowy2"/>
        <w:spacing w:after="120"/>
        <w:ind w:left="708"/>
        <w:rPr>
          <w:rFonts w:ascii="Verdana" w:hAnsi="Verdana" w:cs="Verdana"/>
          <w:b w:val="0"/>
          <w:bCs w:val="0"/>
          <w:sz w:val="20"/>
          <w:szCs w:val="20"/>
        </w:rPr>
      </w:pPr>
      <w:r>
        <w:rPr>
          <w:rFonts w:ascii="Verdana" w:hAnsi="Verdana" w:cs="Verdana"/>
          <w:b w:val="0"/>
          <w:bCs w:val="0"/>
          <w:sz w:val="20"/>
          <w:szCs w:val="20"/>
        </w:rPr>
        <w:t>- opiekun</w:t>
      </w:r>
      <w:r w:rsidR="00DE2873">
        <w:rPr>
          <w:rFonts w:ascii="Verdana" w:hAnsi="Verdana" w:cs="Verdana"/>
          <w:b w:val="0"/>
          <w:bCs w:val="0"/>
          <w:sz w:val="20"/>
          <w:szCs w:val="20"/>
        </w:rPr>
        <w:t>owie</w:t>
      </w:r>
      <w:r>
        <w:rPr>
          <w:rFonts w:ascii="Verdana" w:hAnsi="Verdana" w:cs="Verdana"/>
          <w:b w:val="0"/>
          <w:bCs w:val="0"/>
          <w:sz w:val="20"/>
          <w:szCs w:val="20"/>
        </w:rPr>
        <w:t xml:space="preserve">: </w:t>
      </w:r>
      <w:r w:rsidRPr="005D4E2E">
        <w:rPr>
          <w:rFonts w:ascii="Verdana" w:hAnsi="Verdana" w:cs="Verdana"/>
          <w:b w:val="0"/>
          <w:bCs w:val="0"/>
          <w:sz w:val="20"/>
          <w:szCs w:val="20"/>
        </w:rPr>
        <w:t>przeszkolenie</w:t>
      </w:r>
      <w:r>
        <w:rPr>
          <w:rFonts w:ascii="Verdana" w:hAnsi="Verdana" w:cs="Verdana"/>
          <w:b w:val="0"/>
          <w:bCs w:val="0"/>
          <w:sz w:val="20"/>
          <w:szCs w:val="20"/>
        </w:rPr>
        <w:t xml:space="preserve"> </w:t>
      </w:r>
      <w:r w:rsidRPr="005D4E2E">
        <w:rPr>
          <w:rFonts w:ascii="Verdana" w:hAnsi="Verdana" w:cs="Verdana"/>
          <w:b w:val="0"/>
          <w:bCs w:val="0"/>
          <w:sz w:val="20"/>
          <w:szCs w:val="20"/>
        </w:rPr>
        <w:t>w zakresie udzielania pierwszej pomocy przedmedycznej</w:t>
      </w:r>
      <w:r w:rsidR="003D56A4">
        <w:rPr>
          <w:rFonts w:ascii="Verdana" w:hAnsi="Verdana" w:cs="Verdana"/>
          <w:b w:val="0"/>
          <w:bCs w:val="0"/>
          <w:sz w:val="20"/>
          <w:szCs w:val="20"/>
        </w:rPr>
        <w:t xml:space="preserve"> </w:t>
      </w:r>
      <w:r w:rsidRPr="005D4E2E">
        <w:rPr>
          <w:rFonts w:ascii="Verdana" w:hAnsi="Verdana" w:cs="Verdana"/>
          <w:b w:val="0"/>
          <w:bCs w:val="0"/>
          <w:sz w:val="20"/>
          <w:szCs w:val="20"/>
        </w:rPr>
        <w:t xml:space="preserve">oraz </w:t>
      </w:r>
      <w:r w:rsidR="0010221D">
        <w:rPr>
          <w:rFonts w:ascii="Verdana" w:hAnsi="Verdana" w:cs="Verdana"/>
          <w:b w:val="0"/>
          <w:bCs w:val="0"/>
          <w:sz w:val="20"/>
          <w:szCs w:val="20"/>
        </w:rPr>
        <w:t xml:space="preserve">spełnia warunki określone w art. 21 ustawy </w:t>
      </w:r>
      <w:r w:rsidR="0010221D" w:rsidRPr="0010221D">
        <w:rPr>
          <w:rFonts w:ascii="Verdana" w:hAnsi="Verdana" w:cs="Verdana"/>
          <w:b w:val="0"/>
          <w:bCs w:val="0"/>
          <w:sz w:val="20"/>
          <w:szCs w:val="20"/>
        </w:rPr>
        <w:t>z dnia 13 maja 2016 r.</w:t>
      </w:r>
      <w:r w:rsidR="0010221D">
        <w:rPr>
          <w:rFonts w:ascii="Verdana" w:hAnsi="Verdana" w:cs="Verdana"/>
          <w:b w:val="0"/>
          <w:bCs w:val="0"/>
          <w:sz w:val="20"/>
          <w:szCs w:val="20"/>
        </w:rPr>
        <w:t xml:space="preserve"> </w:t>
      </w:r>
      <w:r w:rsidR="0010221D" w:rsidRPr="0010221D">
        <w:rPr>
          <w:rFonts w:ascii="Verdana" w:hAnsi="Verdana" w:cs="Verdana"/>
          <w:b w:val="0"/>
          <w:bCs w:val="0"/>
          <w:sz w:val="20"/>
          <w:szCs w:val="20"/>
        </w:rPr>
        <w:t>o przeciwdziałaniu zagrożeniom przestępczością na tle seksualnym i ochronie małoletnich</w:t>
      </w:r>
      <w:r w:rsidR="003D56A4">
        <w:rPr>
          <w:rFonts w:ascii="Verdana" w:hAnsi="Verdana" w:cs="Verdana"/>
          <w:b w:val="0"/>
          <w:bCs w:val="0"/>
          <w:sz w:val="20"/>
          <w:szCs w:val="20"/>
        </w:rPr>
        <w:t xml:space="preserve"> (</w:t>
      </w:r>
      <w:proofErr w:type="spellStart"/>
      <w:r w:rsidR="00BE38BF" w:rsidRPr="00BE38BF">
        <w:rPr>
          <w:rFonts w:ascii="Verdana" w:hAnsi="Verdana" w:cs="Verdana"/>
          <w:b w:val="0"/>
          <w:bCs w:val="0"/>
          <w:sz w:val="20"/>
          <w:szCs w:val="20"/>
        </w:rPr>
        <w:t>t.j</w:t>
      </w:r>
      <w:proofErr w:type="spellEnd"/>
      <w:r w:rsidR="00BE38BF" w:rsidRPr="00BE38BF">
        <w:rPr>
          <w:rFonts w:ascii="Verdana" w:hAnsi="Verdana" w:cs="Verdana"/>
          <w:b w:val="0"/>
          <w:bCs w:val="0"/>
          <w:sz w:val="20"/>
          <w:szCs w:val="20"/>
        </w:rPr>
        <w:t xml:space="preserve">. Dz. U. z 2024 </w:t>
      </w:r>
      <w:r w:rsidR="00BE38BF" w:rsidRPr="00BE38BF">
        <w:rPr>
          <w:rFonts w:ascii="Verdana" w:hAnsi="Verdana" w:cs="Verdana"/>
          <w:b w:val="0"/>
          <w:bCs w:val="0"/>
          <w:sz w:val="20"/>
          <w:szCs w:val="20"/>
        </w:rPr>
        <w:lastRenderedPageBreak/>
        <w:t>r. poz. 1802, z 2025 r. poz. 820</w:t>
      </w:r>
      <w:r w:rsidR="00DE2873">
        <w:rPr>
          <w:rFonts w:ascii="Verdana" w:hAnsi="Verdana" w:cs="Verdana"/>
          <w:b w:val="0"/>
          <w:bCs w:val="0"/>
          <w:sz w:val="20"/>
          <w:szCs w:val="20"/>
        </w:rPr>
        <w:t>)</w:t>
      </w:r>
      <w:r w:rsidR="0010221D">
        <w:rPr>
          <w:rFonts w:ascii="Verdana" w:hAnsi="Verdana" w:cs="Verdana"/>
          <w:b w:val="0"/>
          <w:bCs w:val="0"/>
          <w:sz w:val="20"/>
          <w:szCs w:val="20"/>
        </w:rPr>
        <w:t xml:space="preserve">; </w:t>
      </w:r>
      <w:r w:rsidR="00DE2873" w:rsidRPr="00DE2873">
        <w:rPr>
          <w:rFonts w:ascii="Verdana" w:hAnsi="Verdana" w:cs="Verdana"/>
          <w:b w:val="0"/>
          <w:bCs w:val="0"/>
          <w:sz w:val="20"/>
          <w:szCs w:val="20"/>
        </w:rPr>
        <w:t>1 osoba dla zadania nr 1 zamówienia oraz 1 osoba dla zadania nr 2 zamówienia</w:t>
      </w:r>
      <w:r>
        <w:rPr>
          <w:rFonts w:ascii="Verdana" w:hAnsi="Verdana" w:cs="Verdana"/>
          <w:b w:val="0"/>
          <w:bCs w:val="0"/>
          <w:sz w:val="20"/>
          <w:szCs w:val="20"/>
        </w:rPr>
        <w:t>.</w:t>
      </w:r>
    </w:p>
    <w:p w14:paraId="25405AFB" w14:textId="5AC2F5C6" w:rsidR="002F7450" w:rsidRDefault="003D56A4" w:rsidP="003D56A4">
      <w:pPr>
        <w:tabs>
          <w:tab w:val="left" w:pos="1276"/>
        </w:tabs>
        <w:spacing w:after="120"/>
        <w:ind w:left="709"/>
        <w:jc w:val="both"/>
        <w:rPr>
          <w:rFonts w:ascii="Verdana" w:hAnsi="Verdana"/>
          <w:sz w:val="20"/>
          <w:szCs w:val="20"/>
        </w:rPr>
      </w:pPr>
      <w:r>
        <w:rPr>
          <w:rFonts w:ascii="Verdana" w:hAnsi="Verdana"/>
          <w:sz w:val="20"/>
          <w:szCs w:val="20"/>
        </w:rPr>
        <w:t>Zamawiający nie dopuszcza wskazania tego samego opiekuna i kierowcy pojazdu do obydwu części postępowania;</w:t>
      </w:r>
    </w:p>
    <w:p w14:paraId="45B2CC39" w14:textId="6469EF4E" w:rsidR="003D56A4" w:rsidRDefault="003D56A4" w:rsidP="00D8449D">
      <w:pPr>
        <w:tabs>
          <w:tab w:val="left" w:pos="1276"/>
        </w:tabs>
        <w:spacing w:after="120"/>
        <w:ind w:left="709"/>
        <w:jc w:val="both"/>
        <w:rPr>
          <w:rFonts w:ascii="Verdana" w:hAnsi="Verdana"/>
          <w:sz w:val="20"/>
          <w:szCs w:val="20"/>
        </w:rPr>
      </w:pPr>
      <w:r>
        <w:rPr>
          <w:rFonts w:ascii="Verdana" w:hAnsi="Verdana"/>
          <w:sz w:val="20"/>
          <w:szCs w:val="20"/>
        </w:rPr>
        <w:t>c) dotyczącej narzędzi:</w:t>
      </w:r>
    </w:p>
    <w:p w14:paraId="45CE2E9D" w14:textId="257299ED" w:rsidR="00D8449D" w:rsidRDefault="00D8449D" w:rsidP="00D8449D">
      <w:pPr>
        <w:ind w:left="705"/>
        <w:jc w:val="both"/>
        <w:rPr>
          <w:rFonts w:ascii="Verdana" w:hAnsi="Verdana"/>
          <w:sz w:val="20"/>
          <w:szCs w:val="20"/>
        </w:rPr>
      </w:pPr>
      <w:r>
        <w:rPr>
          <w:rFonts w:ascii="Verdana" w:hAnsi="Verdana"/>
          <w:bCs/>
          <w:sz w:val="20"/>
          <w:szCs w:val="20"/>
        </w:rPr>
        <w:t xml:space="preserve">- </w:t>
      </w:r>
      <w:r w:rsidRPr="00D8449D">
        <w:rPr>
          <w:rFonts w:ascii="Verdana" w:hAnsi="Verdana"/>
          <w:bCs/>
          <w:sz w:val="20"/>
          <w:szCs w:val="20"/>
        </w:rPr>
        <w:t xml:space="preserve">w zakresie </w:t>
      </w:r>
      <w:r w:rsidR="00D327BB">
        <w:rPr>
          <w:rFonts w:ascii="Verdana" w:hAnsi="Verdana"/>
          <w:bCs/>
          <w:sz w:val="20"/>
          <w:szCs w:val="20"/>
        </w:rPr>
        <w:t>zadania</w:t>
      </w:r>
      <w:r w:rsidRPr="00D8449D">
        <w:rPr>
          <w:rFonts w:ascii="Verdana" w:hAnsi="Verdana"/>
          <w:bCs/>
          <w:sz w:val="20"/>
          <w:szCs w:val="20"/>
        </w:rPr>
        <w:t xml:space="preserve"> </w:t>
      </w:r>
      <w:r>
        <w:rPr>
          <w:rFonts w:ascii="Verdana" w:hAnsi="Verdana"/>
          <w:bCs/>
          <w:sz w:val="20"/>
          <w:szCs w:val="20"/>
        </w:rPr>
        <w:t>1)</w:t>
      </w:r>
      <w:r w:rsidR="00CE409C">
        <w:rPr>
          <w:rFonts w:ascii="Verdana" w:hAnsi="Verdana"/>
          <w:bCs/>
          <w:sz w:val="20"/>
          <w:szCs w:val="20"/>
        </w:rPr>
        <w:t>:</w:t>
      </w:r>
      <w:r>
        <w:rPr>
          <w:rFonts w:ascii="Verdana" w:hAnsi="Verdana"/>
          <w:bCs/>
          <w:sz w:val="20"/>
          <w:szCs w:val="20"/>
        </w:rPr>
        <w:t xml:space="preserve"> </w:t>
      </w:r>
      <w:r>
        <w:rPr>
          <w:rFonts w:ascii="Verdana" w:hAnsi="Verdana"/>
          <w:sz w:val="20"/>
          <w:szCs w:val="20"/>
        </w:rPr>
        <w:t>1</w:t>
      </w:r>
      <w:r w:rsidRPr="001A085E">
        <w:rPr>
          <w:rFonts w:ascii="Verdana" w:hAnsi="Verdana"/>
          <w:sz w:val="20"/>
          <w:szCs w:val="20"/>
        </w:rPr>
        <w:t xml:space="preserve"> pojazd</w:t>
      </w:r>
      <w:r>
        <w:rPr>
          <w:rFonts w:ascii="Verdana" w:hAnsi="Verdana"/>
          <w:sz w:val="20"/>
          <w:szCs w:val="20"/>
        </w:rPr>
        <w:t xml:space="preserve"> </w:t>
      </w:r>
      <w:r w:rsidR="00DE2873" w:rsidRPr="00DE2873">
        <w:rPr>
          <w:rFonts w:ascii="Verdana" w:hAnsi="Verdana"/>
          <w:sz w:val="20"/>
          <w:szCs w:val="20"/>
        </w:rPr>
        <w:t>do przewozu osób niepełnosprawnych powinny być wyposażone w windy lub najazdy, szyny podłogowe ze specjalnymi pasami do mocowania wózka, a także pasy bezpieczeństwa dla pasażera. Dodatkowo, pojazdy są oznakowane niebieskimi tablicami z symbolem wózka inwalidzkiego</w:t>
      </w:r>
      <w:r w:rsidR="00DE2873">
        <w:rPr>
          <w:rFonts w:ascii="Verdana" w:hAnsi="Verdana"/>
          <w:sz w:val="20"/>
          <w:szCs w:val="20"/>
        </w:rPr>
        <w:t xml:space="preserve">. Pojazd musi posiadać </w:t>
      </w:r>
      <w:r w:rsidRPr="001A085E">
        <w:rPr>
          <w:rFonts w:ascii="Verdana" w:hAnsi="Verdana"/>
          <w:sz w:val="20"/>
          <w:szCs w:val="20"/>
        </w:rPr>
        <w:t>co najmniej 1</w:t>
      </w:r>
      <w:r>
        <w:rPr>
          <w:rFonts w:ascii="Verdana" w:hAnsi="Verdana"/>
          <w:sz w:val="20"/>
          <w:szCs w:val="20"/>
        </w:rPr>
        <w:t>7</w:t>
      </w:r>
      <w:r w:rsidRPr="001A085E">
        <w:rPr>
          <w:rFonts w:ascii="Verdana" w:hAnsi="Verdana"/>
          <w:sz w:val="20"/>
          <w:szCs w:val="20"/>
        </w:rPr>
        <w:t xml:space="preserve"> miejs</w:t>
      </w:r>
      <w:r w:rsidR="00DE2873">
        <w:rPr>
          <w:rFonts w:ascii="Verdana" w:hAnsi="Verdana"/>
          <w:sz w:val="20"/>
          <w:szCs w:val="20"/>
        </w:rPr>
        <w:t>c</w:t>
      </w:r>
      <w:r w:rsidRPr="001A085E">
        <w:rPr>
          <w:rFonts w:ascii="Verdana" w:hAnsi="Verdana"/>
          <w:sz w:val="20"/>
          <w:szCs w:val="20"/>
        </w:rPr>
        <w:t xml:space="preserve"> siedzących łącznie z</w:t>
      </w:r>
      <w:r>
        <w:rPr>
          <w:rFonts w:ascii="Verdana" w:hAnsi="Verdana"/>
          <w:sz w:val="20"/>
          <w:szCs w:val="20"/>
        </w:rPr>
        <w:t> </w:t>
      </w:r>
      <w:r w:rsidRPr="001A085E">
        <w:rPr>
          <w:rFonts w:ascii="Verdana" w:hAnsi="Verdana"/>
          <w:sz w:val="20"/>
          <w:szCs w:val="20"/>
        </w:rPr>
        <w:t>siedzeniem dla kierowcy, wyprodukowany nie wcześniej niż w 20</w:t>
      </w:r>
      <w:r w:rsidR="0010221D">
        <w:rPr>
          <w:rFonts w:ascii="Verdana" w:hAnsi="Verdana"/>
          <w:sz w:val="20"/>
          <w:szCs w:val="20"/>
        </w:rPr>
        <w:t>1</w:t>
      </w:r>
      <w:r w:rsidR="00DE2873">
        <w:rPr>
          <w:rFonts w:ascii="Verdana" w:hAnsi="Verdana"/>
          <w:sz w:val="20"/>
          <w:szCs w:val="20"/>
        </w:rPr>
        <w:t>5</w:t>
      </w:r>
      <w:r w:rsidRPr="001A085E">
        <w:rPr>
          <w:rFonts w:ascii="Verdana" w:hAnsi="Verdana"/>
          <w:sz w:val="20"/>
          <w:szCs w:val="20"/>
        </w:rPr>
        <w:t xml:space="preserve"> r.</w:t>
      </w:r>
      <w:r>
        <w:rPr>
          <w:rFonts w:ascii="Verdana" w:hAnsi="Verdana"/>
          <w:sz w:val="20"/>
          <w:szCs w:val="20"/>
        </w:rPr>
        <w:t xml:space="preserve"> </w:t>
      </w:r>
      <w:r w:rsidRPr="00DC1A51">
        <w:rPr>
          <w:rFonts w:ascii="Verdana" w:hAnsi="Verdana"/>
          <w:sz w:val="20"/>
          <w:szCs w:val="20"/>
        </w:rPr>
        <w:t>Pojazd musi posiadać aktualne badania techniczne oraz ważne ubezpieczenie OC i N</w:t>
      </w:r>
      <w:r>
        <w:rPr>
          <w:rFonts w:ascii="Verdana" w:hAnsi="Verdana"/>
          <w:sz w:val="20"/>
          <w:szCs w:val="20"/>
        </w:rPr>
        <w:t>N</w:t>
      </w:r>
      <w:r w:rsidRPr="00DC1A51">
        <w:rPr>
          <w:rFonts w:ascii="Verdana" w:hAnsi="Verdana"/>
          <w:sz w:val="20"/>
          <w:szCs w:val="20"/>
        </w:rPr>
        <w:t>W</w:t>
      </w:r>
      <w:r>
        <w:rPr>
          <w:rFonts w:ascii="Verdana" w:hAnsi="Verdana"/>
          <w:sz w:val="20"/>
          <w:szCs w:val="20"/>
        </w:rPr>
        <w:t>,</w:t>
      </w:r>
    </w:p>
    <w:p w14:paraId="4D9AAE01" w14:textId="7BD7E775" w:rsidR="00D8449D" w:rsidRDefault="00D8449D" w:rsidP="00D8449D">
      <w:pPr>
        <w:spacing w:before="120"/>
        <w:ind w:left="703"/>
        <w:jc w:val="both"/>
        <w:rPr>
          <w:rFonts w:ascii="Verdana" w:hAnsi="Verdana"/>
          <w:sz w:val="20"/>
          <w:szCs w:val="20"/>
        </w:rPr>
      </w:pPr>
      <w:r>
        <w:rPr>
          <w:rFonts w:ascii="Verdana" w:hAnsi="Verdana"/>
          <w:bCs/>
          <w:sz w:val="20"/>
          <w:szCs w:val="20"/>
        </w:rPr>
        <w:t xml:space="preserve">- </w:t>
      </w:r>
      <w:r w:rsidRPr="00D8449D">
        <w:rPr>
          <w:rFonts w:ascii="Verdana" w:hAnsi="Verdana"/>
          <w:bCs/>
          <w:sz w:val="20"/>
          <w:szCs w:val="20"/>
        </w:rPr>
        <w:t xml:space="preserve">w zakresie </w:t>
      </w:r>
      <w:r w:rsidR="00D327BB">
        <w:rPr>
          <w:rFonts w:ascii="Verdana" w:hAnsi="Verdana"/>
          <w:bCs/>
          <w:sz w:val="20"/>
          <w:szCs w:val="20"/>
        </w:rPr>
        <w:t>zadania</w:t>
      </w:r>
      <w:r w:rsidRPr="00D8449D">
        <w:rPr>
          <w:rFonts w:ascii="Verdana" w:hAnsi="Verdana"/>
          <w:bCs/>
          <w:sz w:val="20"/>
          <w:szCs w:val="20"/>
        </w:rPr>
        <w:t xml:space="preserve"> </w:t>
      </w:r>
      <w:r>
        <w:rPr>
          <w:rFonts w:ascii="Verdana" w:hAnsi="Verdana"/>
          <w:bCs/>
          <w:sz w:val="20"/>
          <w:szCs w:val="20"/>
        </w:rPr>
        <w:t>2)</w:t>
      </w:r>
      <w:r w:rsidR="00CE409C">
        <w:rPr>
          <w:rFonts w:ascii="Verdana" w:hAnsi="Verdana"/>
          <w:bCs/>
          <w:sz w:val="20"/>
          <w:szCs w:val="20"/>
        </w:rPr>
        <w:t>:</w:t>
      </w:r>
      <w:r>
        <w:rPr>
          <w:rFonts w:ascii="Verdana" w:hAnsi="Verdana"/>
          <w:bCs/>
          <w:sz w:val="20"/>
          <w:szCs w:val="20"/>
        </w:rPr>
        <w:t xml:space="preserve"> </w:t>
      </w:r>
      <w:r w:rsidR="00DE2873" w:rsidRPr="00DE2873">
        <w:rPr>
          <w:rFonts w:ascii="Verdana" w:hAnsi="Verdana"/>
          <w:sz w:val="20"/>
          <w:szCs w:val="20"/>
        </w:rPr>
        <w:t>1 pojazd do przewozu osób niepełnosprawnych powinny być wyposażone w windy lub najazdy, szyny podłogowe ze specjalnymi pasami do mocowania wózka, a także pasy bezpieczeństwa dla pasażera. Dodatkowo, pojazdy są oznakowane niebieskimi tablicami z symbolem wózka inwalidzkiego. Pojazd musi posiadać co najmniej 7 miejsc siedzących łącznie z siedzeniem dla kierowcy, wyprodukowany nie wcześniej niż w 2015 r. Pojazd musi posiadać aktualne badania techniczne oraz ważne ubezpieczenie OC i NNW</w:t>
      </w:r>
      <w:r>
        <w:rPr>
          <w:rFonts w:ascii="Verdana" w:hAnsi="Verdana"/>
          <w:sz w:val="20"/>
          <w:szCs w:val="20"/>
        </w:rPr>
        <w:t>.</w:t>
      </w:r>
    </w:p>
    <w:p w14:paraId="13A94E70" w14:textId="2EA51A37" w:rsidR="00D8449D" w:rsidRDefault="00D8449D" w:rsidP="00D8449D">
      <w:pPr>
        <w:spacing w:before="120"/>
        <w:ind w:left="703"/>
        <w:jc w:val="both"/>
        <w:rPr>
          <w:rFonts w:ascii="Verdana" w:hAnsi="Verdana"/>
          <w:sz w:val="20"/>
          <w:szCs w:val="20"/>
        </w:rPr>
      </w:pPr>
      <w:r>
        <w:rPr>
          <w:rFonts w:ascii="Verdana" w:hAnsi="Verdana"/>
          <w:sz w:val="20"/>
          <w:szCs w:val="20"/>
        </w:rPr>
        <w:t>Zamawiający nie dopuszcza wskazania tego samego pojazdu do obydwu części postępowania.</w:t>
      </w:r>
      <w:r w:rsidR="004308BA">
        <w:rPr>
          <w:rFonts w:ascii="Verdana" w:hAnsi="Verdana"/>
          <w:sz w:val="20"/>
          <w:szCs w:val="20"/>
        </w:rPr>
        <w:t xml:space="preserve"> </w:t>
      </w:r>
    </w:p>
    <w:p w14:paraId="7860173B" w14:textId="41E554FB" w:rsidR="000722F7" w:rsidRDefault="00D8449D" w:rsidP="00123504">
      <w:pPr>
        <w:pStyle w:val="Akapitzlist"/>
        <w:numPr>
          <w:ilvl w:val="1"/>
          <w:numId w:val="34"/>
        </w:numPr>
        <w:overflowPunct w:val="0"/>
        <w:autoSpaceDE w:val="0"/>
        <w:autoSpaceDN w:val="0"/>
        <w:adjustRightInd w:val="0"/>
        <w:spacing w:before="60" w:after="60" w:line="240" w:lineRule="auto"/>
        <w:jc w:val="both"/>
        <w:rPr>
          <w:rFonts w:ascii="Verdana" w:hAnsi="Verdana"/>
          <w:sz w:val="20"/>
          <w:szCs w:val="20"/>
        </w:rPr>
      </w:pPr>
      <w:r w:rsidRPr="00D8449D">
        <w:rPr>
          <w:rFonts w:ascii="Verdana" w:hAnsi="Verdana"/>
          <w:sz w:val="20"/>
          <w:szCs w:val="20"/>
        </w:rPr>
        <w:t>W przypadku Wykonawców wspólnie ubiegających się o udzielenie zamówienia warunki</w:t>
      </w:r>
      <w:r w:rsidR="000722F7">
        <w:rPr>
          <w:rFonts w:ascii="Verdana" w:hAnsi="Verdana"/>
          <w:sz w:val="20"/>
          <w:szCs w:val="20"/>
        </w:rPr>
        <w:t>, o których mowa</w:t>
      </w:r>
      <w:r w:rsidRPr="00D8449D">
        <w:rPr>
          <w:rFonts w:ascii="Verdana" w:hAnsi="Verdana"/>
          <w:sz w:val="20"/>
          <w:szCs w:val="20"/>
        </w:rPr>
        <w:t xml:space="preserve"> </w:t>
      </w:r>
    </w:p>
    <w:p w14:paraId="0C3D1853" w14:textId="1F82B35C" w:rsidR="00D8449D" w:rsidRPr="00DE2873" w:rsidRDefault="00D8449D" w:rsidP="00123504">
      <w:pPr>
        <w:pStyle w:val="Akapitzlist"/>
        <w:numPr>
          <w:ilvl w:val="0"/>
          <w:numId w:val="39"/>
        </w:numPr>
        <w:overflowPunct w:val="0"/>
        <w:autoSpaceDE w:val="0"/>
        <w:autoSpaceDN w:val="0"/>
        <w:adjustRightInd w:val="0"/>
        <w:spacing w:before="120" w:line="240" w:lineRule="auto"/>
        <w:ind w:left="1060" w:hanging="357"/>
        <w:jc w:val="both"/>
        <w:rPr>
          <w:rFonts w:ascii="Verdana" w:hAnsi="Verdana"/>
          <w:sz w:val="20"/>
          <w:szCs w:val="20"/>
        </w:rPr>
      </w:pPr>
      <w:r w:rsidRPr="00DE2873">
        <w:rPr>
          <w:rFonts w:ascii="Verdana" w:hAnsi="Verdana"/>
          <w:sz w:val="20"/>
          <w:szCs w:val="20"/>
        </w:rPr>
        <w:t>w pkt. 8.2</w:t>
      </w:r>
      <w:r w:rsidR="004F65AE" w:rsidRPr="00DE2873">
        <w:rPr>
          <w:rFonts w:ascii="Verdana" w:hAnsi="Verdana"/>
          <w:sz w:val="20"/>
          <w:szCs w:val="20"/>
        </w:rPr>
        <w:t>.1. i 8.2.2.</w:t>
      </w:r>
      <w:r w:rsidRPr="00DE2873">
        <w:rPr>
          <w:rFonts w:ascii="Verdana" w:hAnsi="Verdana"/>
          <w:sz w:val="20"/>
          <w:szCs w:val="20"/>
        </w:rPr>
        <w:t xml:space="preserve"> IDW Wykonawcy wykazują </w:t>
      </w:r>
      <w:r w:rsidR="004F65AE" w:rsidRPr="00DE2873">
        <w:rPr>
          <w:rFonts w:ascii="Verdana" w:hAnsi="Verdana"/>
          <w:sz w:val="20"/>
          <w:szCs w:val="20"/>
        </w:rPr>
        <w:t>oddzielnie,</w:t>
      </w:r>
    </w:p>
    <w:p w14:paraId="2DECFDD0" w14:textId="49C2A43B" w:rsidR="004F65AE" w:rsidRPr="00D8449D" w:rsidRDefault="004F65AE" w:rsidP="00123504">
      <w:pPr>
        <w:pStyle w:val="Akapitzlist"/>
        <w:numPr>
          <w:ilvl w:val="0"/>
          <w:numId w:val="39"/>
        </w:numPr>
        <w:overflowPunct w:val="0"/>
        <w:autoSpaceDE w:val="0"/>
        <w:autoSpaceDN w:val="0"/>
        <w:adjustRightInd w:val="0"/>
        <w:spacing w:after="120" w:line="240" w:lineRule="auto"/>
        <w:ind w:left="1060" w:hanging="357"/>
        <w:jc w:val="both"/>
        <w:rPr>
          <w:rFonts w:ascii="Verdana" w:hAnsi="Verdana"/>
          <w:sz w:val="20"/>
          <w:szCs w:val="20"/>
        </w:rPr>
      </w:pPr>
      <w:r w:rsidRPr="00D8449D">
        <w:rPr>
          <w:rFonts w:ascii="Verdana" w:hAnsi="Verdana"/>
          <w:sz w:val="20"/>
          <w:szCs w:val="20"/>
        </w:rPr>
        <w:t xml:space="preserve">w pkt. </w:t>
      </w:r>
      <w:r>
        <w:rPr>
          <w:rFonts w:ascii="Verdana" w:hAnsi="Verdana"/>
          <w:sz w:val="20"/>
          <w:szCs w:val="20"/>
        </w:rPr>
        <w:t>8</w:t>
      </w:r>
      <w:r w:rsidRPr="00D8449D">
        <w:rPr>
          <w:rFonts w:ascii="Verdana" w:hAnsi="Verdana"/>
          <w:sz w:val="20"/>
          <w:szCs w:val="20"/>
        </w:rPr>
        <w:t>.2</w:t>
      </w:r>
      <w:r>
        <w:rPr>
          <w:rFonts w:ascii="Verdana" w:hAnsi="Verdana"/>
          <w:sz w:val="20"/>
          <w:szCs w:val="20"/>
        </w:rPr>
        <w:t xml:space="preserve">.4. </w:t>
      </w:r>
      <w:r w:rsidRPr="00D8449D">
        <w:rPr>
          <w:rFonts w:ascii="Verdana" w:hAnsi="Verdana"/>
          <w:sz w:val="20"/>
          <w:szCs w:val="20"/>
        </w:rPr>
        <w:t>IDW Wykonawcy wykazują łącznie</w:t>
      </w:r>
    </w:p>
    <w:p w14:paraId="53660791" w14:textId="61947979" w:rsidR="00D8449D" w:rsidRPr="00D8449D" w:rsidRDefault="00E46B9E" w:rsidP="00E46B9E">
      <w:pPr>
        <w:spacing w:before="60"/>
        <w:ind w:left="703" w:hanging="703"/>
        <w:jc w:val="both"/>
        <w:rPr>
          <w:rFonts w:ascii="Verdana" w:hAnsi="Verdana"/>
          <w:bCs/>
          <w:sz w:val="20"/>
          <w:szCs w:val="20"/>
        </w:rPr>
      </w:pPr>
      <w:r>
        <w:rPr>
          <w:rFonts w:ascii="Verdana" w:hAnsi="Verdana"/>
          <w:sz w:val="20"/>
          <w:szCs w:val="20"/>
        </w:rPr>
        <w:t>8.4.</w:t>
      </w:r>
      <w:r>
        <w:rPr>
          <w:rFonts w:ascii="Verdana" w:hAnsi="Verdana"/>
          <w:sz w:val="20"/>
          <w:szCs w:val="20"/>
        </w:rPr>
        <w:tab/>
      </w:r>
      <w:r w:rsidR="00D8449D" w:rsidRPr="000A49B4">
        <w:rPr>
          <w:rFonts w:ascii="Verdana" w:hAnsi="Verdana"/>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794605B5" w14:textId="77777777" w:rsidR="003F4017" w:rsidRDefault="003F4017" w:rsidP="003F4017">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Pr="007D3A1D">
        <w:rPr>
          <w:rFonts w:ascii="Verdana" w:hAnsi="Verdana" w:cs="Verdana"/>
          <w:b w:val="0"/>
          <w:sz w:val="20"/>
          <w:szCs w:val="20"/>
        </w:rPr>
        <w:t>.1.</w:t>
      </w:r>
      <w:r w:rsidRPr="007D3A1D">
        <w:rPr>
          <w:rFonts w:ascii="Verdana" w:hAnsi="Verdana" w:cs="Verdana"/>
          <w:b w:val="0"/>
          <w:sz w:val="20"/>
          <w:szCs w:val="20"/>
        </w:rPr>
        <w:tab/>
        <w:t xml:space="preserve">Z postępowania o udzielenie zamówienia wyklucza się Wykonawcę, w </w:t>
      </w:r>
      <w:proofErr w:type="gramStart"/>
      <w:r w:rsidRPr="007D3A1D">
        <w:rPr>
          <w:rFonts w:ascii="Verdana" w:hAnsi="Verdana" w:cs="Verdana"/>
          <w:b w:val="0"/>
          <w:sz w:val="20"/>
          <w:szCs w:val="20"/>
        </w:rPr>
        <w:t>stosunku</w:t>
      </w:r>
      <w:proofErr w:type="gramEnd"/>
      <w:r w:rsidRPr="007D3A1D">
        <w:rPr>
          <w:rFonts w:ascii="Verdana" w:hAnsi="Verdana" w:cs="Verdana"/>
          <w:b w:val="0"/>
          <w:sz w:val="20"/>
          <w:szCs w:val="20"/>
        </w:rPr>
        <w:t xml:space="preserve"> do którego zachodzi którakolwiek z okoliczności, o których mowa</w:t>
      </w:r>
      <w:r>
        <w:rPr>
          <w:rFonts w:ascii="Verdana" w:hAnsi="Verdana" w:cs="Verdana"/>
          <w:b w:val="0"/>
          <w:sz w:val="20"/>
          <w:szCs w:val="20"/>
        </w:rPr>
        <w:t>:</w:t>
      </w:r>
    </w:p>
    <w:p w14:paraId="0E55D742" w14:textId="3F445E5B" w:rsidR="003F4017" w:rsidRDefault="003F4017" w:rsidP="00123504">
      <w:pPr>
        <w:pStyle w:val="Tekstpodstawowy2"/>
        <w:numPr>
          <w:ilvl w:val="0"/>
          <w:numId w:val="27"/>
        </w:numPr>
        <w:spacing w:before="0"/>
        <w:contextualSpacing/>
        <w:rPr>
          <w:rFonts w:ascii="Verdana" w:hAnsi="Verdana" w:cs="Verdana"/>
          <w:b w:val="0"/>
          <w:sz w:val="20"/>
          <w:szCs w:val="20"/>
        </w:rPr>
      </w:pPr>
      <w:r>
        <w:rPr>
          <w:rFonts w:ascii="Verdana" w:hAnsi="Verdana" w:cs="Verdana"/>
          <w:b w:val="0"/>
          <w:sz w:val="20"/>
          <w:szCs w:val="20"/>
        </w:rPr>
        <w:t xml:space="preserve">w </w:t>
      </w:r>
      <w:r w:rsidR="000722F7">
        <w:rPr>
          <w:rFonts w:ascii="Verdana" w:hAnsi="Verdana" w:cs="Verdana"/>
          <w:b w:val="0"/>
          <w:sz w:val="20"/>
          <w:szCs w:val="20"/>
        </w:rPr>
        <w:t>art</w:t>
      </w:r>
      <w:r w:rsidRPr="007D3A1D">
        <w:rPr>
          <w:rFonts w:ascii="Verdana" w:hAnsi="Verdana" w:cs="Verdana"/>
          <w:b w:val="0"/>
          <w:sz w:val="20"/>
          <w:szCs w:val="20"/>
        </w:rPr>
        <w:t xml:space="preserve">.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0E2FC50A" w14:textId="439EFE79" w:rsidR="003F4017" w:rsidRDefault="003F4017" w:rsidP="00123504">
      <w:pPr>
        <w:pStyle w:val="Tekstpodstawowy2"/>
        <w:numPr>
          <w:ilvl w:val="0"/>
          <w:numId w:val="27"/>
        </w:numPr>
        <w:spacing w:before="0"/>
        <w:contextualSpacing/>
        <w:rPr>
          <w:rFonts w:ascii="Verdana" w:hAnsi="Verdana" w:cs="Verdana"/>
          <w:b w:val="0"/>
          <w:sz w:val="20"/>
          <w:szCs w:val="20"/>
        </w:rPr>
      </w:pPr>
      <w:r>
        <w:rPr>
          <w:rFonts w:ascii="Verdana" w:hAnsi="Verdana" w:cs="Verdana"/>
          <w:b w:val="0"/>
          <w:sz w:val="20"/>
          <w:szCs w:val="20"/>
        </w:rPr>
        <w:t xml:space="preserve">w </w:t>
      </w:r>
      <w:r w:rsidR="004F65AE">
        <w:rPr>
          <w:rFonts w:ascii="Verdana" w:hAnsi="Verdana" w:cs="Verdana"/>
          <w:b w:val="0"/>
          <w:sz w:val="20"/>
          <w:szCs w:val="20"/>
        </w:rPr>
        <w:t>art</w:t>
      </w:r>
      <w:r>
        <w:rPr>
          <w:rFonts w:ascii="Verdana" w:hAnsi="Verdana" w:cs="Verdana"/>
          <w:b w:val="0"/>
          <w:sz w:val="20"/>
          <w:szCs w:val="20"/>
        </w:rPr>
        <w:t>. 109 ust. 1 pkt 4-</w:t>
      </w:r>
      <w:r w:rsidR="00895982">
        <w:rPr>
          <w:rFonts w:ascii="Verdana" w:hAnsi="Verdana" w:cs="Verdana"/>
          <w:b w:val="0"/>
          <w:sz w:val="20"/>
          <w:szCs w:val="20"/>
        </w:rPr>
        <w:t>8</w:t>
      </w:r>
      <w:r>
        <w:rPr>
          <w:rFonts w:ascii="Verdana" w:hAnsi="Verdana" w:cs="Verdana"/>
          <w:b w:val="0"/>
          <w:sz w:val="20"/>
          <w:szCs w:val="20"/>
        </w:rPr>
        <w:t xml:space="preserve">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56376444" w14:textId="22BF0F5C" w:rsidR="000352E1" w:rsidRPr="00857E62" w:rsidRDefault="003F4017" w:rsidP="00857E62">
      <w:pPr>
        <w:pStyle w:val="Tekstpodstawowy2"/>
        <w:numPr>
          <w:ilvl w:val="0"/>
          <w:numId w:val="27"/>
        </w:numPr>
        <w:spacing w:before="0"/>
        <w:contextualSpacing/>
        <w:rPr>
          <w:rFonts w:ascii="Verdana" w:hAnsi="Verdana" w:cs="Verdana"/>
          <w:b w:val="0"/>
          <w:sz w:val="20"/>
          <w:szCs w:val="20"/>
        </w:rPr>
      </w:pPr>
      <w:r>
        <w:rPr>
          <w:rFonts w:ascii="Verdana" w:hAnsi="Verdana" w:cs="Verdana"/>
          <w:b w:val="0"/>
          <w:sz w:val="20"/>
          <w:szCs w:val="20"/>
        </w:rPr>
        <w:t xml:space="preserve">w </w:t>
      </w:r>
      <w:r w:rsidR="004F65AE">
        <w:rPr>
          <w:rFonts w:ascii="Verdana" w:hAnsi="Verdana" w:cs="Verdana"/>
          <w:b w:val="0"/>
          <w:sz w:val="20"/>
          <w:szCs w:val="20"/>
        </w:rPr>
        <w:t>art</w:t>
      </w:r>
      <w:r>
        <w:rPr>
          <w:rFonts w:ascii="Verdana" w:hAnsi="Verdana" w:cs="Verdana"/>
          <w:b w:val="0"/>
          <w:sz w:val="20"/>
          <w:szCs w:val="20"/>
        </w:rPr>
        <w:t>. 7 ust. 1 ustawy</w:t>
      </w:r>
      <w:r w:rsidR="00930C11" w:rsidRPr="00930C11">
        <w:t xml:space="preserve"> </w:t>
      </w:r>
      <w:r w:rsidR="00930C11" w:rsidRPr="00930C11">
        <w:rPr>
          <w:rFonts w:ascii="Verdana" w:hAnsi="Verdana" w:cs="Verdana"/>
          <w:b w:val="0"/>
          <w:sz w:val="20"/>
          <w:szCs w:val="20"/>
        </w:rPr>
        <w:t>z dnia 13 kwietnia 2022 r.</w:t>
      </w:r>
      <w:r>
        <w:rPr>
          <w:rFonts w:ascii="Verdana" w:hAnsi="Verdana" w:cs="Verdana"/>
          <w:b w:val="0"/>
          <w:sz w:val="20"/>
          <w:szCs w:val="20"/>
        </w:rPr>
        <w:t xml:space="preserve"> </w:t>
      </w:r>
      <w:r w:rsidRPr="00AF23E5">
        <w:rPr>
          <w:rFonts w:ascii="Verdana" w:hAnsi="Verdana" w:cs="Verdana"/>
          <w:b w:val="0"/>
          <w:sz w:val="20"/>
          <w:szCs w:val="20"/>
        </w:rPr>
        <w:t>o szczególnych rozwiązaniach w</w:t>
      </w:r>
      <w:r w:rsidR="00930C11">
        <w:rPr>
          <w:rFonts w:ascii="Verdana" w:hAnsi="Verdana" w:cs="Verdana"/>
          <w:b w:val="0"/>
          <w:sz w:val="20"/>
          <w:szCs w:val="20"/>
        </w:rPr>
        <w:t> </w:t>
      </w:r>
      <w:r w:rsidRPr="00AF23E5">
        <w:rPr>
          <w:rFonts w:ascii="Verdana" w:hAnsi="Verdana" w:cs="Verdana"/>
          <w:b w:val="0"/>
          <w:sz w:val="20"/>
          <w:szCs w:val="20"/>
        </w:rPr>
        <w:t>zakresie przeciwdziałania wspieraniu agresji na Ukrainę oraz służących ochronie bezpieczeństwa narodowego</w:t>
      </w:r>
      <w:r>
        <w:rPr>
          <w:rFonts w:ascii="Verdana" w:hAnsi="Verdana" w:cs="Verdana"/>
          <w:b w:val="0"/>
          <w:sz w:val="20"/>
          <w:szCs w:val="20"/>
        </w:rPr>
        <w:t>.</w:t>
      </w: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AF2C9DF" w14:textId="1A30689C" w:rsidR="004C631F" w:rsidRDefault="004C631F" w:rsidP="00C14572">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r>
      <w:r w:rsidR="00C14572">
        <w:rPr>
          <w:rFonts w:ascii="Verdana" w:hAnsi="Verdana" w:cs="Verdana"/>
          <w:b w:val="0"/>
          <w:sz w:val="20"/>
          <w:szCs w:val="20"/>
        </w:rPr>
        <w:t xml:space="preserve">Oświadczenia i dokumenty, </w:t>
      </w:r>
      <w:r w:rsidR="00C14572" w:rsidRPr="00C14572">
        <w:rPr>
          <w:rFonts w:ascii="Verdana" w:hAnsi="Verdana" w:cs="Verdana"/>
          <w:b w:val="0"/>
          <w:sz w:val="20"/>
          <w:szCs w:val="20"/>
        </w:rPr>
        <w:t>jakie zobowiązani są dostarczyć Wykonawcy w celu wykazania braku podstaw do wykluczenia oraz potwierdzenia spełniania warunków udziału w postępowaniu</w:t>
      </w:r>
      <w:r>
        <w:rPr>
          <w:rFonts w:ascii="Verdana" w:hAnsi="Verdana" w:cs="Verdana"/>
          <w:b w:val="0"/>
          <w:sz w:val="20"/>
          <w:szCs w:val="20"/>
        </w:rPr>
        <w:t xml:space="preserve">. </w:t>
      </w:r>
    </w:p>
    <w:p w14:paraId="67491D36" w14:textId="2170A269" w:rsidR="00C14572" w:rsidRPr="003F29EB" w:rsidRDefault="00C14572" w:rsidP="004D503C">
      <w:pPr>
        <w:ind w:left="992" w:hanging="992"/>
        <w:jc w:val="both"/>
        <w:rPr>
          <w:rFonts w:ascii="Verdana" w:hAnsi="Verdana"/>
          <w:sz w:val="20"/>
          <w:szCs w:val="20"/>
        </w:rPr>
      </w:pPr>
      <w:r>
        <w:rPr>
          <w:rFonts w:ascii="Verdana" w:hAnsi="Verdana"/>
          <w:sz w:val="20"/>
          <w:szCs w:val="20"/>
        </w:rPr>
        <w:t>10</w:t>
      </w:r>
      <w:r w:rsidRPr="00D24218">
        <w:rPr>
          <w:rFonts w:ascii="Verdana" w:hAnsi="Verdana"/>
          <w:sz w:val="20"/>
          <w:szCs w:val="20"/>
        </w:rPr>
        <w:t>.1.</w:t>
      </w:r>
      <w:r>
        <w:rPr>
          <w:rFonts w:ascii="Verdana" w:hAnsi="Verdana"/>
          <w:sz w:val="20"/>
          <w:szCs w:val="20"/>
        </w:rPr>
        <w:t>1.</w:t>
      </w:r>
      <w:r w:rsidRPr="00083317">
        <w:rPr>
          <w:rFonts w:ascii="Verdana" w:hAnsi="Verdana"/>
          <w:b/>
          <w:sz w:val="20"/>
          <w:szCs w:val="20"/>
        </w:rPr>
        <w:tab/>
      </w:r>
      <w:r>
        <w:rPr>
          <w:rFonts w:ascii="Verdana" w:hAnsi="Verdana"/>
          <w:bCs/>
          <w:sz w:val="20"/>
          <w:szCs w:val="20"/>
        </w:rPr>
        <w:t xml:space="preserve">Na podstawie </w:t>
      </w:r>
      <w:r w:rsidR="00275634">
        <w:rPr>
          <w:rFonts w:ascii="Verdana" w:hAnsi="Verdana"/>
          <w:bCs/>
          <w:sz w:val="20"/>
          <w:szCs w:val="20"/>
        </w:rPr>
        <w:t>art</w:t>
      </w:r>
      <w:r>
        <w:rPr>
          <w:rFonts w:ascii="Verdana" w:hAnsi="Verdana"/>
          <w:bCs/>
          <w:sz w:val="20"/>
          <w:szCs w:val="20"/>
        </w:rPr>
        <w:t xml:space="preserve">. 273 ust. 2 </w:t>
      </w:r>
      <w:proofErr w:type="spellStart"/>
      <w:r>
        <w:rPr>
          <w:rFonts w:ascii="Verdana" w:hAnsi="Verdana"/>
          <w:bCs/>
          <w:sz w:val="20"/>
          <w:szCs w:val="20"/>
        </w:rPr>
        <w:t>Pzp</w:t>
      </w:r>
      <w:proofErr w:type="spellEnd"/>
      <w:r>
        <w:rPr>
          <w:rFonts w:ascii="Verdana" w:hAnsi="Verdana"/>
          <w:bCs/>
          <w:sz w:val="20"/>
          <w:szCs w:val="20"/>
        </w:rPr>
        <w:t>, d</w:t>
      </w:r>
      <w:r w:rsidRPr="001238A6">
        <w:rPr>
          <w:rFonts w:ascii="Verdana" w:hAnsi="Verdana"/>
          <w:sz w:val="20"/>
          <w:szCs w:val="20"/>
        </w:rPr>
        <w:t xml:space="preserve">o oferty Wykonawca zobowiązany jest </w:t>
      </w:r>
      <w:r>
        <w:rPr>
          <w:rFonts w:ascii="Verdana" w:hAnsi="Verdana"/>
          <w:sz w:val="20"/>
          <w:szCs w:val="20"/>
        </w:rPr>
        <w:t xml:space="preserve">dołączyć aktualne na dzień składania ofert oświadczenie, o którym mowa w </w:t>
      </w:r>
      <w:r w:rsidR="00275634">
        <w:rPr>
          <w:rFonts w:ascii="Verdana" w:hAnsi="Verdana"/>
          <w:sz w:val="20"/>
          <w:szCs w:val="20"/>
        </w:rPr>
        <w:t>art</w:t>
      </w:r>
      <w:r>
        <w:rPr>
          <w:rFonts w:ascii="Verdana" w:hAnsi="Verdana"/>
          <w:sz w:val="20"/>
          <w:szCs w:val="20"/>
        </w:rPr>
        <w:t xml:space="preserve">. 125 ust. </w:t>
      </w:r>
      <w:r w:rsidR="00736CD2">
        <w:rPr>
          <w:rFonts w:ascii="Verdana" w:hAnsi="Verdana"/>
          <w:sz w:val="20"/>
          <w:szCs w:val="20"/>
        </w:rPr>
        <w:t>1, stanowiące</w:t>
      </w:r>
      <w:r>
        <w:rPr>
          <w:rFonts w:ascii="Verdana" w:hAnsi="Verdana"/>
          <w:sz w:val="20"/>
          <w:szCs w:val="20"/>
        </w:rPr>
        <w:t xml:space="preserve"> wstępne potwierdzenie, że Wykonawca:</w:t>
      </w:r>
    </w:p>
    <w:p w14:paraId="616BF96D" w14:textId="77777777" w:rsidR="004D503C" w:rsidRDefault="00C14572" w:rsidP="00123504">
      <w:pPr>
        <w:numPr>
          <w:ilvl w:val="0"/>
          <w:numId w:val="31"/>
        </w:numPr>
        <w:ind w:left="1321" w:hanging="357"/>
        <w:jc w:val="both"/>
        <w:rPr>
          <w:rFonts w:ascii="Verdana" w:hAnsi="Verdana"/>
          <w:sz w:val="20"/>
          <w:szCs w:val="20"/>
        </w:rPr>
      </w:pPr>
      <w:r>
        <w:rPr>
          <w:rFonts w:ascii="Verdana" w:hAnsi="Verdana"/>
          <w:sz w:val="20"/>
          <w:szCs w:val="20"/>
        </w:rPr>
        <w:t>nie podlega</w:t>
      </w:r>
      <w:r w:rsidRPr="003B3654">
        <w:rPr>
          <w:rFonts w:ascii="Verdana" w:hAnsi="Verdana"/>
          <w:sz w:val="20"/>
          <w:szCs w:val="20"/>
        </w:rPr>
        <w:t xml:space="preserve"> wykluczen</w:t>
      </w:r>
      <w:r>
        <w:rPr>
          <w:rFonts w:ascii="Verdana" w:hAnsi="Verdana"/>
          <w:sz w:val="20"/>
          <w:szCs w:val="20"/>
        </w:rPr>
        <w:t>iu z postępowania,</w:t>
      </w:r>
    </w:p>
    <w:p w14:paraId="45367652" w14:textId="65895AC4" w:rsidR="00C14572" w:rsidRPr="004D503C" w:rsidRDefault="00C14572" w:rsidP="00123504">
      <w:pPr>
        <w:numPr>
          <w:ilvl w:val="0"/>
          <w:numId w:val="31"/>
        </w:numPr>
        <w:ind w:left="1321" w:hanging="357"/>
        <w:jc w:val="both"/>
        <w:rPr>
          <w:rFonts w:ascii="Verdana" w:hAnsi="Verdana"/>
          <w:sz w:val="20"/>
          <w:szCs w:val="20"/>
        </w:rPr>
      </w:pPr>
      <w:r w:rsidRPr="004D503C">
        <w:rPr>
          <w:rFonts w:ascii="Verdana" w:hAnsi="Verdana"/>
          <w:sz w:val="20"/>
          <w:szCs w:val="20"/>
        </w:rPr>
        <w:t>spełnia warunki udziału w postępowaniu.</w:t>
      </w:r>
    </w:p>
    <w:p w14:paraId="5565FB55" w14:textId="13F16E4E" w:rsidR="00C14572" w:rsidRDefault="00C14572" w:rsidP="00FD3B09">
      <w:pPr>
        <w:ind w:left="992" w:hanging="992"/>
        <w:jc w:val="both"/>
        <w:rPr>
          <w:rFonts w:ascii="Verdana" w:hAnsi="Verdana"/>
          <w:sz w:val="20"/>
          <w:szCs w:val="20"/>
        </w:rPr>
      </w:pPr>
      <w:r>
        <w:rPr>
          <w:rFonts w:ascii="Verdana" w:hAnsi="Verdana"/>
          <w:sz w:val="20"/>
          <w:szCs w:val="20"/>
        </w:rPr>
        <w:t>10</w:t>
      </w:r>
      <w:r w:rsidRPr="00E4092C">
        <w:rPr>
          <w:rFonts w:ascii="Verdana" w:hAnsi="Verdana"/>
          <w:sz w:val="20"/>
          <w:szCs w:val="20"/>
        </w:rPr>
        <w:t>.</w:t>
      </w:r>
      <w:r>
        <w:rPr>
          <w:rFonts w:ascii="Verdana" w:hAnsi="Verdana"/>
          <w:sz w:val="20"/>
          <w:szCs w:val="20"/>
        </w:rPr>
        <w:t>1.</w:t>
      </w:r>
      <w:r w:rsidRPr="00E4092C">
        <w:rPr>
          <w:rFonts w:ascii="Verdana" w:hAnsi="Verdana"/>
          <w:sz w:val="20"/>
          <w:szCs w:val="20"/>
        </w:rPr>
        <w:t>2.</w:t>
      </w:r>
      <w:r w:rsidRPr="00E4092C">
        <w:rPr>
          <w:rFonts w:ascii="Verdana" w:hAnsi="Verdana"/>
          <w:sz w:val="20"/>
          <w:szCs w:val="20"/>
        </w:rPr>
        <w:tab/>
        <w:t>Oświadczeni</w:t>
      </w:r>
      <w:r>
        <w:rPr>
          <w:rFonts w:ascii="Verdana" w:hAnsi="Verdana"/>
          <w:sz w:val="20"/>
          <w:szCs w:val="20"/>
        </w:rPr>
        <w:t>e</w:t>
      </w:r>
      <w:r w:rsidRPr="00E4092C">
        <w:rPr>
          <w:rFonts w:ascii="Verdana" w:hAnsi="Verdana"/>
          <w:sz w:val="20"/>
          <w:szCs w:val="20"/>
        </w:rPr>
        <w:t>, o który</w:t>
      </w:r>
      <w:r>
        <w:rPr>
          <w:rFonts w:ascii="Verdana" w:hAnsi="Verdana"/>
          <w:sz w:val="20"/>
          <w:szCs w:val="20"/>
        </w:rPr>
        <w:t>m</w:t>
      </w:r>
      <w:r w:rsidRPr="00E4092C">
        <w:rPr>
          <w:rFonts w:ascii="Verdana" w:hAnsi="Verdana"/>
          <w:sz w:val="20"/>
          <w:szCs w:val="20"/>
        </w:rPr>
        <w:t xml:space="preserve"> mowa w pkt. </w:t>
      </w:r>
      <w:r>
        <w:rPr>
          <w:rFonts w:ascii="Verdana" w:hAnsi="Verdana"/>
          <w:sz w:val="20"/>
          <w:szCs w:val="20"/>
        </w:rPr>
        <w:t>10.1</w:t>
      </w:r>
      <w:r w:rsidRPr="00E4092C">
        <w:rPr>
          <w:rFonts w:ascii="Verdana" w:hAnsi="Verdana"/>
          <w:sz w:val="20"/>
          <w:szCs w:val="20"/>
        </w:rPr>
        <w:t xml:space="preserve">.1. </w:t>
      </w:r>
      <w:r w:rsidR="005F1B2A">
        <w:rPr>
          <w:rFonts w:ascii="Verdana" w:hAnsi="Verdana"/>
          <w:sz w:val="20"/>
          <w:szCs w:val="20"/>
        </w:rPr>
        <w:t>SWZ</w:t>
      </w:r>
      <w:r>
        <w:rPr>
          <w:rFonts w:ascii="Verdana" w:hAnsi="Verdana"/>
          <w:sz w:val="20"/>
          <w:szCs w:val="20"/>
        </w:rPr>
        <w:t>,</w:t>
      </w:r>
      <w:r w:rsidRPr="00E4092C">
        <w:rPr>
          <w:rFonts w:ascii="Verdana" w:hAnsi="Verdana"/>
          <w:sz w:val="20"/>
          <w:szCs w:val="20"/>
        </w:rPr>
        <w:t xml:space="preserve"> Wykonawca zobowiązany jest złożyć w formie pisemnej wraz z ofertą, zgodnie ze wzorem zamieszczonym w</w:t>
      </w:r>
      <w:r w:rsidR="004D503C">
        <w:rPr>
          <w:rFonts w:ascii="Verdana" w:hAnsi="Verdana"/>
          <w:sz w:val="20"/>
          <w:szCs w:val="20"/>
        </w:rPr>
        <w:t> </w:t>
      </w:r>
      <w:r w:rsidRPr="00E4092C">
        <w:rPr>
          <w:rFonts w:ascii="Verdana" w:hAnsi="Verdana"/>
          <w:sz w:val="20"/>
          <w:szCs w:val="20"/>
        </w:rPr>
        <w:t xml:space="preserve">Rozdziale </w:t>
      </w:r>
      <w:r>
        <w:rPr>
          <w:rFonts w:ascii="Verdana" w:hAnsi="Verdana"/>
          <w:sz w:val="20"/>
          <w:szCs w:val="20"/>
        </w:rPr>
        <w:t>3</w:t>
      </w:r>
      <w:r w:rsidRPr="00E4092C">
        <w:rPr>
          <w:rFonts w:ascii="Verdana" w:hAnsi="Verdana"/>
          <w:sz w:val="20"/>
          <w:szCs w:val="20"/>
        </w:rPr>
        <w:t xml:space="preserve"> Tomu I niniejszej SWZ (Formularz </w:t>
      </w:r>
      <w:r>
        <w:rPr>
          <w:rFonts w:ascii="Verdana" w:hAnsi="Verdana"/>
          <w:sz w:val="20"/>
          <w:szCs w:val="20"/>
        </w:rPr>
        <w:t>3</w:t>
      </w:r>
      <w:r w:rsidRPr="00E4092C">
        <w:rPr>
          <w:rFonts w:ascii="Verdana" w:hAnsi="Verdana"/>
          <w:sz w:val="20"/>
          <w:szCs w:val="20"/>
        </w:rPr>
        <w:t>.</w:t>
      </w:r>
      <w:r>
        <w:rPr>
          <w:rFonts w:ascii="Verdana" w:hAnsi="Verdana"/>
          <w:sz w:val="20"/>
          <w:szCs w:val="20"/>
        </w:rPr>
        <w:t>1</w:t>
      </w:r>
      <w:r w:rsidRPr="00E4092C">
        <w:rPr>
          <w:rFonts w:ascii="Verdana" w:hAnsi="Verdana"/>
          <w:sz w:val="20"/>
          <w:szCs w:val="20"/>
        </w:rPr>
        <w:t xml:space="preserve">., Formularz </w:t>
      </w:r>
      <w:r>
        <w:rPr>
          <w:rFonts w:ascii="Verdana" w:hAnsi="Verdana"/>
          <w:sz w:val="20"/>
          <w:szCs w:val="20"/>
        </w:rPr>
        <w:t>3</w:t>
      </w:r>
      <w:r w:rsidRPr="00E4092C">
        <w:rPr>
          <w:rFonts w:ascii="Verdana" w:hAnsi="Verdana"/>
          <w:sz w:val="20"/>
          <w:szCs w:val="20"/>
        </w:rPr>
        <w:t>.</w:t>
      </w:r>
      <w:r>
        <w:rPr>
          <w:rFonts w:ascii="Verdana" w:hAnsi="Verdana"/>
          <w:sz w:val="20"/>
          <w:szCs w:val="20"/>
        </w:rPr>
        <w:t>2</w:t>
      </w:r>
      <w:r w:rsidRPr="00E4092C">
        <w:rPr>
          <w:rFonts w:ascii="Verdana" w:hAnsi="Verdana"/>
          <w:sz w:val="20"/>
          <w:szCs w:val="20"/>
        </w:rPr>
        <w:t>.).</w:t>
      </w:r>
    </w:p>
    <w:p w14:paraId="4467DA06" w14:textId="766305DC" w:rsidR="00C14572" w:rsidRPr="00D327BB" w:rsidRDefault="00C14572" w:rsidP="00D327BB">
      <w:pPr>
        <w:ind w:left="992" w:hanging="992"/>
        <w:jc w:val="both"/>
        <w:rPr>
          <w:rFonts w:ascii="Verdana" w:hAnsi="Verdana"/>
          <w:sz w:val="20"/>
          <w:szCs w:val="20"/>
        </w:rPr>
      </w:pPr>
      <w:r>
        <w:rPr>
          <w:rFonts w:ascii="Verdana" w:hAnsi="Verdana"/>
          <w:sz w:val="20"/>
          <w:szCs w:val="20"/>
        </w:rPr>
        <w:t>10.1.</w:t>
      </w:r>
      <w:r w:rsidR="003C7D2D">
        <w:rPr>
          <w:rFonts w:ascii="Verdana" w:hAnsi="Verdana"/>
          <w:sz w:val="20"/>
          <w:szCs w:val="20"/>
        </w:rPr>
        <w:t>3</w:t>
      </w:r>
      <w:r>
        <w:rPr>
          <w:rFonts w:ascii="Verdana" w:hAnsi="Verdana"/>
          <w:sz w:val="20"/>
          <w:szCs w:val="20"/>
        </w:rPr>
        <w:t xml:space="preserve">. </w:t>
      </w:r>
      <w:r>
        <w:rPr>
          <w:rFonts w:ascii="Verdana" w:hAnsi="Verdana"/>
          <w:sz w:val="20"/>
          <w:szCs w:val="20"/>
        </w:rPr>
        <w:tab/>
        <w:t xml:space="preserve">W przypadku zamiaru korzystania przy realizacji zamówienia z zasobów innych podmiotów, o którym mowa w </w:t>
      </w:r>
      <w:r w:rsidR="00275634">
        <w:rPr>
          <w:rFonts w:ascii="Verdana" w:hAnsi="Verdana"/>
          <w:sz w:val="20"/>
          <w:szCs w:val="20"/>
        </w:rPr>
        <w:t>art</w:t>
      </w:r>
      <w:r>
        <w:rPr>
          <w:rFonts w:ascii="Verdana" w:hAnsi="Verdana"/>
          <w:sz w:val="20"/>
          <w:szCs w:val="20"/>
        </w:rPr>
        <w:t xml:space="preserve">. 118 </w:t>
      </w:r>
      <w:proofErr w:type="spellStart"/>
      <w:r>
        <w:rPr>
          <w:rFonts w:ascii="Verdana" w:hAnsi="Verdana"/>
          <w:sz w:val="20"/>
          <w:szCs w:val="20"/>
        </w:rPr>
        <w:t>Pzp</w:t>
      </w:r>
      <w:proofErr w:type="spellEnd"/>
      <w:r>
        <w:rPr>
          <w:rFonts w:ascii="Verdana" w:hAnsi="Verdana"/>
          <w:sz w:val="20"/>
          <w:szCs w:val="20"/>
        </w:rPr>
        <w:t xml:space="preserve">, Wykonawca </w:t>
      </w:r>
      <w:r w:rsidRPr="00E4092C">
        <w:rPr>
          <w:rFonts w:ascii="Verdana" w:hAnsi="Verdana"/>
          <w:sz w:val="20"/>
          <w:szCs w:val="20"/>
        </w:rPr>
        <w:t>zobowiązany jest złożyć w</w:t>
      </w:r>
      <w:r w:rsidR="004D503C">
        <w:rPr>
          <w:rFonts w:ascii="Verdana" w:hAnsi="Verdana"/>
          <w:sz w:val="20"/>
          <w:szCs w:val="20"/>
        </w:rPr>
        <w:t> </w:t>
      </w:r>
      <w:r w:rsidRPr="00E4092C">
        <w:rPr>
          <w:rFonts w:ascii="Verdana" w:hAnsi="Verdana"/>
          <w:sz w:val="20"/>
          <w:szCs w:val="20"/>
        </w:rPr>
        <w:t>formie pisemnej wraz z ofertą</w:t>
      </w:r>
      <w:r>
        <w:rPr>
          <w:rFonts w:ascii="Verdana" w:hAnsi="Verdana"/>
          <w:sz w:val="20"/>
          <w:szCs w:val="20"/>
        </w:rPr>
        <w:t xml:space="preserve"> oświadczenie</w:t>
      </w:r>
      <w:r w:rsidRPr="00E4092C">
        <w:rPr>
          <w:rFonts w:ascii="Verdana" w:hAnsi="Verdana"/>
          <w:sz w:val="20"/>
          <w:szCs w:val="20"/>
        </w:rPr>
        <w:t xml:space="preserve"> zgodnie ze wzorem zamieszczonym w</w:t>
      </w:r>
      <w:r w:rsidR="004D503C">
        <w:rPr>
          <w:rFonts w:ascii="Verdana" w:hAnsi="Verdana"/>
          <w:sz w:val="20"/>
          <w:szCs w:val="20"/>
        </w:rPr>
        <w:t> </w:t>
      </w:r>
      <w:r w:rsidRPr="00E4092C">
        <w:rPr>
          <w:rFonts w:ascii="Verdana" w:hAnsi="Verdana"/>
          <w:sz w:val="20"/>
          <w:szCs w:val="20"/>
        </w:rPr>
        <w:t xml:space="preserve">Rozdziale </w:t>
      </w:r>
      <w:r>
        <w:rPr>
          <w:rFonts w:ascii="Verdana" w:hAnsi="Verdana"/>
          <w:sz w:val="20"/>
          <w:szCs w:val="20"/>
        </w:rPr>
        <w:t>3</w:t>
      </w:r>
      <w:r w:rsidRPr="00E4092C">
        <w:rPr>
          <w:rFonts w:ascii="Verdana" w:hAnsi="Verdana"/>
          <w:sz w:val="20"/>
          <w:szCs w:val="20"/>
        </w:rPr>
        <w:t xml:space="preserve"> Tomu I niniejszej SWZ </w:t>
      </w:r>
      <w:r w:rsidR="005165E6">
        <w:rPr>
          <w:rFonts w:ascii="Verdana" w:hAnsi="Verdana"/>
          <w:sz w:val="20"/>
          <w:szCs w:val="20"/>
        </w:rPr>
        <w:t>(</w:t>
      </w:r>
      <w:r w:rsidRPr="00E4092C">
        <w:rPr>
          <w:rFonts w:ascii="Verdana" w:hAnsi="Verdana"/>
          <w:sz w:val="20"/>
          <w:szCs w:val="20"/>
        </w:rPr>
        <w:t xml:space="preserve">Formularz </w:t>
      </w:r>
      <w:r>
        <w:rPr>
          <w:rFonts w:ascii="Verdana" w:hAnsi="Verdana"/>
          <w:sz w:val="20"/>
          <w:szCs w:val="20"/>
        </w:rPr>
        <w:t>3</w:t>
      </w:r>
      <w:r w:rsidRPr="00E4092C">
        <w:rPr>
          <w:rFonts w:ascii="Verdana" w:hAnsi="Verdana"/>
          <w:sz w:val="20"/>
          <w:szCs w:val="20"/>
        </w:rPr>
        <w:t>.</w:t>
      </w:r>
      <w:r>
        <w:rPr>
          <w:rFonts w:ascii="Verdana" w:hAnsi="Verdana"/>
          <w:sz w:val="20"/>
          <w:szCs w:val="20"/>
        </w:rPr>
        <w:t>3</w:t>
      </w:r>
      <w:r w:rsidRPr="00E4092C">
        <w:rPr>
          <w:rFonts w:ascii="Verdana" w:hAnsi="Verdana"/>
          <w:sz w:val="20"/>
          <w:szCs w:val="20"/>
        </w:rPr>
        <w:t>.</w:t>
      </w:r>
      <w:r w:rsidR="005165E6">
        <w:rPr>
          <w:rFonts w:ascii="Verdana" w:hAnsi="Verdana"/>
          <w:sz w:val="20"/>
          <w:szCs w:val="20"/>
        </w:rPr>
        <w:t>).</w:t>
      </w:r>
    </w:p>
    <w:p w14:paraId="0119BAB7" w14:textId="071204DF" w:rsidR="00C14572" w:rsidRPr="00CB6823" w:rsidRDefault="00CB6823" w:rsidP="00C14572">
      <w:pPr>
        <w:spacing w:before="60" w:after="60"/>
        <w:ind w:left="703" w:hanging="703"/>
        <w:jc w:val="both"/>
        <w:rPr>
          <w:rFonts w:ascii="Verdana" w:hAnsi="Verdana"/>
          <w:bCs/>
          <w:sz w:val="20"/>
          <w:szCs w:val="20"/>
        </w:rPr>
      </w:pPr>
      <w:r>
        <w:rPr>
          <w:rFonts w:ascii="Verdana" w:hAnsi="Verdana"/>
          <w:bCs/>
          <w:sz w:val="20"/>
          <w:szCs w:val="20"/>
        </w:rPr>
        <w:lastRenderedPageBreak/>
        <w:t>10</w:t>
      </w:r>
      <w:r w:rsidR="00C14572" w:rsidRPr="00CB6823">
        <w:rPr>
          <w:rFonts w:ascii="Verdana" w:hAnsi="Verdana"/>
          <w:bCs/>
          <w:sz w:val="20"/>
          <w:szCs w:val="20"/>
        </w:rPr>
        <w:t>.</w:t>
      </w:r>
      <w:r>
        <w:rPr>
          <w:rFonts w:ascii="Verdana" w:hAnsi="Verdana"/>
          <w:bCs/>
          <w:sz w:val="20"/>
          <w:szCs w:val="20"/>
        </w:rPr>
        <w:t>2</w:t>
      </w:r>
      <w:r w:rsidR="00C14572" w:rsidRPr="00CB6823">
        <w:rPr>
          <w:rFonts w:ascii="Verdana" w:hAnsi="Verdana"/>
          <w:bCs/>
          <w:sz w:val="20"/>
          <w:szCs w:val="20"/>
        </w:rPr>
        <w:t>.</w:t>
      </w:r>
      <w:r w:rsidR="00C14572" w:rsidRPr="00CB6823">
        <w:rPr>
          <w:rFonts w:ascii="Verdana" w:hAnsi="Verdana"/>
          <w:bCs/>
          <w:sz w:val="20"/>
          <w:szCs w:val="20"/>
        </w:rPr>
        <w:tab/>
        <w:t>Na wezwanie Zamawiającego, Wykonawca zobowiązany jest złożyć następujące oświadczenia i dokumenty:</w:t>
      </w:r>
    </w:p>
    <w:p w14:paraId="531CBF25" w14:textId="6C869DAB" w:rsidR="00C14572" w:rsidRPr="00C60C40" w:rsidRDefault="00CB6823" w:rsidP="004D503C">
      <w:pPr>
        <w:spacing w:before="60" w:after="60"/>
        <w:ind w:left="992" w:hanging="992"/>
        <w:jc w:val="both"/>
        <w:rPr>
          <w:rFonts w:ascii="Verdana" w:hAnsi="Verdana"/>
          <w:sz w:val="20"/>
          <w:szCs w:val="20"/>
        </w:rPr>
      </w:pPr>
      <w:r>
        <w:rPr>
          <w:rFonts w:ascii="Verdana" w:hAnsi="Verdana"/>
          <w:sz w:val="20"/>
          <w:szCs w:val="20"/>
        </w:rPr>
        <w:t>10</w:t>
      </w:r>
      <w:r w:rsidR="00C14572">
        <w:rPr>
          <w:rFonts w:ascii="Verdana" w:hAnsi="Verdana"/>
          <w:sz w:val="20"/>
          <w:szCs w:val="20"/>
        </w:rPr>
        <w:t>.</w:t>
      </w:r>
      <w:r>
        <w:rPr>
          <w:rFonts w:ascii="Verdana" w:hAnsi="Verdana"/>
          <w:sz w:val="20"/>
          <w:szCs w:val="20"/>
        </w:rPr>
        <w:t>2</w:t>
      </w:r>
      <w:r w:rsidR="00C14572">
        <w:rPr>
          <w:rFonts w:ascii="Verdana" w:hAnsi="Verdana"/>
          <w:sz w:val="20"/>
          <w:szCs w:val="20"/>
        </w:rPr>
        <w:t>.1.</w:t>
      </w:r>
      <w:r w:rsidR="00343016">
        <w:rPr>
          <w:rFonts w:ascii="Verdana" w:hAnsi="Verdana"/>
          <w:sz w:val="20"/>
          <w:szCs w:val="20"/>
        </w:rPr>
        <w:t xml:space="preserve"> </w:t>
      </w:r>
      <w:r w:rsidR="00C14572" w:rsidRPr="00023406">
        <w:rPr>
          <w:rFonts w:ascii="Verdana" w:hAnsi="Verdana"/>
          <w:sz w:val="20"/>
          <w:szCs w:val="20"/>
        </w:rPr>
        <w:t>W celu potwierdzenia braku podstaw do wykluczenia Wykonawcy z udziału w</w:t>
      </w:r>
      <w:r w:rsidR="00C14572">
        <w:rPr>
          <w:rFonts w:ascii="Verdana" w:hAnsi="Verdana"/>
          <w:sz w:val="20"/>
          <w:szCs w:val="20"/>
        </w:rPr>
        <w:t> </w:t>
      </w:r>
      <w:r w:rsidR="00C14572" w:rsidRPr="00023406">
        <w:rPr>
          <w:rFonts w:ascii="Verdana" w:hAnsi="Verdana"/>
          <w:sz w:val="20"/>
          <w:szCs w:val="20"/>
        </w:rPr>
        <w:t>postępowaniu:</w:t>
      </w:r>
    </w:p>
    <w:p w14:paraId="00EBC029" w14:textId="515123B5" w:rsidR="00BE38BF" w:rsidRDefault="00BE38BF" w:rsidP="00BE38BF">
      <w:pPr>
        <w:spacing w:before="60" w:after="60"/>
        <w:ind w:left="993" w:hanging="426"/>
        <w:jc w:val="both"/>
        <w:rPr>
          <w:rFonts w:ascii="Verdana" w:hAnsi="Verdana"/>
          <w:bCs/>
          <w:sz w:val="20"/>
          <w:szCs w:val="20"/>
        </w:rPr>
      </w:pPr>
      <w:r>
        <w:rPr>
          <w:rFonts w:ascii="Verdana" w:hAnsi="Verdana"/>
          <w:bCs/>
          <w:sz w:val="20"/>
          <w:szCs w:val="20"/>
        </w:rPr>
        <w:t xml:space="preserve">1.  </w:t>
      </w:r>
      <w:r w:rsidR="00343016">
        <w:rPr>
          <w:rFonts w:ascii="Verdana" w:hAnsi="Verdana"/>
          <w:bCs/>
          <w:sz w:val="20"/>
          <w:szCs w:val="20"/>
        </w:rPr>
        <w:tab/>
        <w:t>I</w:t>
      </w:r>
      <w:r w:rsidRPr="00BE38BF">
        <w:rPr>
          <w:rFonts w:ascii="Verdana" w:hAnsi="Verdana"/>
          <w:bCs/>
          <w:sz w:val="20"/>
          <w:szCs w:val="20"/>
        </w:rPr>
        <w:t xml:space="preserve">nformacji z Krajowego Rejestru Karnego w zakresie: (a) art. 108 ust. 1 pkt 1 i 2 ustawy </w:t>
      </w:r>
      <w:proofErr w:type="spellStart"/>
      <w:r w:rsidRPr="00BE38BF">
        <w:rPr>
          <w:rFonts w:ascii="Verdana" w:hAnsi="Verdana"/>
          <w:bCs/>
          <w:sz w:val="20"/>
          <w:szCs w:val="20"/>
        </w:rPr>
        <w:t>pzp</w:t>
      </w:r>
      <w:proofErr w:type="spellEnd"/>
      <w:r w:rsidRPr="00BE38BF">
        <w:rPr>
          <w:rFonts w:ascii="Verdana" w:hAnsi="Verdana"/>
          <w:bCs/>
          <w:sz w:val="20"/>
          <w:szCs w:val="20"/>
        </w:rPr>
        <w:t xml:space="preserve">, (b) art. 108 ust. 1 pkt 4 </w:t>
      </w:r>
      <w:bookmarkStart w:id="5" w:name="_Hlk154577321"/>
      <w:r w:rsidRPr="00BE38BF">
        <w:rPr>
          <w:rFonts w:ascii="Verdana" w:hAnsi="Verdana"/>
          <w:bCs/>
          <w:sz w:val="20"/>
          <w:szCs w:val="20"/>
        </w:rPr>
        <w:t xml:space="preserve">ustawy </w:t>
      </w:r>
      <w:proofErr w:type="spellStart"/>
      <w:r w:rsidRPr="00BE38BF">
        <w:rPr>
          <w:rFonts w:ascii="Verdana" w:hAnsi="Verdana"/>
          <w:bCs/>
          <w:sz w:val="20"/>
          <w:szCs w:val="20"/>
        </w:rPr>
        <w:t>pzp</w:t>
      </w:r>
      <w:bookmarkEnd w:id="5"/>
      <w:proofErr w:type="spellEnd"/>
      <w:r w:rsidRPr="00BE38BF">
        <w:rPr>
          <w:rFonts w:ascii="Verdana" w:hAnsi="Verdana"/>
          <w:bCs/>
          <w:sz w:val="20"/>
          <w:szCs w:val="20"/>
        </w:rPr>
        <w:t xml:space="preserve">, </w:t>
      </w:r>
      <w:proofErr w:type="gramStart"/>
      <w:r w:rsidRPr="00BE38BF">
        <w:rPr>
          <w:rFonts w:ascii="Verdana" w:hAnsi="Verdana"/>
          <w:bCs/>
          <w:sz w:val="20"/>
          <w:szCs w:val="20"/>
        </w:rPr>
        <w:t>odnośnie</w:t>
      </w:r>
      <w:proofErr w:type="gramEnd"/>
      <w:r w:rsidRPr="00BE38BF">
        <w:rPr>
          <w:rFonts w:ascii="Verdana" w:hAnsi="Verdana"/>
          <w:bCs/>
          <w:sz w:val="20"/>
          <w:szCs w:val="20"/>
        </w:rPr>
        <w:t xml:space="preserve"> prawomocnego orzeczenia zakazu ubiegania się o zamówienie publiczne tytułem środka karnego - wystawionej nie wcześniej niż 6 miesięcy przed jej złożeniem</w:t>
      </w:r>
      <w:r>
        <w:rPr>
          <w:rFonts w:ascii="Verdana" w:hAnsi="Verdana"/>
          <w:bCs/>
          <w:sz w:val="20"/>
          <w:szCs w:val="20"/>
        </w:rPr>
        <w:t>.</w:t>
      </w:r>
    </w:p>
    <w:p w14:paraId="28861B07" w14:textId="4646F094" w:rsidR="00BE38BF" w:rsidRPr="00BE38BF" w:rsidRDefault="00BE38BF" w:rsidP="00BE38BF">
      <w:pPr>
        <w:spacing w:before="60" w:after="60"/>
        <w:ind w:left="993" w:hanging="426"/>
        <w:jc w:val="both"/>
        <w:rPr>
          <w:rFonts w:ascii="Verdana" w:hAnsi="Verdana"/>
          <w:bCs/>
          <w:sz w:val="20"/>
          <w:szCs w:val="20"/>
        </w:rPr>
      </w:pPr>
      <w:r>
        <w:rPr>
          <w:rFonts w:ascii="Verdana" w:hAnsi="Verdana"/>
          <w:bCs/>
          <w:sz w:val="20"/>
          <w:szCs w:val="20"/>
        </w:rPr>
        <w:t xml:space="preserve">2.  </w:t>
      </w:r>
      <w:r w:rsidR="00343016">
        <w:rPr>
          <w:rFonts w:ascii="Verdana" w:hAnsi="Verdana"/>
          <w:bCs/>
          <w:sz w:val="20"/>
          <w:szCs w:val="20"/>
        </w:rPr>
        <w:t>O</w:t>
      </w:r>
      <w:r w:rsidRPr="00BE38BF">
        <w:rPr>
          <w:rFonts w:ascii="Verdana" w:hAnsi="Verdana"/>
          <w:bCs/>
          <w:sz w:val="20"/>
          <w:szCs w:val="20"/>
        </w:rPr>
        <w:t xml:space="preserve">świadczenia Wykonawcy, w zakresie art. 108 ust. 1 pkt 5 ustawy </w:t>
      </w:r>
      <w:proofErr w:type="spellStart"/>
      <w:r w:rsidRPr="00BE38BF">
        <w:rPr>
          <w:rFonts w:ascii="Verdana" w:hAnsi="Verdana"/>
          <w:bCs/>
          <w:sz w:val="20"/>
          <w:szCs w:val="20"/>
        </w:rPr>
        <w:t>pzp</w:t>
      </w:r>
      <w:proofErr w:type="spellEnd"/>
      <w:r w:rsidRPr="00BE38BF">
        <w:rPr>
          <w:rFonts w:ascii="Verdana" w:hAnsi="Verdana"/>
          <w:bCs/>
          <w:sz w:val="20"/>
          <w:szCs w:val="20"/>
        </w:rPr>
        <w:t xml:space="preserve">,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Wykonawcy w zakresie art. 108 ust. 1 pkt 5 ustawy </w:t>
      </w:r>
      <w:proofErr w:type="spellStart"/>
      <w:r w:rsidRPr="00BE38BF">
        <w:rPr>
          <w:rFonts w:ascii="Verdana" w:hAnsi="Verdana"/>
          <w:bCs/>
          <w:sz w:val="20"/>
          <w:szCs w:val="20"/>
        </w:rPr>
        <w:t>pzp</w:t>
      </w:r>
      <w:proofErr w:type="spellEnd"/>
      <w:r w:rsidRPr="00BE38BF">
        <w:rPr>
          <w:rFonts w:ascii="Verdana" w:hAnsi="Verdana"/>
          <w:bCs/>
          <w:sz w:val="20"/>
          <w:szCs w:val="20"/>
        </w:rPr>
        <w:t xml:space="preserve"> o przynależności lub braku przynależności do tej grupy kapitałowej stanowi </w:t>
      </w:r>
      <w:r w:rsidRPr="00BE38BF">
        <w:rPr>
          <w:rFonts w:ascii="Verdana" w:hAnsi="Verdana"/>
          <w:sz w:val="20"/>
          <w:szCs w:val="20"/>
        </w:rPr>
        <w:t>Formularz 3.4.</w:t>
      </w:r>
      <w:r w:rsidRPr="00BE38BF">
        <w:rPr>
          <w:rFonts w:ascii="Verdana" w:hAnsi="Verdana"/>
          <w:bCs/>
          <w:sz w:val="20"/>
          <w:szCs w:val="20"/>
        </w:rPr>
        <w:t xml:space="preserve">), </w:t>
      </w:r>
    </w:p>
    <w:p w14:paraId="10DDBEEB" w14:textId="79134BCB" w:rsidR="00C14572" w:rsidRPr="00343016" w:rsidRDefault="00C14572" w:rsidP="00BE38BF">
      <w:pPr>
        <w:pStyle w:val="Akapitzlist"/>
        <w:numPr>
          <w:ilvl w:val="0"/>
          <w:numId w:val="69"/>
        </w:numPr>
        <w:spacing w:before="60" w:after="60"/>
        <w:jc w:val="both"/>
        <w:rPr>
          <w:rFonts w:ascii="Verdana" w:hAnsi="Verdana" w:cs="Times New Roman"/>
          <w:bCs/>
          <w:sz w:val="20"/>
          <w:szCs w:val="20"/>
          <w:lang w:eastAsia="pl-PL"/>
        </w:rPr>
      </w:pPr>
      <w:r w:rsidRPr="00343016">
        <w:rPr>
          <w:rFonts w:ascii="Verdana" w:hAnsi="Verdana" w:cs="Times New Roman"/>
          <w:bCs/>
          <w:sz w:val="20"/>
          <w:szCs w:val="20"/>
          <w:lang w:eastAsia="pl-PL"/>
        </w:rPr>
        <w:t>Odpis z właściwego rejestru lub z centralnej ewidencji i informacji o działalności gospodarczej, jeżeli odrębne przepisy wymagają wpisu do rejestru lub ewidencji, w</w:t>
      </w:r>
      <w:r w:rsidR="004D503C" w:rsidRPr="00343016">
        <w:rPr>
          <w:rFonts w:ascii="Verdana" w:hAnsi="Verdana" w:cs="Times New Roman"/>
          <w:bCs/>
          <w:sz w:val="20"/>
          <w:szCs w:val="20"/>
          <w:lang w:eastAsia="pl-PL"/>
        </w:rPr>
        <w:t> </w:t>
      </w:r>
      <w:r w:rsidRPr="00343016">
        <w:rPr>
          <w:rFonts w:ascii="Verdana" w:hAnsi="Verdana" w:cs="Times New Roman"/>
          <w:bCs/>
          <w:sz w:val="20"/>
          <w:szCs w:val="20"/>
          <w:lang w:eastAsia="pl-PL"/>
        </w:rPr>
        <w:t xml:space="preserve">celu potwierdzenia braku podstaw wykluczenia na podstawie </w:t>
      </w:r>
      <w:r w:rsidR="00275634" w:rsidRPr="00343016">
        <w:rPr>
          <w:rFonts w:ascii="Verdana" w:hAnsi="Verdana" w:cs="Times New Roman"/>
          <w:bCs/>
          <w:sz w:val="20"/>
          <w:szCs w:val="20"/>
          <w:lang w:eastAsia="pl-PL"/>
        </w:rPr>
        <w:t>art</w:t>
      </w:r>
      <w:r w:rsidRPr="00343016">
        <w:rPr>
          <w:rFonts w:ascii="Verdana" w:hAnsi="Verdana" w:cs="Times New Roman"/>
          <w:bCs/>
          <w:sz w:val="20"/>
          <w:szCs w:val="20"/>
          <w:lang w:eastAsia="pl-PL"/>
        </w:rPr>
        <w:t>. 109 ust. 1 pkt 4 ustawy. Odpis powinien być sporządzony nie wcześniej niż 3 miesiące przed jego złożeniem, zgodnie z § 2 ust. 1 pkt 6 rozporządzenia Ministra Rozwoju, Pracy i</w:t>
      </w:r>
      <w:r w:rsidR="004D503C" w:rsidRPr="00343016">
        <w:rPr>
          <w:rFonts w:ascii="Verdana" w:hAnsi="Verdana" w:cs="Times New Roman"/>
          <w:bCs/>
          <w:sz w:val="20"/>
          <w:szCs w:val="20"/>
          <w:lang w:eastAsia="pl-PL"/>
        </w:rPr>
        <w:t> </w:t>
      </w:r>
      <w:r w:rsidRPr="00343016">
        <w:rPr>
          <w:rFonts w:ascii="Verdana" w:hAnsi="Verdana" w:cs="Times New Roman"/>
          <w:bCs/>
          <w:sz w:val="20"/>
          <w:szCs w:val="20"/>
          <w:lang w:eastAsia="pl-PL"/>
        </w:rPr>
        <w:t>Technologii z dnia 23 grudnia 2020 r. w sprawie podmiotowych środków dowodowych oraz innych dokumentów lub oświadczeń, jakich może żądać zamawiający od wykonawcy (Dz. U. z 2020 r. poz. 2415</w:t>
      </w:r>
      <w:r w:rsidR="00CB6823" w:rsidRPr="00343016">
        <w:rPr>
          <w:rFonts w:ascii="Verdana" w:hAnsi="Verdana" w:cs="Times New Roman"/>
          <w:bCs/>
          <w:sz w:val="20"/>
          <w:szCs w:val="20"/>
          <w:lang w:eastAsia="pl-PL"/>
        </w:rPr>
        <w:t xml:space="preserve"> z </w:t>
      </w:r>
      <w:proofErr w:type="spellStart"/>
      <w:r w:rsidR="00CB6823" w:rsidRPr="00343016">
        <w:rPr>
          <w:rFonts w:ascii="Verdana" w:hAnsi="Verdana" w:cs="Times New Roman"/>
          <w:bCs/>
          <w:sz w:val="20"/>
          <w:szCs w:val="20"/>
          <w:lang w:eastAsia="pl-PL"/>
        </w:rPr>
        <w:t>późn</w:t>
      </w:r>
      <w:proofErr w:type="spellEnd"/>
      <w:r w:rsidR="00CB6823" w:rsidRPr="00343016">
        <w:rPr>
          <w:rFonts w:ascii="Verdana" w:hAnsi="Verdana" w:cs="Times New Roman"/>
          <w:bCs/>
          <w:sz w:val="20"/>
          <w:szCs w:val="20"/>
          <w:lang w:eastAsia="pl-PL"/>
        </w:rPr>
        <w:t>. zm.</w:t>
      </w:r>
      <w:r w:rsidRPr="00343016">
        <w:rPr>
          <w:rFonts w:ascii="Verdana" w:hAnsi="Verdana" w:cs="Times New Roman"/>
          <w:bCs/>
          <w:sz w:val="20"/>
          <w:szCs w:val="20"/>
          <w:lang w:eastAsia="pl-PL"/>
        </w:rPr>
        <w:t>).</w:t>
      </w:r>
    </w:p>
    <w:p w14:paraId="4FE20D49" w14:textId="77777777" w:rsidR="00C14572" w:rsidRPr="00BE38BF" w:rsidRDefault="00C14572" w:rsidP="004D503C">
      <w:pPr>
        <w:ind w:left="992"/>
        <w:jc w:val="both"/>
        <w:rPr>
          <w:rFonts w:ascii="Verdana" w:hAnsi="Verdana"/>
          <w:sz w:val="20"/>
          <w:szCs w:val="20"/>
        </w:rPr>
      </w:pPr>
      <w:r w:rsidRPr="00BE38BF">
        <w:rPr>
          <w:rFonts w:ascii="Verdana" w:hAnsi="Verdana"/>
          <w:sz w:val="20"/>
          <w:szCs w:val="20"/>
        </w:rPr>
        <w:t>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w:t>
      </w:r>
    </w:p>
    <w:p w14:paraId="2E2484EF" w14:textId="60C33A56" w:rsidR="00C14572" w:rsidRPr="00BE38BF" w:rsidRDefault="00C14572" w:rsidP="004D503C">
      <w:pPr>
        <w:spacing w:before="60" w:after="60"/>
        <w:ind w:left="992"/>
        <w:jc w:val="both"/>
        <w:rPr>
          <w:rFonts w:ascii="Verdana" w:hAnsi="Verdana"/>
          <w:sz w:val="20"/>
          <w:szCs w:val="20"/>
        </w:rPr>
      </w:pPr>
      <w:r w:rsidRPr="00BE38BF">
        <w:rPr>
          <w:rFonts w:ascii="Verdana" w:hAnsi="Verdana"/>
          <w:sz w:val="20"/>
          <w:szCs w:val="20"/>
        </w:rPr>
        <w:t>Jeżeli w kraju, w którym wykonawca ma siedzibę lub miejsce zamieszkania lub miejsce zamieszkania ma osoba, której dokument dotyczy, nie wydaje się dokumentów, o</w:t>
      </w:r>
      <w:r w:rsidR="00800498" w:rsidRPr="00BE38BF">
        <w:rPr>
          <w:rFonts w:ascii="Verdana" w:hAnsi="Verdana"/>
          <w:sz w:val="20"/>
          <w:szCs w:val="20"/>
        </w:rPr>
        <w:t> </w:t>
      </w:r>
      <w:r w:rsidRPr="00BE38BF">
        <w:rPr>
          <w:rFonts w:ascii="Verdana" w:hAnsi="Verdana"/>
          <w:sz w:val="20"/>
          <w:szCs w:val="20"/>
        </w:rPr>
        <w:t xml:space="preserve">których mowa w pkt </w:t>
      </w:r>
      <w:r w:rsidR="00CB6823" w:rsidRPr="00BE38BF">
        <w:rPr>
          <w:rFonts w:ascii="Verdana" w:hAnsi="Verdana"/>
          <w:sz w:val="20"/>
          <w:szCs w:val="20"/>
        </w:rPr>
        <w:t>10</w:t>
      </w:r>
      <w:r w:rsidRPr="00BE38BF">
        <w:rPr>
          <w:rFonts w:ascii="Verdana" w:hAnsi="Verdana"/>
          <w:sz w:val="20"/>
          <w:szCs w:val="20"/>
        </w:rPr>
        <w:t>.</w:t>
      </w:r>
      <w:r w:rsidR="00CB6823" w:rsidRPr="00BE38BF">
        <w:rPr>
          <w:rFonts w:ascii="Verdana" w:hAnsi="Verdana"/>
          <w:sz w:val="20"/>
          <w:szCs w:val="20"/>
        </w:rPr>
        <w:t>2</w:t>
      </w:r>
      <w:r w:rsidRPr="00BE38BF">
        <w:rPr>
          <w:rFonts w:ascii="Verdana" w:hAnsi="Verdana"/>
          <w:sz w:val="20"/>
          <w:szCs w:val="20"/>
        </w:rPr>
        <w:t>.1.,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Dokumenty/oświadczenia, o których mowa powyżej, winny być wystawione nie wcześniej niż 3 miesiące przed upływem terminu składania ofert (§ 4 ust. 2 i 3 rozporządzenia Ministra Rozwoju, Pracy i</w:t>
      </w:r>
      <w:r w:rsidR="00800498" w:rsidRPr="00BE38BF">
        <w:rPr>
          <w:rFonts w:ascii="Verdana" w:hAnsi="Verdana"/>
          <w:sz w:val="20"/>
          <w:szCs w:val="20"/>
        </w:rPr>
        <w:t> </w:t>
      </w:r>
      <w:r w:rsidRPr="00BE38BF">
        <w:rPr>
          <w:rFonts w:ascii="Verdana" w:hAnsi="Verdana"/>
          <w:sz w:val="20"/>
          <w:szCs w:val="20"/>
        </w:rPr>
        <w:t>Technologii z dnia 23 grudnia 2020 r. w sprawie podmiotowych środków dowodowych oraz innych dokumentów lub oświadczeń, jakich może żądać zamawiający od wykonawcy).</w:t>
      </w:r>
    </w:p>
    <w:p w14:paraId="056E8367" w14:textId="30EDEA5B" w:rsidR="00CB6823" w:rsidRDefault="00CB6823" w:rsidP="004D503C">
      <w:pPr>
        <w:spacing w:after="120"/>
        <w:ind w:left="992" w:hanging="992"/>
        <w:jc w:val="both"/>
        <w:rPr>
          <w:rFonts w:ascii="Verdana" w:hAnsi="Verdana"/>
          <w:sz w:val="20"/>
          <w:szCs w:val="20"/>
        </w:rPr>
      </w:pPr>
      <w:r>
        <w:rPr>
          <w:rFonts w:ascii="Verdana" w:hAnsi="Verdana"/>
          <w:sz w:val="20"/>
          <w:szCs w:val="20"/>
        </w:rPr>
        <w:t>10</w:t>
      </w:r>
      <w:r w:rsidR="00C14572">
        <w:rPr>
          <w:rFonts w:ascii="Verdana" w:hAnsi="Verdana"/>
          <w:sz w:val="20"/>
          <w:szCs w:val="20"/>
        </w:rPr>
        <w:t>.</w:t>
      </w:r>
      <w:r>
        <w:rPr>
          <w:rFonts w:ascii="Verdana" w:hAnsi="Verdana"/>
          <w:sz w:val="20"/>
          <w:szCs w:val="20"/>
        </w:rPr>
        <w:t>2</w:t>
      </w:r>
      <w:r w:rsidR="00C14572">
        <w:rPr>
          <w:rFonts w:ascii="Verdana" w:hAnsi="Verdana"/>
          <w:sz w:val="20"/>
          <w:szCs w:val="20"/>
        </w:rPr>
        <w:t>.</w:t>
      </w:r>
      <w:r w:rsidR="00FE077C">
        <w:rPr>
          <w:rFonts w:ascii="Verdana" w:hAnsi="Verdana"/>
          <w:sz w:val="20"/>
          <w:szCs w:val="20"/>
        </w:rPr>
        <w:t>2</w:t>
      </w:r>
      <w:r w:rsidR="00C14572">
        <w:rPr>
          <w:rFonts w:ascii="Verdana" w:hAnsi="Verdana"/>
          <w:sz w:val="20"/>
          <w:szCs w:val="20"/>
        </w:rPr>
        <w:t>.</w:t>
      </w:r>
      <w:r w:rsidR="00C14572">
        <w:rPr>
          <w:rFonts w:ascii="Verdana" w:hAnsi="Verdana"/>
          <w:sz w:val="20"/>
          <w:szCs w:val="20"/>
        </w:rPr>
        <w:tab/>
      </w:r>
      <w:r w:rsidR="00C14572" w:rsidRPr="00024DA4">
        <w:rPr>
          <w:rFonts w:ascii="Verdana" w:hAnsi="Verdana"/>
          <w:sz w:val="20"/>
          <w:szCs w:val="20"/>
        </w:rPr>
        <w:t>W celu potwierdzenia przez Wykonawcę spełniania warunków udziału w</w:t>
      </w:r>
      <w:r>
        <w:rPr>
          <w:rFonts w:ascii="Verdana" w:hAnsi="Verdana"/>
          <w:sz w:val="20"/>
          <w:szCs w:val="20"/>
        </w:rPr>
        <w:t> </w:t>
      </w:r>
      <w:r w:rsidR="00C14572" w:rsidRPr="00024DA4">
        <w:rPr>
          <w:rFonts w:ascii="Verdana" w:hAnsi="Verdana"/>
          <w:sz w:val="20"/>
          <w:szCs w:val="20"/>
        </w:rPr>
        <w:t>postępowaniu:</w:t>
      </w:r>
    </w:p>
    <w:p w14:paraId="5EAC43A6" w14:textId="2C634D49" w:rsidR="00CB6823" w:rsidRDefault="00C14572" w:rsidP="00123504">
      <w:pPr>
        <w:pStyle w:val="Akapitzlist"/>
        <w:numPr>
          <w:ilvl w:val="0"/>
          <w:numId w:val="35"/>
        </w:numPr>
        <w:spacing w:line="240" w:lineRule="auto"/>
        <w:ind w:left="1310" w:hanging="357"/>
        <w:jc w:val="both"/>
        <w:rPr>
          <w:rFonts w:ascii="Verdana" w:hAnsi="Verdana"/>
          <w:sz w:val="20"/>
          <w:szCs w:val="20"/>
        </w:rPr>
      </w:pPr>
      <w:r w:rsidRPr="00CB6823">
        <w:rPr>
          <w:rFonts w:ascii="Verdana" w:hAnsi="Verdana"/>
          <w:bCs/>
          <w:sz w:val="20"/>
          <w:szCs w:val="20"/>
        </w:rPr>
        <w:t>Aktualna licencja na wykonywanie krajowego transportu drogowego osób lub</w:t>
      </w:r>
      <w:r w:rsidR="00CB6823" w:rsidRPr="00CB6823">
        <w:rPr>
          <w:rFonts w:ascii="Verdana" w:hAnsi="Verdana"/>
          <w:bCs/>
          <w:sz w:val="20"/>
          <w:szCs w:val="20"/>
        </w:rPr>
        <w:t xml:space="preserve"> </w:t>
      </w:r>
      <w:r w:rsidRPr="00CB6823">
        <w:rPr>
          <w:rFonts w:ascii="Verdana" w:hAnsi="Verdana"/>
          <w:bCs/>
          <w:sz w:val="20"/>
          <w:szCs w:val="20"/>
        </w:rPr>
        <w:t>aktualne zezwolenie</w:t>
      </w:r>
      <w:r w:rsidRPr="00CB6823">
        <w:rPr>
          <w:rFonts w:ascii="Verdana" w:hAnsi="Verdana"/>
          <w:sz w:val="20"/>
          <w:szCs w:val="20"/>
        </w:rPr>
        <w:t xml:space="preserve"> na wykonywanie zawodu przewoźnika drogowego osób, zgodnie z ustawą z dnia 6 września 2001 r. o transporcie drogowym (</w:t>
      </w:r>
      <w:r w:rsidRPr="000D6EBF">
        <w:rPr>
          <w:rFonts w:ascii="Verdana" w:hAnsi="Verdana"/>
          <w:sz w:val="20"/>
          <w:szCs w:val="20"/>
        </w:rPr>
        <w:t>Dz.</w:t>
      </w:r>
      <w:r w:rsidR="00800498" w:rsidRPr="000D6EBF">
        <w:rPr>
          <w:rFonts w:ascii="Verdana" w:hAnsi="Verdana"/>
          <w:sz w:val="20"/>
          <w:szCs w:val="20"/>
        </w:rPr>
        <w:t> </w:t>
      </w:r>
      <w:r w:rsidRPr="000D6EBF">
        <w:rPr>
          <w:rFonts w:ascii="Verdana" w:hAnsi="Verdana"/>
          <w:sz w:val="20"/>
          <w:szCs w:val="20"/>
        </w:rPr>
        <w:t>U.</w:t>
      </w:r>
      <w:r w:rsidR="00800498" w:rsidRPr="000D6EBF">
        <w:rPr>
          <w:rFonts w:ascii="Verdana" w:hAnsi="Verdana"/>
          <w:sz w:val="20"/>
          <w:szCs w:val="20"/>
        </w:rPr>
        <w:t> </w:t>
      </w:r>
      <w:r w:rsidRPr="000D6EBF">
        <w:rPr>
          <w:rFonts w:ascii="Verdana" w:hAnsi="Verdana"/>
          <w:sz w:val="20"/>
          <w:szCs w:val="20"/>
        </w:rPr>
        <w:t>z</w:t>
      </w:r>
      <w:r w:rsidR="00800498" w:rsidRPr="000D6EBF">
        <w:rPr>
          <w:rFonts w:ascii="Verdana" w:hAnsi="Verdana"/>
          <w:sz w:val="20"/>
          <w:szCs w:val="20"/>
        </w:rPr>
        <w:t> </w:t>
      </w:r>
      <w:r w:rsidRPr="000D6EBF">
        <w:rPr>
          <w:rFonts w:ascii="Verdana" w:hAnsi="Verdana"/>
          <w:sz w:val="20"/>
          <w:szCs w:val="20"/>
        </w:rPr>
        <w:t>202</w:t>
      </w:r>
      <w:r w:rsidR="0053518C" w:rsidRPr="000D6EBF">
        <w:rPr>
          <w:rFonts w:ascii="Verdana" w:hAnsi="Verdana"/>
          <w:sz w:val="20"/>
          <w:szCs w:val="20"/>
        </w:rPr>
        <w:t>4</w:t>
      </w:r>
      <w:r w:rsidR="00800498" w:rsidRPr="000D6EBF">
        <w:rPr>
          <w:rFonts w:ascii="Verdana" w:hAnsi="Verdana"/>
          <w:sz w:val="20"/>
          <w:szCs w:val="20"/>
        </w:rPr>
        <w:t> </w:t>
      </w:r>
      <w:r w:rsidRPr="000D6EBF">
        <w:rPr>
          <w:rFonts w:ascii="Verdana" w:hAnsi="Verdana"/>
          <w:sz w:val="20"/>
          <w:szCs w:val="20"/>
        </w:rPr>
        <w:t>r. poz.</w:t>
      </w:r>
      <w:r w:rsidR="008F5C76" w:rsidRPr="000D6EBF">
        <w:rPr>
          <w:rFonts w:ascii="Verdana" w:hAnsi="Verdana"/>
          <w:sz w:val="20"/>
          <w:szCs w:val="20"/>
        </w:rPr>
        <w:t xml:space="preserve"> 1490</w:t>
      </w:r>
      <w:r w:rsidRPr="000D6EBF">
        <w:rPr>
          <w:rFonts w:ascii="Verdana" w:hAnsi="Verdana"/>
          <w:sz w:val="20"/>
          <w:szCs w:val="20"/>
        </w:rPr>
        <w:t>).</w:t>
      </w:r>
    </w:p>
    <w:p w14:paraId="03E07F6D" w14:textId="6ABF1B6D" w:rsidR="004D503C" w:rsidRDefault="00C14572" w:rsidP="00123504">
      <w:pPr>
        <w:pStyle w:val="Akapitzlist"/>
        <w:numPr>
          <w:ilvl w:val="0"/>
          <w:numId w:val="35"/>
        </w:numPr>
        <w:spacing w:line="240" w:lineRule="auto"/>
        <w:ind w:left="1310" w:hanging="357"/>
        <w:jc w:val="both"/>
        <w:rPr>
          <w:rFonts w:ascii="Verdana" w:hAnsi="Verdana"/>
          <w:sz w:val="20"/>
          <w:szCs w:val="20"/>
        </w:rPr>
      </w:pPr>
      <w:r w:rsidRPr="00CB6823">
        <w:rPr>
          <w:rFonts w:ascii="Verdana" w:hAnsi="Verdana"/>
          <w:bCs/>
          <w:sz w:val="20"/>
          <w:szCs w:val="20"/>
        </w:rPr>
        <w:t>Wykaz wykonanych usług,</w:t>
      </w:r>
      <w:r w:rsidRPr="00CB6823">
        <w:rPr>
          <w:rFonts w:ascii="Verdana" w:hAnsi="Verdana"/>
          <w:sz w:val="20"/>
          <w:szCs w:val="20"/>
        </w:rPr>
        <w:t xml:space="preserve"> a w przypadku świadczeń okresowych lub ciągłych również wykonywanych, w okresie ostatnich 3 lat przed upływem terminu składania ofert, a</w:t>
      </w:r>
      <w:r w:rsidR="003C7D2D">
        <w:rPr>
          <w:rFonts w:ascii="Verdana" w:hAnsi="Verdana"/>
          <w:sz w:val="20"/>
          <w:szCs w:val="20"/>
        </w:rPr>
        <w:t> </w:t>
      </w:r>
      <w:r w:rsidRPr="00CB6823">
        <w:rPr>
          <w:rFonts w:ascii="Verdana" w:hAnsi="Verdana"/>
          <w:sz w:val="20"/>
          <w:szCs w:val="20"/>
        </w:rPr>
        <w:t>jeżeli okres prowadzenia działalności jest krótszy – w tym okresie, wraz z podaniem ich wartości, przedmiotu, dat wykonania i podmiotów, na rzecz których usługi zostały wykonane</w:t>
      </w:r>
      <w:r w:rsidR="00DF12B4">
        <w:rPr>
          <w:rFonts w:ascii="Verdana" w:hAnsi="Verdana"/>
          <w:sz w:val="20"/>
          <w:szCs w:val="20"/>
        </w:rPr>
        <w:t xml:space="preserve"> </w:t>
      </w:r>
      <w:r w:rsidR="00DF12B4">
        <w:rPr>
          <w:rFonts w:ascii="Verdana" w:hAnsi="Verdana"/>
          <w:bCs/>
          <w:sz w:val="20"/>
          <w:szCs w:val="20"/>
        </w:rPr>
        <w:t>(Formularz 3.5.)</w:t>
      </w:r>
      <w:r w:rsidRPr="00CB6823">
        <w:rPr>
          <w:rFonts w:ascii="Verdana" w:hAnsi="Verdana"/>
          <w:sz w:val="20"/>
          <w:szCs w:val="20"/>
        </w:rPr>
        <w:t>.</w:t>
      </w:r>
    </w:p>
    <w:p w14:paraId="21EDF26B" w14:textId="681A7EA2" w:rsidR="004D503C" w:rsidRDefault="00C14572" w:rsidP="00123504">
      <w:pPr>
        <w:pStyle w:val="Akapitzlist"/>
        <w:numPr>
          <w:ilvl w:val="0"/>
          <w:numId w:val="35"/>
        </w:numPr>
        <w:spacing w:line="240" w:lineRule="auto"/>
        <w:ind w:left="1310" w:hanging="357"/>
        <w:jc w:val="both"/>
        <w:rPr>
          <w:rFonts w:ascii="Verdana" w:hAnsi="Verdana"/>
          <w:sz w:val="20"/>
          <w:szCs w:val="20"/>
        </w:rPr>
      </w:pPr>
      <w:r w:rsidRPr="004D503C">
        <w:rPr>
          <w:rFonts w:ascii="Verdana" w:hAnsi="Verdana"/>
          <w:bCs/>
          <w:sz w:val="20"/>
          <w:szCs w:val="20"/>
        </w:rPr>
        <w:t>Dowody</w:t>
      </w:r>
      <w:r w:rsidRPr="004D503C">
        <w:rPr>
          <w:rFonts w:ascii="Verdana" w:hAnsi="Verdana"/>
          <w:sz w:val="20"/>
          <w:szCs w:val="20"/>
        </w:rPr>
        <w:t xml:space="preserve"> określające czy wymienione w wykazie usługi zostały wykonane lub są wykonywane przez Wykonawcę należycie, przy czym dowodami, o których </w:t>
      </w:r>
      <w:r w:rsidR="00C84775" w:rsidRPr="004D503C">
        <w:rPr>
          <w:rFonts w:ascii="Verdana" w:hAnsi="Verdana"/>
          <w:sz w:val="20"/>
          <w:szCs w:val="20"/>
        </w:rPr>
        <w:t xml:space="preserve">mowa </w:t>
      </w:r>
      <w:r w:rsidR="00C84775" w:rsidRPr="004D503C">
        <w:rPr>
          <w:rFonts w:ascii="Verdana" w:hAnsi="Verdana"/>
          <w:sz w:val="20"/>
          <w:szCs w:val="20"/>
        </w:rPr>
        <w:lastRenderedPageBreak/>
        <w:t>są</w:t>
      </w:r>
      <w:r w:rsidRPr="004D503C">
        <w:rPr>
          <w:rFonts w:ascii="Verdana" w:hAnsi="Verdana"/>
          <w:sz w:val="20"/>
          <w:szCs w:val="20"/>
        </w:rPr>
        <w:t xml:space="preserve">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składania ofert.</w:t>
      </w:r>
    </w:p>
    <w:p w14:paraId="2DB8FE21" w14:textId="575EECD4" w:rsidR="004D503C" w:rsidRPr="004D503C" w:rsidRDefault="00C14572" w:rsidP="00123504">
      <w:pPr>
        <w:pStyle w:val="Akapitzlist"/>
        <w:numPr>
          <w:ilvl w:val="0"/>
          <w:numId w:val="35"/>
        </w:numPr>
        <w:spacing w:line="240" w:lineRule="auto"/>
        <w:ind w:left="1310" w:hanging="357"/>
        <w:jc w:val="both"/>
        <w:rPr>
          <w:rFonts w:ascii="Verdana" w:hAnsi="Verdana"/>
          <w:sz w:val="20"/>
          <w:szCs w:val="20"/>
        </w:rPr>
      </w:pPr>
      <w:r w:rsidRPr="004D503C">
        <w:rPr>
          <w:rFonts w:ascii="Verdana" w:hAnsi="Verdana"/>
          <w:sz w:val="20"/>
          <w:szCs w:val="20"/>
        </w:rPr>
        <w:t>Wykaz osób</w:t>
      </w:r>
      <w:r w:rsidRPr="004D503C">
        <w:rPr>
          <w:rFonts w:ascii="Verdana" w:hAnsi="Verdana"/>
          <w:bCs/>
          <w:sz w:val="20"/>
          <w:szCs w:val="20"/>
        </w:rPr>
        <w:t xml:space="preserve"> skierowanych przez Wykonawcę do realizacji zamówienia publicznego</w:t>
      </w:r>
      <w:r w:rsidR="00CB6823" w:rsidRPr="004D503C">
        <w:rPr>
          <w:rFonts w:ascii="Verdana" w:hAnsi="Verdana"/>
          <w:bCs/>
          <w:sz w:val="20"/>
          <w:szCs w:val="20"/>
        </w:rPr>
        <w:t xml:space="preserve"> (kierowcy, opiekunowie uczniów niepełnosprawnych)</w:t>
      </w:r>
      <w:r w:rsidRPr="004D503C">
        <w:rPr>
          <w:rFonts w:ascii="Verdana" w:hAnsi="Verdana"/>
          <w:bCs/>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DF12B4">
        <w:rPr>
          <w:rFonts w:ascii="Verdana" w:hAnsi="Verdana"/>
          <w:bCs/>
          <w:sz w:val="20"/>
          <w:szCs w:val="20"/>
        </w:rPr>
        <w:t xml:space="preserve"> (Formularz 3.6.)</w:t>
      </w:r>
      <w:r w:rsidRPr="004D503C">
        <w:rPr>
          <w:rFonts w:ascii="Verdana" w:hAnsi="Verdana"/>
          <w:bCs/>
          <w:sz w:val="20"/>
          <w:szCs w:val="20"/>
        </w:rPr>
        <w:t>.</w:t>
      </w:r>
    </w:p>
    <w:p w14:paraId="7F9E5F78" w14:textId="60040267" w:rsidR="00C14572" w:rsidRPr="004D503C" w:rsidRDefault="00DF12B4" w:rsidP="00123504">
      <w:pPr>
        <w:pStyle w:val="Akapitzlist"/>
        <w:numPr>
          <w:ilvl w:val="0"/>
          <w:numId w:val="35"/>
        </w:numPr>
        <w:spacing w:line="240" w:lineRule="auto"/>
        <w:ind w:left="1310" w:hanging="357"/>
        <w:jc w:val="both"/>
        <w:rPr>
          <w:rFonts w:ascii="Verdana" w:hAnsi="Verdana"/>
          <w:sz w:val="20"/>
          <w:szCs w:val="20"/>
        </w:rPr>
      </w:pPr>
      <w:r>
        <w:rPr>
          <w:rFonts w:ascii="Verdana" w:hAnsi="Verdana"/>
          <w:bCs/>
          <w:sz w:val="20"/>
        </w:rPr>
        <w:t xml:space="preserve">Wykaz narzędzi </w:t>
      </w:r>
      <w:r w:rsidRPr="004D503C">
        <w:rPr>
          <w:rFonts w:ascii="Verdana" w:hAnsi="Verdana"/>
          <w:bCs/>
          <w:sz w:val="20"/>
          <w:szCs w:val="20"/>
        </w:rPr>
        <w:t>skierowanych przez Wykonawcę do realizacji zamówienia publicznego</w:t>
      </w:r>
      <w:r>
        <w:rPr>
          <w:rFonts w:ascii="Verdana" w:hAnsi="Verdana"/>
          <w:bCs/>
          <w:sz w:val="20"/>
          <w:szCs w:val="20"/>
        </w:rPr>
        <w:t xml:space="preserve"> (Formularz 3.7.).</w:t>
      </w:r>
    </w:p>
    <w:p w14:paraId="79C1877C" w14:textId="0E1AE9E0" w:rsidR="00C14572" w:rsidRDefault="003C7D2D" w:rsidP="00AD244A">
      <w:pPr>
        <w:spacing w:before="120" w:after="120"/>
        <w:ind w:left="703" w:hanging="703"/>
        <w:jc w:val="both"/>
        <w:rPr>
          <w:rFonts w:ascii="Verdana" w:hAnsi="Verdana"/>
          <w:sz w:val="20"/>
          <w:szCs w:val="20"/>
        </w:rPr>
      </w:pPr>
      <w:r>
        <w:rPr>
          <w:rFonts w:ascii="Verdana" w:hAnsi="Verdana"/>
          <w:sz w:val="20"/>
          <w:szCs w:val="20"/>
        </w:rPr>
        <w:t>10</w:t>
      </w:r>
      <w:r w:rsidR="00C14572">
        <w:rPr>
          <w:rFonts w:ascii="Verdana" w:hAnsi="Verdana"/>
          <w:sz w:val="20"/>
          <w:szCs w:val="20"/>
        </w:rPr>
        <w:t>.</w:t>
      </w:r>
      <w:r>
        <w:rPr>
          <w:rFonts w:ascii="Verdana" w:hAnsi="Verdana"/>
          <w:sz w:val="20"/>
          <w:szCs w:val="20"/>
        </w:rPr>
        <w:t>3</w:t>
      </w:r>
      <w:r w:rsidR="00C14572">
        <w:rPr>
          <w:rFonts w:ascii="Verdana" w:hAnsi="Verdana"/>
          <w:sz w:val="20"/>
          <w:szCs w:val="20"/>
        </w:rPr>
        <w:t>.</w:t>
      </w:r>
      <w:r w:rsidR="00C14572">
        <w:rPr>
          <w:rFonts w:ascii="Verdana" w:hAnsi="Verdana"/>
          <w:sz w:val="20"/>
          <w:szCs w:val="20"/>
        </w:rPr>
        <w:tab/>
        <w:t xml:space="preserve">Jeżeli wykaz, oświadczenia lub inne złożone przez Wykonawcę dokumenty budzą wątpliwości Zamawiającego, może on zwrócić się bezpośrednio do właściwego </w:t>
      </w:r>
      <w:proofErr w:type="gramStart"/>
      <w:r w:rsidR="00C14572">
        <w:rPr>
          <w:rFonts w:ascii="Verdana" w:hAnsi="Verdana"/>
          <w:sz w:val="20"/>
          <w:szCs w:val="20"/>
        </w:rPr>
        <w:t>podmiotu</w:t>
      </w:r>
      <w:proofErr w:type="gramEnd"/>
      <w:r w:rsidR="00C14572">
        <w:rPr>
          <w:rFonts w:ascii="Verdana" w:hAnsi="Verdana"/>
          <w:sz w:val="20"/>
          <w:szCs w:val="20"/>
        </w:rPr>
        <w:t xml:space="preserve"> na rzecz którego usługi były wykonane, o dodatkowe informacje lub dokumenty w tym zakresie.</w:t>
      </w:r>
    </w:p>
    <w:p w14:paraId="10779ADC" w14:textId="7C2A7D9B" w:rsidR="00C14572" w:rsidRPr="007C28B1" w:rsidRDefault="003C7D2D" w:rsidP="00AD244A">
      <w:pPr>
        <w:spacing w:before="120" w:after="120"/>
        <w:ind w:left="703" w:hanging="703"/>
        <w:jc w:val="both"/>
        <w:rPr>
          <w:rFonts w:ascii="Verdana" w:hAnsi="Verdana"/>
          <w:sz w:val="20"/>
          <w:szCs w:val="20"/>
        </w:rPr>
      </w:pPr>
      <w:r>
        <w:rPr>
          <w:rFonts w:ascii="Verdana" w:hAnsi="Verdana"/>
          <w:sz w:val="20"/>
          <w:szCs w:val="20"/>
        </w:rPr>
        <w:t>10</w:t>
      </w:r>
      <w:r w:rsidR="00C14572">
        <w:rPr>
          <w:rFonts w:ascii="Verdana" w:hAnsi="Verdana"/>
          <w:sz w:val="20"/>
          <w:szCs w:val="20"/>
        </w:rPr>
        <w:t>.</w:t>
      </w:r>
      <w:r>
        <w:rPr>
          <w:rFonts w:ascii="Verdana" w:hAnsi="Verdana"/>
          <w:sz w:val="20"/>
          <w:szCs w:val="20"/>
        </w:rPr>
        <w:t>4</w:t>
      </w:r>
      <w:r w:rsidR="00C14572">
        <w:rPr>
          <w:rFonts w:ascii="Verdana" w:hAnsi="Verdana"/>
          <w:sz w:val="20"/>
          <w:szCs w:val="20"/>
        </w:rPr>
        <w:t>.</w:t>
      </w:r>
      <w:r w:rsidR="00C14572">
        <w:rPr>
          <w:rFonts w:ascii="Verdana" w:hAnsi="Verdana"/>
          <w:sz w:val="20"/>
          <w:szCs w:val="20"/>
        </w:rPr>
        <w:tab/>
      </w:r>
      <w:r w:rsidR="00C14572" w:rsidRPr="007C28B1">
        <w:rPr>
          <w:rFonts w:ascii="Verdana" w:hAnsi="Verdana"/>
          <w:sz w:val="20"/>
          <w:szCs w:val="20"/>
        </w:rPr>
        <w:t>W przypadku wskazania przez</w:t>
      </w:r>
      <w:r w:rsidR="00C14572">
        <w:rPr>
          <w:rFonts w:ascii="Verdana" w:hAnsi="Verdana"/>
          <w:sz w:val="20"/>
          <w:szCs w:val="20"/>
        </w:rPr>
        <w:t xml:space="preserve"> W</w:t>
      </w:r>
      <w:r w:rsidR="00C14572" w:rsidRPr="007C28B1">
        <w:rPr>
          <w:rFonts w:ascii="Verdana" w:hAnsi="Verdana"/>
          <w:sz w:val="20"/>
          <w:szCs w:val="20"/>
        </w:rPr>
        <w:t xml:space="preserve">ykonawcę dostępności oświadczeń lub dokumentów </w:t>
      </w:r>
      <w:r w:rsidR="00C14572">
        <w:rPr>
          <w:rFonts w:ascii="Verdana" w:hAnsi="Verdana"/>
          <w:sz w:val="20"/>
          <w:szCs w:val="20"/>
        </w:rPr>
        <w:br/>
      </w:r>
      <w:r w:rsidR="00C14572" w:rsidRPr="007C28B1">
        <w:rPr>
          <w:rFonts w:ascii="Verdana" w:hAnsi="Verdana"/>
          <w:sz w:val="20"/>
          <w:szCs w:val="20"/>
        </w:rPr>
        <w:t>w formie elektronicznej pod określonymi adresami internetowymi ogólnodostęp</w:t>
      </w:r>
      <w:r w:rsidR="00C14572">
        <w:rPr>
          <w:rFonts w:ascii="Verdana" w:hAnsi="Verdana"/>
          <w:sz w:val="20"/>
          <w:szCs w:val="20"/>
        </w:rPr>
        <w:t xml:space="preserve">nych </w:t>
      </w:r>
      <w:r w:rsidR="00C14572">
        <w:rPr>
          <w:rFonts w:ascii="Verdana" w:hAnsi="Verdana"/>
          <w:sz w:val="20"/>
          <w:szCs w:val="20"/>
        </w:rPr>
        <w:br/>
        <w:t>i bezpłatnych baz danych, Z</w:t>
      </w:r>
      <w:r w:rsidR="00C14572" w:rsidRPr="007C28B1">
        <w:rPr>
          <w:rFonts w:ascii="Verdana" w:hAnsi="Verdana"/>
          <w:sz w:val="20"/>
          <w:szCs w:val="20"/>
        </w:rPr>
        <w:t>amawiający pobiera samodzielnie z tych baz danych wskazane przez wykonawcę oświadczenia lub dokumenty.</w:t>
      </w:r>
    </w:p>
    <w:p w14:paraId="577C924F" w14:textId="42773A57" w:rsidR="00C14572" w:rsidRDefault="003C7D2D" w:rsidP="00AD244A">
      <w:pPr>
        <w:spacing w:before="120" w:after="120"/>
        <w:ind w:left="703" w:hanging="703"/>
        <w:jc w:val="both"/>
        <w:rPr>
          <w:rFonts w:ascii="Verdana" w:hAnsi="Verdana"/>
          <w:sz w:val="20"/>
          <w:szCs w:val="20"/>
        </w:rPr>
      </w:pPr>
      <w:r>
        <w:rPr>
          <w:rFonts w:ascii="Verdana" w:hAnsi="Verdana"/>
          <w:sz w:val="20"/>
          <w:szCs w:val="20"/>
        </w:rPr>
        <w:t>10</w:t>
      </w:r>
      <w:r w:rsidR="00C14572">
        <w:rPr>
          <w:rFonts w:ascii="Verdana" w:hAnsi="Verdana"/>
          <w:sz w:val="20"/>
          <w:szCs w:val="20"/>
        </w:rPr>
        <w:t>.</w:t>
      </w:r>
      <w:r>
        <w:rPr>
          <w:rFonts w:ascii="Verdana" w:hAnsi="Verdana"/>
          <w:sz w:val="20"/>
          <w:szCs w:val="20"/>
        </w:rPr>
        <w:t>5</w:t>
      </w:r>
      <w:r w:rsidR="00C14572">
        <w:rPr>
          <w:rFonts w:ascii="Verdana" w:hAnsi="Verdana"/>
          <w:sz w:val="20"/>
          <w:szCs w:val="20"/>
        </w:rPr>
        <w:t>.</w:t>
      </w:r>
      <w:r w:rsidR="00C14572">
        <w:rPr>
          <w:rFonts w:ascii="Verdana" w:hAnsi="Verdana"/>
          <w:sz w:val="20"/>
          <w:szCs w:val="20"/>
        </w:rPr>
        <w:tab/>
        <w:t>W przypadku wskazania przez W</w:t>
      </w:r>
      <w:r w:rsidR="00C14572" w:rsidRPr="007C28B1">
        <w:rPr>
          <w:rFonts w:ascii="Verdana" w:hAnsi="Verdana"/>
          <w:sz w:val="20"/>
          <w:szCs w:val="20"/>
        </w:rPr>
        <w:t>ykonawcę oświadczeń lub dokumentów, k</w:t>
      </w:r>
      <w:r w:rsidR="00C14572">
        <w:rPr>
          <w:rFonts w:ascii="Verdana" w:hAnsi="Verdana"/>
          <w:sz w:val="20"/>
          <w:szCs w:val="20"/>
        </w:rPr>
        <w:t>tóre znajdują się w posiadaniu Z</w:t>
      </w:r>
      <w:r w:rsidR="00C14572" w:rsidRPr="007C28B1">
        <w:rPr>
          <w:rFonts w:ascii="Verdana" w:hAnsi="Verdana"/>
          <w:sz w:val="20"/>
          <w:szCs w:val="20"/>
        </w:rPr>
        <w:t>amawiającego, w szczególności oświadczeń lub do</w:t>
      </w:r>
      <w:r w:rsidR="00C14572">
        <w:rPr>
          <w:rFonts w:ascii="Verdana" w:hAnsi="Verdana"/>
          <w:sz w:val="20"/>
          <w:szCs w:val="20"/>
        </w:rPr>
        <w:t>kumentów przechowywanych przez Z</w:t>
      </w:r>
      <w:r w:rsidR="00C14572" w:rsidRPr="007C28B1">
        <w:rPr>
          <w:rFonts w:ascii="Verdana" w:hAnsi="Verdana"/>
          <w:sz w:val="20"/>
          <w:szCs w:val="20"/>
        </w:rPr>
        <w:t xml:space="preserve">amawiającego zgodnie z </w:t>
      </w:r>
      <w:r w:rsidR="00275634">
        <w:rPr>
          <w:rFonts w:ascii="Verdana" w:hAnsi="Verdana"/>
          <w:sz w:val="20"/>
          <w:szCs w:val="20"/>
        </w:rPr>
        <w:t>art</w:t>
      </w:r>
      <w:r w:rsidR="00C14572" w:rsidRPr="007C28B1">
        <w:rPr>
          <w:rFonts w:ascii="Verdana" w:hAnsi="Verdana"/>
          <w:sz w:val="20"/>
          <w:szCs w:val="20"/>
        </w:rPr>
        <w:t xml:space="preserve">. </w:t>
      </w:r>
      <w:r w:rsidR="00C14572">
        <w:rPr>
          <w:rFonts w:ascii="Verdana" w:hAnsi="Verdana"/>
          <w:sz w:val="20"/>
          <w:szCs w:val="20"/>
        </w:rPr>
        <w:t>78</w:t>
      </w:r>
      <w:r w:rsidR="00C14572" w:rsidRPr="007C28B1">
        <w:rPr>
          <w:rFonts w:ascii="Verdana" w:hAnsi="Verdana"/>
          <w:sz w:val="20"/>
          <w:szCs w:val="20"/>
        </w:rPr>
        <w:t xml:space="preserve"> ust. 1 </w:t>
      </w:r>
      <w:proofErr w:type="spellStart"/>
      <w:r w:rsidR="00C14572">
        <w:rPr>
          <w:rFonts w:ascii="Verdana" w:hAnsi="Verdana"/>
          <w:sz w:val="20"/>
          <w:szCs w:val="20"/>
        </w:rPr>
        <w:t>Pzp</w:t>
      </w:r>
      <w:proofErr w:type="spellEnd"/>
      <w:r w:rsidR="00C14572" w:rsidRPr="007C28B1">
        <w:rPr>
          <w:rFonts w:ascii="Verdana" w:hAnsi="Verdana"/>
          <w:sz w:val="20"/>
          <w:szCs w:val="20"/>
        </w:rPr>
        <w:t xml:space="preserve">, </w:t>
      </w:r>
      <w:r>
        <w:rPr>
          <w:rFonts w:ascii="Verdana" w:hAnsi="Verdana"/>
          <w:sz w:val="20"/>
          <w:szCs w:val="20"/>
        </w:rPr>
        <w:t>Z</w:t>
      </w:r>
      <w:r w:rsidR="00C14572" w:rsidRPr="007C28B1">
        <w:rPr>
          <w:rFonts w:ascii="Verdana" w:hAnsi="Verdana"/>
          <w:sz w:val="20"/>
          <w:szCs w:val="20"/>
        </w:rPr>
        <w:t>amawiający w</w:t>
      </w:r>
      <w:r>
        <w:rPr>
          <w:rFonts w:ascii="Verdana" w:hAnsi="Verdana"/>
          <w:sz w:val="20"/>
          <w:szCs w:val="20"/>
        </w:rPr>
        <w:t> </w:t>
      </w:r>
      <w:r w:rsidR="00C14572" w:rsidRPr="007C28B1">
        <w:rPr>
          <w:rFonts w:ascii="Verdana" w:hAnsi="Verdana"/>
          <w:sz w:val="20"/>
          <w:szCs w:val="20"/>
        </w:rPr>
        <w:t xml:space="preserve">celu potwierdzenia okoliczności, o których mowa w </w:t>
      </w:r>
      <w:r w:rsidR="00275634">
        <w:rPr>
          <w:rFonts w:ascii="Verdana" w:hAnsi="Verdana"/>
          <w:sz w:val="20"/>
          <w:szCs w:val="20"/>
        </w:rPr>
        <w:t>art</w:t>
      </w:r>
      <w:r w:rsidR="00C14572" w:rsidRPr="007C28B1">
        <w:rPr>
          <w:rFonts w:ascii="Verdana" w:hAnsi="Verdana"/>
          <w:sz w:val="20"/>
          <w:szCs w:val="20"/>
        </w:rPr>
        <w:t>. 2</w:t>
      </w:r>
      <w:r w:rsidR="00C14572">
        <w:rPr>
          <w:rFonts w:ascii="Verdana" w:hAnsi="Verdana"/>
          <w:sz w:val="20"/>
          <w:szCs w:val="20"/>
        </w:rPr>
        <w:t>73</w:t>
      </w:r>
      <w:r w:rsidR="00C14572" w:rsidRPr="007C28B1">
        <w:rPr>
          <w:rFonts w:ascii="Verdana" w:hAnsi="Verdana"/>
          <w:sz w:val="20"/>
          <w:szCs w:val="20"/>
        </w:rPr>
        <w:t xml:space="preserve"> ust. 1</w:t>
      </w:r>
      <w:r w:rsidR="00C14572">
        <w:rPr>
          <w:rFonts w:ascii="Verdana" w:hAnsi="Verdana"/>
          <w:sz w:val="20"/>
          <w:szCs w:val="20"/>
        </w:rPr>
        <w:t xml:space="preserve"> </w:t>
      </w:r>
      <w:proofErr w:type="spellStart"/>
      <w:r w:rsidR="00C14572">
        <w:rPr>
          <w:rFonts w:ascii="Verdana" w:hAnsi="Verdana"/>
          <w:sz w:val="20"/>
          <w:szCs w:val="20"/>
        </w:rPr>
        <w:t>Pzp</w:t>
      </w:r>
      <w:proofErr w:type="spellEnd"/>
      <w:r w:rsidR="00C14572" w:rsidRPr="007C28B1">
        <w:rPr>
          <w:rFonts w:ascii="Verdana" w:hAnsi="Verdana"/>
          <w:sz w:val="20"/>
          <w:szCs w:val="20"/>
        </w:rPr>
        <w:t>, korzysta z</w:t>
      </w:r>
      <w:r>
        <w:rPr>
          <w:rFonts w:ascii="Verdana" w:hAnsi="Verdana"/>
          <w:sz w:val="20"/>
          <w:szCs w:val="20"/>
        </w:rPr>
        <w:t> </w:t>
      </w:r>
      <w:r w:rsidR="00C14572" w:rsidRPr="007C28B1">
        <w:rPr>
          <w:rFonts w:ascii="Verdana" w:hAnsi="Verdana"/>
          <w:sz w:val="20"/>
          <w:szCs w:val="20"/>
        </w:rPr>
        <w:t>posiadanych oświadczeń lub dokumentów, o ile są one aktualne.</w:t>
      </w:r>
    </w:p>
    <w:p w14:paraId="42A3B7AB" w14:textId="265BB37F" w:rsidR="002C294E" w:rsidRPr="00AD244A" w:rsidRDefault="002C294E" w:rsidP="003C7D2D">
      <w:pPr>
        <w:pStyle w:val="Tekstpodstawowy2"/>
        <w:spacing w:after="120"/>
        <w:ind w:left="709" w:hanging="709"/>
        <w:rPr>
          <w:rStyle w:val="tekstdokbold"/>
          <w:rFonts w:ascii="Verdana" w:hAnsi="Verdana" w:cs="Verdana"/>
        </w:rPr>
      </w:pPr>
      <w:r w:rsidRPr="00AD244A">
        <w:rPr>
          <w:rFonts w:ascii="Verdana" w:hAnsi="Verdana" w:cs="Verdana"/>
          <w:sz w:val="20"/>
          <w:szCs w:val="20"/>
        </w:rPr>
        <w:t xml:space="preserve">11. </w:t>
      </w:r>
      <w:r w:rsidRPr="00AD244A">
        <w:rPr>
          <w:rFonts w:ascii="Verdana" w:hAnsi="Verdana" w:cs="Verdana"/>
          <w:sz w:val="20"/>
          <w:szCs w:val="20"/>
        </w:rPr>
        <w:tab/>
      </w:r>
      <w:r w:rsidRPr="00AD244A">
        <w:rPr>
          <w:rStyle w:val="tekstdokbold"/>
          <w:rFonts w:ascii="Verdana" w:hAnsi="Verdana" w:cs="Verdana"/>
          <w:b/>
          <w:bCs/>
          <w:sz w:val="20"/>
          <w:szCs w:val="20"/>
        </w:rPr>
        <w:t>PRZEDMIOTOWE ŚRODKI DOWODOWE</w:t>
      </w:r>
    </w:p>
    <w:p w14:paraId="28670D34" w14:textId="2C81DFDB" w:rsidR="008734DC" w:rsidRDefault="00394C04" w:rsidP="008D3B8B">
      <w:pPr>
        <w:pStyle w:val="Tekstpodstawowy2"/>
        <w:spacing w:after="120"/>
        <w:ind w:left="709" w:hanging="709"/>
      </w:pPr>
      <w:r>
        <w:rPr>
          <w:rFonts w:ascii="Verdana" w:hAnsi="Verdana" w:cs="Verdana"/>
          <w:b w:val="0"/>
          <w:sz w:val="20"/>
          <w:szCs w:val="20"/>
        </w:rPr>
        <w:t>11.1.</w:t>
      </w:r>
      <w:r>
        <w:rPr>
          <w:rFonts w:ascii="Verdana" w:hAnsi="Verdana" w:cs="Verdana"/>
          <w:b w:val="0"/>
          <w:sz w:val="20"/>
          <w:szCs w:val="20"/>
        </w:rPr>
        <w:tab/>
        <w:t xml:space="preserve">Zamawiający </w:t>
      </w:r>
      <w:r w:rsidR="008734DC" w:rsidRPr="00AD244A">
        <w:rPr>
          <w:rFonts w:ascii="Verdana" w:hAnsi="Verdana" w:cs="Verdana"/>
          <w:b w:val="0"/>
          <w:sz w:val="20"/>
          <w:szCs w:val="20"/>
        </w:rPr>
        <w:t xml:space="preserve">nie </w:t>
      </w:r>
      <w:r w:rsidRPr="00AD244A">
        <w:rPr>
          <w:rFonts w:ascii="Verdana" w:hAnsi="Verdana" w:cs="Verdana"/>
          <w:b w:val="0"/>
          <w:sz w:val="20"/>
          <w:szCs w:val="20"/>
        </w:rPr>
        <w:t>żąda złożenia</w:t>
      </w:r>
      <w:r>
        <w:rPr>
          <w:rFonts w:ascii="Verdana" w:hAnsi="Verdana" w:cs="Verdana"/>
          <w:b w:val="0"/>
          <w:sz w:val="20"/>
          <w:szCs w:val="20"/>
        </w:rPr>
        <w:t xml:space="preserve"> przedmiotowych środków dowodowych na potwierdzenie</w:t>
      </w:r>
      <w:r w:rsidR="00E86F3A" w:rsidRPr="00E86F3A">
        <w:rPr>
          <w:rFonts w:ascii="Verdana" w:hAnsi="Verdana" w:cs="Verdana"/>
          <w:b w:val="0"/>
          <w:sz w:val="20"/>
          <w:szCs w:val="20"/>
        </w:rPr>
        <w:t>, że oferowan</w:t>
      </w:r>
      <w:r w:rsidR="003010AF">
        <w:rPr>
          <w:rFonts w:ascii="Verdana" w:hAnsi="Verdana" w:cs="Verdana"/>
          <w:b w:val="0"/>
          <w:sz w:val="20"/>
          <w:szCs w:val="20"/>
        </w:rPr>
        <w:t>e</w:t>
      </w:r>
      <w:r w:rsidR="00E86F3A" w:rsidRPr="00E86F3A">
        <w:rPr>
          <w:rFonts w:ascii="Verdana" w:hAnsi="Verdana" w:cs="Verdana"/>
          <w:b w:val="0"/>
          <w:sz w:val="20"/>
          <w:szCs w:val="20"/>
        </w:rPr>
        <w:t xml:space="preserve"> </w:t>
      </w:r>
      <w:r w:rsidR="008D3B8B">
        <w:rPr>
          <w:rFonts w:ascii="Verdana" w:hAnsi="Verdana" w:cs="Verdana"/>
          <w:b w:val="0"/>
          <w:sz w:val="20"/>
          <w:szCs w:val="20"/>
        </w:rPr>
        <w:t>usługi</w:t>
      </w:r>
      <w:r w:rsidR="00E86F3A" w:rsidRPr="00E86F3A">
        <w:rPr>
          <w:rFonts w:ascii="Verdana" w:hAnsi="Verdana" w:cs="Verdana"/>
          <w:b w:val="0"/>
          <w:sz w:val="20"/>
          <w:szCs w:val="20"/>
        </w:rPr>
        <w:t xml:space="preserve"> spełnia</w:t>
      </w:r>
      <w:r w:rsidR="003010AF">
        <w:rPr>
          <w:rFonts w:ascii="Verdana" w:hAnsi="Verdana" w:cs="Verdana"/>
          <w:b w:val="0"/>
          <w:sz w:val="20"/>
          <w:szCs w:val="20"/>
        </w:rPr>
        <w:t>ją</w:t>
      </w:r>
      <w:r w:rsidR="00E86F3A" w:rsidRPr="00E86F3A">
        <w:rPr>
          <w:rFonts w:ascii="Verdana" w:hAnsi="Verdana" w:cs="Verdana"/>
          <w:b w:val="0"/>
          <w:sz w:val="20"/>
          <w:szCs w:val="20"/>
        </w:rPr>
        <w:t xml:space="preserve"> określone przez </w:t>
      </w:r>
      <w:r w:rsidR="00E86F3A">
        <w:rPr>
          <w:rFonts w:ascii="Verdana" w:hAnsi="Verdana" w:cs="Verdana"/>
          <w:b w:val="0"/>
          <w:sz w:val="20"/>
          <w:szCs w:val="20"/>
        </w:rPr>
        <w:t>Z</w:t>
      </w:r>
      <w:r w:rsidR="00E86F3A" w:rsidRPr="00E86F3A">
        <w:rPr>
          <w:rFonts w:ascii="Verdana" w:hAnsi="Verdana" w:cs="Verdana"/>
          <w:b w:val="0"/>
          <w:sz w:val="20"/>
          <w:szCs w:val="20"/>
        </w:rPr>
        <w:t>amawiającego wymagania, cechy lub kryteria</w:t>
      </w:r>
      <w:r>
        <w:rPr>
          <w:rFonts w:ascii="Verdana" w:hAnsi="Verdana" w:cs="Verdana"/>
          <w:b w:val="0"/>
          <w:sz w:val="20"/>
          <w:szCs w:val="20"/>
        </w:rPr>
        <w:t xml:space="preserve">. </w:t>
      </w:r>
    </w:p>
    <w:p w14:paraId="2F3607D1" w14:textId="57E2B097"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EE232D">
        <w:rPr>
          <w:rFonts w:ascii="Verdana" w:hAnsi="Verdana" w:cs="Verdana"/>
          <w:b/>
          <w:sz w:val="20"/>
          <w:szCs w:val="20"/>
        </w:rPr>
        <w:t>2</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13500A2F" w14:textId="44CE03FD" w:rsidR="00162C62" w:rsidRDefault="00162C62" w:rsidP="00162C62">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12.1.</w:t>
      </w:r>
      <w:r>
        <w:rPr>
          <w:rFonts w:ascii="Verdana" w:hAnsi="Verdana" w:cs="Verdana"/>
          <w:sz w:val="20"/>
          <w:szCs w:val="20"/>
        </w:rPr>
        <w:tab/>
      </w:r>
      <w:r w:rsidRPr="00686907">
        <w:rPr>
          <w:rFonts w:ascii="Verdana" w:hAnsi="Verdana" w:cs="Verdana"/>
          <w:sz w:val="20"/>
          <w:szCs w:val="20"/>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r w:rsidR="00275634">
        <w:rPr>
          <w:rFonts w:ascii="Verdana" w:hAnsi="Verdana" w:cs="Verdana"/>
          <w:sz w:val="20"/>
          <w:szCs w:val="20"/>
        </w:rPr>
        <w:t>art</w:t>
      </w:r>
      <w:r w:rsidRPr="00686907">
        <w:rPr>
          <w:rFonts w:ascii="Verdana" w:hAnsi="Verdana" w:cs="Verdana"/>
          <w:sz w:val="20"/>
          <w:szCs w:val="20"/>
        </w:rPr>
        <w:t xml:space="preserve">. </w:t>
      </w:r>
      <w:r>
        <w:rPr>
          <w:rFonts w:ascii="Verdana" w:hAnsi="Verdana" w:cs="Verdana"/>
          <w:sz w:val="20"/>
          <w:szCs w:val="20"/>
        </w:rPr>
        <w:t>118</w:t>
      </w:r>
      <w:r w:rsidRPr="00686907">
        <w:rPr>
          <w:rFonts w:ascii="Verdana" w:hAnsi="Verdana" w:cs="Verdana"/>
          <w:sz w:val="20"/>
          <w:szCs w:val="20"/>
        </w:rPr>
        <w:t xml:space="preserve"> ust. 1 </w:t>
      </w:r>
      <w:proofErr w:type="spellStart"/>
      <w:r w:rsidRPr="00686907">
        <w:rPr>
          <w:rFonts w:ascii="Verdana" w:hAnsi="Verdana" w:cs="Verdana"/>
          <w:sz w:val="20"/>
          <w:szCs w:val="20"/>
        </w:rPr>
        <w:t>Pzp</w:t>
      </w:r>
      <w:proofErr w:type="spellEnd"/>
      <w:r w:rsidRPr="00686907">
        <w:rPr>
          <w:rFonts w:ascii="Verdana" w:hAnsi="Verdana" w:cs="Verdana"/>
          <w:sz w:val="20"/>
          <w:szCs w:val="20"/>
        </w:rPr>
        <w:t>).</w:t>
      </w:r>
      <w:r>
        <w:rPr>
          <w:rFonts w:ascii="Verdana" w:hAnsi="Verdana" w:cs="Verdana"/>
          <w:sz w:val="20"/>
          <w:szCs w:val="20"/>
        </w:rPr>
        <w:t xml:space="preserve"> </w:t>
      </w:r>
      <w:r w:rsidRPr="00686907">
        <w:rPr>
          <w:rFonts w:ascii="Verdana" w:hAnsi="Verdana" w:cs="Verdana"/>
          <w:sz w:val="20"/>
          <w:szCs w:val="20"/>
        </w:rPr>
        <w:t xml:space="preserve">W </w:t>
      </w:r>
      <w:r>
        <w:rPr>
          <w:rFonts w:ascii="Verdana" w:hAnsi="Verdana" w:cs="Verdana"/>
          <w:sz w:val="20"/>
          <w:szCs w:val="20"/>
        </w:rPr>
        <w:t xml:space="preserve">takim </w:t>
      </w:r>
      <w:r w:rsidRPr="00686907">
        <w:rPr>
          <w:rFonts w:ascii="Verdana" w:hAnsi="Verdana" w:cs="Verdana"/>
          <w:sz w:val="20"/>
          <w:szCs w:val="20"/>
        </w:rPr>
        <w:t>przypadku Wykonawca</w:t>
      </w:r>
      <w:r>
        <w:rPr>
          <w:rFonts w:ascii="Verdana" w:hAnsi="Verdana" w:cs="Verdana"/>
          <w:sz w:val="20"/>
          <w:szCs w:val="20"/>
        </w:rPr>
        <w:t xml:space="preserve"> </w:t>
      </w:r>
      <w:r w:rsidRPr="00686907">
        <w:rPr>
          <w:rFonts w:ascii="Verdana" w:hAnsi="Verdana" w:cs="Verdana"/>
          <w:sz w:val="20"/>
          <w:szCs w:val="20"/>
        </w:rPr>
        <w:t>złoży wraz z ofertą</w:t>
      </w:r>
      <w:r>
        <w:rPr>
          <w:rFonts w:ascii="Verdana" w:hAnsi="Verdana" w:cs="Verdana"/>
          <w:sz w:val="20"/>
          <w:szCs w:val="20"/>
        </w:rPr>
        <w:t xml:space="preserve">: </w:t>
      </w:r>
    </w:p>
    <w:p w14:paraId="00A35743" w14:textId="59AF5258" w:rsidR="00162C62" w:rsidRDefault="00162C62" w:rsidP="00123504">
      <w:pPr>
        <w:pStyle w:val="Akapitzlist"/>
        <w:numPr>
          <w:ilvl w:val="0"/>
          <w:numId w:val="32"/>
        </w:numPr>
        <w:autoSpaceDE w:val="0"/>
        <w:autoSpaceDN w:val="0"/>
        <w:adjustRightInd w:val="0"/>
        <w:spacing w:before="120" w:line="240" w:lineRule="auto"/>
        <w:ind w:left="1077" w:hanging="357"/>
        <w:jc w:val="both"/>
        <w:rPr>
          <w:rFonts w:ascii="Verdana" w:hAnsi="Verdana" w:cs="Verdana"/>
          <w:sz w:val="20"/>
          <w:szCs w:val="20"/>
        </w:rPr>
      </w:pPr>
      <w:r w:rsidRPr="00FB4DA7">
        <w:rPr>
          <w:rFonts w:ascii="Verdana" w:hAnsi="Verdana" w:cs="Verdana"/>
          <w:sz w:val="20"/>
          <w:szCs w:val="20"/>
        </w:rPr>
        <w:t xml:space="preserve">zobowiązanie podmiotu udostępniającego zasoby do oddania Wykonawcy do dyspozycji niezbędnych zasobów na potrzeby realizacji zamówienia, zgodnie z </w:t>
      </w:r>
      <w:r w:rsidR="00275634">
        <w:rPr>
          <w:rFonts w:ascii="Verdana" w:hAnsi="Verdana" w:cs="Verdana"/>
          <w:sz w:val="20"/>
          <w:szCs w:val="20"/>
        </w:rPr>
        <w:t>art</w:t>
      </w:r>
      <w:r w:rsidRPr="00FB4DA7">
        <w:rPr>
          <w:rFonts w:ascii="Verdana" w:hAnsi="Verdana" w:cs="Verdana"/>
          <w:sz w:val="20"/>
          <w:szCs w:val="20"/>
        </w:rPr>
        <w:t xml:space="preserve">. 118 ust. 3 i 4 </w:t>
      </w:r>
      <w:proofErr w:type="spellStart"/>
      <w:r w:rsidRPr="00FB4DA7">
        <w:rPr>
          <w:rFonts w:ascii="Verdana" w:hAnsi="Verdana" w:cs="Verdana"/>
          <w:sz w:val="20"/>
          <w:szCs w:val="20"/>
        </w:rPr>
        <w:t>Pzp</w:t>
      </w:r>
      <w:proofErr w:type="spellEnd"/>
      <w:r w:rsidR="00A704D2">
        <w:rPr>
          <w:rFonts w:ascii="Verdana" w:hAnsi="Verdana" w:cs="Verdana"/>
          <w:sz w:val="20"/>
          <w:szCs w:val="20"/>
        </w:rPr>
        <w:t xml:space="preserve"> </w:t>
      </w:r>
      <w:r w:rsidR="00A704D2">
        <w:rPr>
          <w:rFonts w:ascii="Verdana" w:hAnsi="Verdana"/>
          <w:sz w:val="20"/>
          <w:szCs w:val="20"/>
        </w:rPr>
        <w:t>(Formularz 3.3.)</w:t>
      </w:r>
      <w:r w:rsidRPr="00FB4DA7">
        <w:rPr>
          <w:rFonts w:ascii="Verdana" w:hAnsi="Verdana" w:cs="Verdana"/>
          <w:sz w:val="20"/>
          <w:szCs w:val="20"/>
        </w:rPr>
        <w:t>,</w:t>
      </w:r>
    </w:p>
    <w:p w14:paraId="155762EF" w14:textId="501262D8" w:rsidR="00162C62" w:rsidRDefault="00162C62" w:rsidP="00123504">
      <w:pPr>
        <w:pStyle w:val="Akapitzlist"/>
        <w:numPr>
          <w:ilvl w:val="0"/>
          <w:numId w:val="32"/>
        </w:numPr>
        <w:autoSpaceDE w:val="0"/>
        <w:autoSpaceDN w:val="0"/>
        <w:adjustRightInd w:val="0"/>
        <w:spacing w:line="240" w:lineRule="auto"/>
        <w:ind w:left="1077" w:hanging="357"/>
        <w:jc w:val="both"/>
        <w:rPr>
          <w:rFonts w:ascii="Verdana" w:hAnsi="Verdana" w:cs="Verdana"/>
          <w:sz w:val="20"/>
          <w:szCs w:val="20"/>
        </w:rPr>
      </w:pPr>
      <w:r w:rsidRPr="00FB4DA7">
        <w:rPr>
          <w:rFonts w:ascii="Verdana" w:hAnsi="Verdana" w:cs="Verdana"/>
          <w:sz w:val="20"/>
          <w:szCs w:val="20"/>
        </w:rPr>
        <w:t>oświadczenie o niepodleganiu wykluczeniu i spełnianiu warunków udziału w postępowaniu dotyczące tego podmiotu</w:t>
      </w:r>
      <w:r w:rsidR="00A704D2">
        <w:rPr>
          <w:rFonts w:ascii="Verdana" w:hAnsi="Verdana" w:cs="Verdana"/>
          <w:sz w:val="20"/>
          <w:szCs w:val="20"/>
        </w:rPr>
        <w:t xml:space="preserve">, zgodnie z </w:t>
      </w:r>
      <w:r w:rsidR="00275634">
        <w:rPr>
          <w:rFonts w:ascii="Verdana" w:hAnsi="Verdana" w:cs="Verdana"/>
          <w:sz w:val="20"/>
          <w:szCs w:val="20"/>
        </w:rPr>
        <w:t>art</w:t>
      </w:r>
      <w:r w:rsidRPr="00FB4DA7">
        <w:rPr>
          <w:rFonts w:ascii="Verdana" w:hAnsi="Verdana" w:cs="Verdana"/>
          <w:sz w:val="20"/>
          <w:szCs w:val="20"/>
        </w:rPr>
        <w:t xml:space="preserve">. 119 </w:t>
      </w:r>
      <w:proofErr w:type="spellStart"/>
      <w:r w:rsidRPr="00FB4DA7">
        <w:rPr>
          <w:rFonts w:ascii="Verdana" w:hAnsi="Verdana" w:cs="Verdana"/>
          <w:sz w:val="20"/>
          <w:szCs w:val="20"/>
        </w:rPr>
        <w:t>Pzp</w:t>
      </w:r>
      <w:proofErr w:type="spellEnd"/>
      <w:r w:rsidR="00A704D2">
        <w:rPr>
          <w:rFonts w:ascii="Verdana" w:hAnsi="Verdana" w:cs="Verdana"/>
          <w:sz w:val="20"/>
          <w:szCs w:val="20"/>
        </w:rPr>
        <w:t xml:space="preserve"> </w:t>
      </w:r>
      <w:r w:rsidR="00A704D2">
        <w:rPr>
          <w:rFonts w:ascii="Verdana" w:hAnsi="Verdana"/>
          <w:sz w:val="20"/>
          <w:szCs w:val="20"/>
        </w:rPr>
        <w:t>(Formularz 3.1. i 3.2.)</w:t>
      </w:r>
      <w:r w:rsidR="00A704D2">
        <w:rPr>
          <w:rFonts w:ascii="Verdana" w:hAnsi="Verdana" w:cs="Verdana"/>
          <w:sz w:val="20"/>
          <w:szCs w:val="20"/>
        </w:rPr>
        <w:t>.</w:t>
      </w:r>
    </w:p>
    <w:p w14:paraId="654710E0" w14:textId="3C38DCB4"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EE232D">
        <w:rPr>
          <w:rFonts w:ascii="Verdana" w:hAnsi="Verdana"/>
          <w:iCs/>
          <w:sz w:val="20"/>
          <w:szCs w:val="20"/>
        </w:rPr>
        <w:t>3</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5C231315" w14:textId="6C65AF9F" w:rsidR="00162C62" w:rsidRDefault="003349F9" w:rsidP="00162C62">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13</w:t>
      </w:r>
      <w:r w:rsidR="00162C62">
        <w:rPr>
          <w:rFonts w:ascii="Verdana" w:hAnsi="Verdana" w:cs="Verdana"/>
          <w:sz w:val="20"/>
          <w:szCs w:val="20"/>
        </w:rPr>
        <w:t>.</w:t>
      </w:r>
      <w:r>
        <w:rPr>
          <w:rFonts w:ascii="Verdana" w:hAnsi="Verdana" w:cs="Verdana"/>
          <w:sz w:val="20"/>
          <w:szCs w:val="20"/>
        </w:rPr>
        <w:t>1</w:t>
      </w:r>
      <w:r w:rsidR="00162C62">
        <w:rPr>
          <w:rFonts w:ascii="Verdana" w:hAnsi="Verdana" w:cs="Verdana"/>
          <w:sz w:val="20"/>
          <w:szCs w:val="20"/>
        </w:rPr>
        <w:t>.</w:t>
      </w:r>
      <w:r w:rsidR="00162C62">
        <w:rPr>
          <w:rFonts w:ascii="Verdana" w:hAnsi="Verdana" w:cs="Verdana"/>
          <w:sz w:val="20"/>
          <w:szCs w:val="20"/>
        </w:rPr>
        <w:tab/>
      </w:r>
      <w:r w:rsidR="00162C62" w:rsidRPr="00C35197">
        <w:rPr>
          <w:rFonts w:ascii="Verdana" w:hAnsi="Verdana" w:cs="Verdana"/>
          <w:sz w:val="20"/>
          <w:szCs w:val="20"/>
        </w:rPr>
        <w:t>Wykonawca może powierzyć wykonanie części zamówienia</w:t>
      </w:r>
      <w:r w:rsidR="00162C62">
        <w:rPr>
          <w:rFonts w:ascii="Verdana" w:hAnsi="Verdana" w:cs="Verdana"/>
          <w:sz w:val="20"/>
          <w:szCs w:val="20"/>
        </w:rPr>
        <w:t>, o których mowa w pkt. 6.1.,</w:t>
      </w:r>
      <w:r w:rsidR="00162C62" w:rsidRPr="00C35197">
        <w:rPr>
          <w:rFonts w:ascii="Verdana" w:hAnsi="Verdana" w:cs="Verdana"/>
          <w:sz w:val="20"/>
          <w:szCs w:val="20"/>
        </w:rPr>
        <w:t xml:space="preserve"> podwykonawcy (</w:t>
      </w:r>
      <w:r w:rsidR="00275634">
        <w:rPr>
          <w:rFonts w:ascii="Verdana" w:hAnsi="Verdana" w:cs="Verdana"/>
          <w:sz w:val="20"/>
          <w:szCs w:val="20"/>
        </w:rPr>
        <w:t>art</w:t>
      </w:r>
      <w:r w:rsidR="00162C62" w:rsidRPr="00C35197">
        <w:rPr>
          <w:rFonts w:ascii="Verdana" w:hAnsi="Verdana" w:cs="Verdana"/>
          <w:sz w:val="20"/>
          <w:szCs w:val="20"/>
        </w:rPr>
        <w:t xml:space="preserve">. 462 ust. 1 </w:t>
      </w:r>
      <w:proofErr w:type="spellStart"/>
      <w:r w:rsidR="00162C62" w:rsidRPr="00C35197">
        <w:rPr>
          <w:rFonts w:ascii="Verdana" w:hAnsi="Verdana" w:cs="Verdana"/>
          <w:sz w:val="20"/>
          <w:szCs w:val="20"/>
        </w:rPr>
        <w:t>Pzp</w:t>
      </w:r>
      <w:proofErr w:type="spellEnd"/>
      <w:r w:rsidR="00162C62" w:rsidRPr="00C35197">
        <w:rPr>
          <w:rFonts w:ascii="Verdana" w:hAnsi="Verdana" w:cs="Verdana"/>
          <w:sz w:val="20"/>
          <w:szCs w:val="20"/>
        </w:rPr>
        <w:t>).</w:t>
      </w:r>
      <w:r w:rsidR="00162C62">
        <w:rPr>
          <w:rFonts w:ascii="Verdana" w:hAnsi="Verdana" w:cs="Verdana"/>
          <w:sz w:val="20"/>
          <w:szCs w:val="20"/>
        </w:rPr>
        <w:t xml:space="preserve"> </w:t>
      </w:r>
      <w:r w:rsidR="00162C62" w:rsidRPr="00C35197">
        <w:rPr>
          <w:rFonts w:ascii="Verdana" w:hAnsi="Verdana" w:cs="Verdana"/>
          <w:sz w:val="20"/>
          <w:szCs w:val="20"/>
        </w:rPr>
        <w:t>W przypadku powierzenia wykonania części zamówienia podwykonawcy, Wykonawca:</w:t>
      </w:r>
    </w:p>
    <w:p w14:paraId="489FE173" w14:textId="73850652" w:rsidR="00162C62" w:rsidRDefault="00162C62" w:rsidP="00123504">
      <w:pPr>
        <w:pStyle w:val="Akapitzlist"/>
        <w:numPr>
          <w:ilvl w:val="0"/>
          <w:numId w:val="33"/>
        </w:numPr>
        <w:autoSpaceDE w:val="0"/>
        <w:autoSpaceDN w:val="0"/>
        <w:adjustRightInd w:val="0"/>
        <w:spacing w:line="240" w:lineRule="auto"/>
        <w:ind w:left="1077" w:hanging="357"/>
        <w:jc w:val="both"/>
        <w:rPr>
          <w:rFonts w:ascii="Verdana" w:hAnsi="Verdana" w:cs="Tahoma"/>
          <w:sz w:val="20"/>
          <w:szCs w:val="20"/>
        </w:rPr>
      </w:pPr>
      <w:r w:rsidRPr="00FB4DA7">
        <w:rPr>
          <w:rFonts w:ascii="Verdana" w:hAnsi="Verdana" w:cs="Tahoma"/>
          <w:sz w:val="20"/>
          <w:szCs w:val="20"/>
        </w:rPr>
        <w:t>wskaże w ofercie, które części zamówienia zamierza powierzyć podwykonawcom (</w:t>
      </w:r>
      <w:r w:rsidR="00275634">
        <w:rPr>
          <w:rFonts w:ascii="Verdana" w:hAnsi="Verdana" w:cs="Tahoma"/>
          <w:sz w:val="20"/>
          <w:szCs w:val="20"/>
        </w:rPr>
        <w:t>art</w:t>
      </w:r>
      <w:r w:rsidRPr="00FB4DA7">
        <w:rPr>
          <w:rFonts w:ascii="Verdana" w:hAnsi="Verdana" w:cs="Tahoma"/>
          <w:sz w:val="20"/>
          <w:szCs w:val="20"/>
        </w:rPr>
        <w:t xml:space="preserve">. 462 ust. 2 </w:t>
      </w:r>
      <w:proofErr w:type="spellStart"/>
      <w:r w:rsidRPr="00FB4DA7">
        <w:rPr>
          <w:rFonts w:ascii="Verdana" w:hAnsi="Verdana" w:cs="Tahoma"/>
          <w:sz w:val="20"/>
          <w:szCs w:val="20"/>
        </w:rPr>
        <w:t>Pzp</w:t>
      </w:r>
      <w:proofErr w:type="spellEnd"/>
      <w:r w:rsidRPr="00FB4DA7">
        <w:rPr>
          <w:rFonts w:ascii="Verdana" w:hAnsi="Verdana" w:cs="Tahoma"/>
          <w:sz w:val="20"/>
          <w:szCs w:val="20"/>
        </w:rPr>
        <w:t>),</w:t>
      </w:r>
    </w:p>
    <w:p w14:paraId="3898C3EE" w14:textId="77777777" w:rsidR="00162C62" w:rsidRDefault="00162C62" w:rsidP="00123504">
      <w:pPr>
        <w:pStyle w:val="Akapitzlist"/>
        <w:numPr>
          <w:ilvl w:val="0"/>
          <w:numId w:val="33"/>
        </w:numPr>
        <w:autoSpaceDE w:val="0"/>
        <w:autoSpaceDN w:val="0"/>
        <w:adjustRightInd w:val="0"/>
        <w:spacing w:line="240" w:lineRule="auto"/>
        <w:ind w:left="1077" w:hanging="357"/>
        <w:jc w:val="both"/>
        <w:rPr>
          <w:rFonts w:ascii="Verdana" w:hAnsi="Verdana" w:cs="Tahoma"/>
          <w:sz w:val="20"/>
          <w:szCs w:val="20"/>
        </w:rPr>
      </w:pPr>
      <w:r w:rsidRPr="00FB4DA7">
        <w:rPr>
          <w:rFonts w:ascii="Verdana" w:hAnsi="Verdana" w:cs="Tahoma"/>
          <w:sz w:val="20"/>
          <w:szCs w:val="20"/>
        </w:rPr>
        <w:t>poda nazwę podwykonawcy,</w:t>
      </w:r>
    </w:p>
    <w:p w14:paraId="57A1626B" w14:textId="744F922F" w:rsidR="00162C62" w:rsidRPr="00FB4DA7" w:rsidRDefault="00162C62" w:rsidP="00123504">
      <w:pPr>
        <w:pStyle w:val="Akapitzlist"/>
        <w:numPr>
          <w:ilvl w:val="0"/>
          <w:numId w:val="33"/>
        </w:numPr>
        <w:autoSpaceDE w:val="0"/>
        <w:autoSpaceDN w:val="0"/>
        <w:adjustRightInd w:val="0"/>
        <w:spacing w:line="240" w:lineRule="auto"/>
        <w:ind w:left="1077" w:hanging="357"/>
        <w:jc w:val="both"/>
        <w:rPr>
          <w:rFonts w:ascii="Verdana" w:hAnsi="Verdana" w:cs="Tahoma"/>
          <w:sz w:val="20"/>
          <w:szCs w:val="20"/>
        </w:rPr>
      </w:pPr>
      <w:r w:rsidRPr="00FB4DA7">
        <w:rPr>
          <w:rFonts w:ascii="Verdana" w:hAnsi="Verdana" w:cs="Tahoma"/>
          <w:sz w:val="20"/>
          <w:szCs w:val="20"/>
        </w:rPr>
        <w:t xml:space="preserve">złoży wraz z ofertą </w:t>
      </w:r>
      <w:r w:rsidRPr="00FB4DA7">
        <w:rPr>
          <w:rFonts w:ascii="Verdana" w:hAnsi="Verdana"/>
          <w:sz w:val="20"/>
          <w:szCs w:val="20"/>
        </w:rPr>
        <w:t>aktualne na dzień składania ofert oświadczenie, o którym mowa w </w:t>
      </w:r>
      <w:r w:rsidR="00275634">
        <w:rPr>
          <w:rFonts w:ascii="Verdana" w:hAnsi="Verdana"/>
          <w:sz w:val="20"/>
          <w:szCs w:val="20"/>
        </w:rPr>
        <w:t>art</w:t>
      </w:r>
      <w:r w:rsidRPr="00FB4DA7">
        <w:rPr>
          <w:rFonts w:ascii="Verdana" w:hAnsi="Verdana"/>
          <w:sz w:val="20"/>
          <w:szCs w:val="20"/>
        </w:rPr>
        <w:t xml:space="preserve">. 125 ust. 1, dotyczące podwykonawcy, stanowiące wstępne potwierdzenie, że </w:t>
      </w:r>
      <w:r w:rsidRPr="00FB4DA7">
        <w:rPr>
          <w:rFonts w:ascii="Verdana" w:hAnsi="Verdana"/>
          <w:sz w:val="20"/>
          <w:szCs w:val="20"/>
        </w:rPr>
        <w:lastRenderedPageBreak/>
        <w:t>podwykonawca nie podlega wykluczeniu z postępowania oraz spełnia warunki udziału w postępowaniu</w:t>
      </w:r>
      <w:r>
        <w:rPr>
          <w:rFonts w:ascii="Verdana" w:hAnsi="Verdana"/>
          <w:sz w:val="20"/>
          <w:szCs w:val="20"/>
        </w:rPr>
        <w:t xml:space="preserve"> (Formularz 3.1. i 3.2.)</w:t>
      </w:r>
      <w:r w:rsidR="00A704D2">
        <w:rPr>
          <w:rFonts w:ascii="Verdana" w:hAnsi="Verdana"/>
          <w:sz w:val="20"/>
          <w:szCs w:val="20"/>
        </w:rPr>
        <w:t>.</w:t>
      </w:r>
    </w:p>
    <w:p w14:paraId="6CD2F79B" w14:textId="2F9032E4" w:rsidR="0006792C" w:rsidRPr="007D3A1D" w:rsidRDefault="0006792C" w:rsidP="00C258EB">
      <w:pPr>
        <w:spacing w:before="120" w:after="120"/>
        <w:ind w:left="720" w:hanging="720"/>
        <w:jc w:val="both"/>
        <w:rPr>
          <w:rFonts w:ascii="Verdana" w:hAnsi="Verdana" w:cs="Verdana"/>
          <w:b/>
          <w:sz w:val="20"/>
          <w:szCs w:val="20"/>
        </w:rPr>
      </w:pPr>
      <w:r w:rsidRPr="003349F9">
        <w:rPr>
          <w:rFonts w:ascii="Verdana" w:hAnsi="Verdana" w:cs="Verdana"/>
          <w:b/>
          <w:sz w:val="20"/>
          <w:szCs w:val="20"/>
        </w:rPr>
        <w:t>1</w:t>
      </w:r>
      <w:r w:rsidR="00EE232D" w:rsidRPr="003349F9">
        <w:rPr>
          <w:rFonts w:ascii="Verdana" w:hAnsi="Verdana" w:cs="Verdana"/>
          <w:b/>
          <w:sz w:val="20"/>
          <w:szCs w:val="20"/>
        </w:rPr>
        <w:t>4</w:t>
      </w:r>
      <w:r w:rsidRPr="003349F9">
        <w:rPr>
          <w:rFonts w:ascii="Verdana" w:hAnsi="Verdana" w:cs="Verdana"/>
          <w:b/>
          <w:sz w:val="20"/>
          <w:szCs w:val="20"/>
        </w:rPr>
        <w:t xml:space="preserve">. </w:t>
      </w:r>
      <w:r w:rsidRPr="003349F9">
        <w:rPr>
          <w:rFonts w:ascii="Verdana" w:hAnsi="Verdana" w:cs="Verdana"/>
          <w:b/>
          <w:sz w:val="20"/>
          <w:szCs w:val="20"/>
        </w:rPr>
        <w:tab/>
      </w:r>
      <w:r w:rsidR="0034296C" w:rsidRPr="003349F9">
        <w:rPr>
          <w:rFonts w:ascii="Verdana" w:hAnsi="Verdana" w:cs="Verdana"/>
          <w:b/>
          <w:sz w:val="20"/>
          <w:szCs w:val="20"/>
        </w:rPr>
        <w:t>INFORMACJA DLA WYKONAWCÓW WSPÓLNIE UBIEGAJĄCYCH SIĘ O</w:t>
      </w:r>
      <w:r w:rsidR="00176033" w:rsidRPr="003349F9">
        <w:rPr>
          <w:rFonts w:ascii="Verdana" w:hAnsi="Verdana" w:cs="Verdana"/>
          <w:b/>
          <w:sz w:val="20"/>
          <w:szCs w:val="20"/>
        </w:rPr>
        <w:t> </w:t>
      </w:r>
      <w:r w:rsidR="0034296C" w:rsidRPr="003349F9">
        <w:rPr>
          <w:rFonts w:ascii="Verdana" w:hAnsi="Verdana" w:cs="Verdana"/>
          <w:b/>
          <w:sz w:val="20"/>
          <w:szCs w:val="20"/>
        </w:rPr>
        <w:t>UDZIELENIE ZAMÓWIENIA</w:t>
      </w:r>
    </w:p>
    <w:p w14:paraId="5B810312" w14:textId="0D3F9279" w:rsidR="0006792C" w:rsidRPr="007D3A1D" w:rsidRDefault="0006792C" w:rsidP="00C258EB">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sidR="00EE232D">
        <w:rPr>
          <w:rFonts w:ascii="Verdana" w:hAnsi="Verdana" w:cs="Verdana"/>
          <w:b w:val="0"/>
          <w:sz w:val="20"/>
          <w:szCs w:val="20"/>
        </w:rPr>
        <w:t>4</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Wykonawcy mogą wspólnie ubiegać się o udzielenie zamówienia. W takim przypadku Wykonawcy ustanawiają pełnomocnika do reprezentowania ich w postępowaniu o</w:t>
      </w:r>
      <w:r w:rsidR="00176033">
        <w:rPr>
          <w:rFonts w:ascii="Verdana" w:hAnsi="Verdana"/>
          <w:b w:val="0"/>
          <w:sz w:val="20"/>
          <w:szCs w:val="20"/>
        </w:rPr>
        <w:t> </w:t>
      </w:r>
      <w:r w:rsidRPr="007D3A1D">
        <w:rPr>
          <w:rFonts w:ascii="Verdana" w:hAnsi="Verdana"/>
          <w:b w:val="0"/>
          <w:sz w:val="20"/>
          <w:szCs w:val="20"/>
        </w:rPr>
        <w:t>udzielenie zamówienia albo reprezentowania w postępowaniu i zawarcia umowy w</w:t>
      </w:r>
      <w:r w:rsidR="00176033">
        <w:rPr>
          <w:rFonts w:ascii="Verdana" w:hAnsi="Verdana"/>
          <w:b w:val="0"/>
          <w:sz w:val="20"/>
          <w:szCs w:val="20"/>
        </w:rPr>
        <w:t> </w:t>
      </w:r>
      <w:r w:rsidRPr="007D3A1D">
        <w:rPr>
          <w:rFonts w:ascii="Verdana" w:hAnsi="Verdana"/>
          <w:b w:val="0"/>
          <w:sz w:val="20"/>
          <w:szCs w:val="20"/>
        </w:rPr>
        <w:t>sprawie zamówienia publicznego.</w:t>
      </w:r>
    </w:p>
    <w:p w14:paraId="1FBE3C93" w14:textId="55067930" w:rsidR="00A40AEE" w:rsidRDefault="00A40AEE" w:rsidP="00A40AEE">
      <w:pPr>
        <w:pStyle w:val="Tekstpodstawowy2"/>
        <w:spacing w:before="0"/>
        <w:ind w:left="709" w:hanging="709"/>
        <w:contextualSpacing/>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4</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Pr>
          <w:rFonts w:ascii="Verdana" w:hAnsi="Verdana"/>
          <w:b w:val="0"/>
          <w:bCs w:val="0"/>
          <w:sz w:val="20"/>
          <w:szCs w:val="20"/>
        </w:rPr>
        <w:t> </w:t>
      </w:r>
      <w:r w:rsidRPr="007D3A1D">
        <w:rPr>
          <w:rFonts w:ascii="Verdana" w:hAnsi="Verdana"/>
          <w:b w:val="0"/>
          <w:bCs w:val="0"/>
          <w:sz w:val="20"/>
          <w:szCs w:val="20"/>
        </w:rPr>
        <w:t>nich nie może podlegać wykluczeniu na podstawie</w:t>
      </w:r>
      <w:r>
        <w:rPr>
          <w:rFonts w:ascii="Verdana" w:hAnsi="Verdana"/>
          <w:b w:val="0"/>
          <w:bCs w:val="0"/>
          <w:sz w:val="20"/>
          <w:szCs w:val="20"/>
        </w:rPr>
        <w:t>:</w:t>
      </w:r>
    </w:p>
    <w:p w14:paraId="60268AD9" w14:textId="737C1AA0" w:rsidR="00A40AEE" w:rsidRDefault="00275634" w:rsidP="00123504">
      <w:pPr>
        <w:pStyle w:val="Tekstpodstawowy2"/>
        <w:numPr>
          <w:ilvl w:val="0"/>
          <w:numId w:val="28"/>
        </w:numPr>
        <w:spacing w:before="0"/>
        <w:contextualSpacing/>
        <w:rPr>
          <w:rFonts w:ascii="Verdana" w:hAnsi="Verdana"/>
          <w:b w:val="0"/>
          <w:bCs w:val="0"/>
          <w:sz w:val="20"/>
          <w:szCs w:val="20"/>
        </w:rPr>
      </w:pPr>
      <w:r>
        <w:rPr>
          <w:rFonts w:ascii="Verdana" w:hAnsi="Verdana"/>
          <w:b w:val="0"/>
          <w:bCs w:val="0"/>
          <w:sz w:val="20"/>
          <w:szCs w:val="20"/>
        </w:rPr>
        <w:t>art</w:t>
      </w:r>
      <w:r w:rsidR="00A40AEE" w:rsidRPr="007D3A1D">
        <w:rPr>
          <w:rFonts w:ascii="Verdana" w:hAnsi="Verdana"/>
          <w:b w:val="0"/>
          <w:bCs w:val="0"/>
          <w:sz w:val="20"/>
          <w:szCs w:val="20"/>
        </w:rPr>
        <w:t xml:space="preserve">. 108 ust. 1 ustawy </w:t>
      </w:r>
      <w:proofErr w:type="spellStart"/>
      <w:r w:rsidR="00A40AEE" w:rsidRPr="007D3A1D">
        <w:rPr>
          <w:rFonts w:ascii="Verdana" w:hAnsi="Verdana"/>
          <w:b w:val="0"/>
          <w:bCs w:val="0"/>
          <w:sz w:val="20"/>
          <w:szCs w:val="20"/>
        </w:rPr>
        <w:t>Pzp</w:t>
      </w:r>
      <w:proofErr w:type="spellEnd"/>
      <w:r w:rsidR="00A40AEE">
        <w:rPr>
          <w:rFonts w:ascii="Verdana" w:hAnsi="Verdana"/>
          <w:b w:val="0"/>
          <w:bCs w:val="0"/>
          <w:sz w:val="20"/>
          <w:szCs w:val="20"/>
        </w:rPr>
        <w:t>;</w:t>
      </w:r>
    </w:p>
    <w:p w14:paraId="41A9908E" w14:textId="68AAA121" w:rsidR="00A40AEE" w:rsidRDefault="00275634" w:rsidP="00123504">
      <w:pPr>
        <w:pStyle w:val="Tekstpodstawowy2"/>
        <w:numPr>
          <w:ilvl w:val="0"/>
          <w:numId w:val="28"/>
        </w:numPr>
        <w:spacing w:before="0"/>
        <w:contextualSpacing/>
        <w:rPr>
          <w:rFonts w:ascii="Verdana" w:hAnsi="Verdana" w:cs="Verdana"/>
          <w:b w:val="0"/>
          <w:sz w:val="20"/>
          <w:szCs w:val="20"/>
        </w:rPr>
      </w:pPr>
      <w:r>
        <w:rPr>
          <w:rFonts w:ascii="Verdana" w:hAnsi="Verdana" w:cs="Verdana"/>
          <w:b w:val="0"/>
          <w:sz w:val="20"/>
          <w:szCs w:val="20"/>
        </w:rPr>
        <w:t>art</w:t>
      </w:r>
      <w:r w:rsidR="00A40AEE">
        <w:rPr>
          <w:rFonts w:ascii="Verdana" w:hAnsi="Verdana" w:cs="Verdana"/>
          <w:b w:val="0"/>
          <w:sz w:val="20"/>
          <w:szCs w:val="20"/>
        </w:rPr>
        <w:t xml:space="preserve">. 109 ust. 1 pkt 4-7 ustawy </w:t>
      </w:r>
      <w:proofErr w:type="spellStart"/>
      <w:r w:rsidR="00A40AEE">
        <w:rPr>
          <w:rFonts w:ascii="Verdana" w:hAnsi="Verdana" w:cs="Verdana"/>
          <w:b w:val="0"/>
          <w:sz w:val="20"/>
          <w:szCs w:val="20"/>
        </w:rPr>
        <w:t>Pzp</w:t>
      </w:r>
      <w:proofErr w:type="spellEnd"/>
      <w:r w:rsidR="00A40AEE">
        <w:rPr>
          <w:rFonts w:ascii="Verdana" w:hAnsi="Verdana" w:cs="Verdana"/>
          <w:b w:val="0"/>
          <w:sz w:val="20"/>
          <w:szCs w:val="20"/>
        </w:rPr>
        <w:t>;</w:t>
      </w:r>
    </w:p>
    <w:p w14:paraId="211B7CBE" w14:textId="2DDE7381" w:rsidR="00A40AEE" w:rsidRDefault="00275634" w:rsidP="00123504">
      <w:pPr>
        <w:pStyle w:val="Tekstpodstawowy2"/>
        <w:numPr>
          <w:ilvl w:val="0"/>
          <w:numId w:val="28"/>
        </w:numPr>
        <w:spacing w:before="0" w:after="120"/>
        <w:ind w:left="1066" w:hanging="357"/>
        <w:rPr>
          <w:rFonts w:ascii="Verdana" w:hAnsi="Verdana"/>
          <w:b w:val="0"/>
          <w:bCs w:val="0"/>
          <w:sz w:val="20"/>
          <w:szCs w:val="20"/>
        </w:rPr>
      </w:pPr>
      <w:r>
        <w:rPr>
          <w:rFonts w:ascii="Verdana" w:hAnsi="Verdana" w:cs="Verdana"/>
          <w:b w:val="0"/>
          <w:sz w:val="20"/>
          <w:szCs w:val="20"/>
        </w:rPr>
        <w:t>art</w:t>
      </w:r>
      <w:r w:rsidR="00A40AEE">
        <w:rPr>
          <w:rFonts w:ascii="Verdana" w:hAnsi="Verdana" w:cs="Verdana"/>
          <w:b w:val="0"/>
          <w:sz w:val="20"/>
          <w:szCs w:val="20"/>
        </w:rPr>
        <w:t xml:space="preserve">. 7 ust. 1 ustawy </w:t>
      </w:r>
      <w:r w:rsidR="003349F9" w:rsidRPr="00930C11">
        <w:rPr>
          <w:rFonts w:ascii="Verdana" w:hAnsi="Verdana" w:cs="Verdana"/>
          <w:b w:val="0"/>
          <w:sz w:val="20"/>
          <w:szCs w:val="20"/>
        </w:rPr>
        <w:t>z dnia 13 kwietnia 2022 r.</w:t>
      </w:r>
      <w:r w:rsidR="003349F9">
        <w:rPr>
          <w:rFonts w:ascii="Verdana" w:hAnsi="Verdana" w:cs="Verdana"/>
          <w:b w:val="0"/>
          <w:sz w:val="20"/>
          <w:szCs w:val="20"/>
        </w:rPr>
        <w:t xml:space="preserve"> </w:t>
      </w:r>
      <w:r w:rsidR="00A40AEE" w:rsidRPr="00AF23E5">
        <w:rPr>
          <w:rFonts w:ascii="Verdana" w:hAnsi="Verdana" w:cs="Verdana"/>
          <w:b w:val="0"/>
          <w:sz w:val="20"/>
          <w:szCs w:val="20"/>
        </w:rPr>
        <w:t>o szczególnych rozwiązaniach w</w:t>
      </w:r>
      <w:r w:rsidR="003349F9">
        <w:rPr>
          <w:rFonts w:ascii="Verdana" w:hAnsi="Verdana" w:cs="Verdana"/>
          <w:b w:val="0"/>
          <w:sz w:val="20"/>
          <w:szCs w:val="20"/>
        </w:rPr>
        <w:t> </w:t>
      </w:r>
      <w:r w:rsidR="00A40AEE" w:rsidRPr="00AF23E5">
        <w:rPr>
          <w:rFonts w:ascii="Verdana" w:hAnsi="Verdana" w:cs="Verdana"/>
          <w:b w:val="0"/>
          <w:sz w:val="20"/>
          <w:szCs w:val="20"/>
        </w:rPr>
        <w:t>zakresie przeciwdziałania wspieraniu agresji na Ukrainę oraz służących ochronie bezpieczeństwa narodowego</w:t>
      </w:r>
      <w:r w:rsidR="00A40AEE">
        <w:rPr>
          <w:rFonts w:ascii="Verdana" w:hAnsi="Verdana" w:cs="Verdana"/>
          <w:b w:val="0"/>
          <w:sz w:val="20"/>
          <w:szCs w:val="20"/>
        </w:rPr>
        <w:t>.</w:t>
      </w:r>
    </w:p>
    <w:p w14:paraId="1DA6542E" w14:textId="60B110EB" w:rsidR="0006792C" w:rsidRPr="00834B02" w:rsidRDefault="0006792C" w:rsidP="00834B02">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EE232D">
        <w:rPr>
          <w:rFonts w:ascii="Verdana" w:hAnsi="Verdana" w:cs="Verdana"/>
          <w:b w:val="0"/>
          <w:bCs w:val="0"/>
          <w:sz w:val="20"/>
          <w:szCs w:val="20"/>
        </w:rPr>
        <w:t>4</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3349F9">
        <w:rPr>
          <w:rFonts w:ascii="Verdana" w:hAnsi="Verdana"/>
          <w:b w:val="0"/>
          <w:bCs w:val="0"/>
          <w:sz w:val="20"/>
          <w:szCs w:val="20"/>
        </w:rPr>
        <w:t xml:space="preserve">oświadczenie, o którym mowa w pkt. </w:t>
      </w:r>
      <w:r w:rsidR="0034296C" w:rsidRPr="003349F9">
        <w:rPr>
          <w:rFonts w:ascii="Verdana" w:hAnsi="Verdana"/>
          <w:b w:val="0"/>
          <w:bCs w:val="0"/>
          <w:sz w:val="20"/>
          <w:szCs w:val="20"/>
        </w:rPr>
        <w:t>10.</w:t>
      </w:r>
      <w:r w:rsidR="003349F9" w:rsidRPr="003349F9">
        <w:rPr>
          <w:rFonts w:ascii="Verdana" w:hAnsi="Verdana"/>
          <w:b w:val="0"/>
          <w:bCs w:val="0"/>
          <w:sz w:val="20"/>
          <w:szCs w:val="20"/>
        </w:rPr>
        <w:t>1.1.</w:t>
      </w:r>
      <w:r w:rsidR="00BB274A" w:rsidRPr="007D3A1D">
        <w:rPr>
          <w:rFonts w:ascii="Verdana" w:hAnsi="Verdana"/>
          <w:sz w:val="20"/>
          <w:szCs w:val="20"/>
        </w:rPr>
        <w:t xml:space="preserve"> </w:t>
      </w:r>
      <w:r w:rsidR="005F1B2A">
        <w:rPr>
          <w:rFonts w:ascii="Verdana" w:hAnsi="Verdana"/>
          <w:b w:val="0"/>
          <w:bCs w:val="0"/>
          <w:sz w:val="20"/>
          <w:szCs w:val="20"/>
        </w:rPr>
        <w:t>SWZ</w:t>
      </w:r>
      <w:r w:rsidRPr="007D3A1D">
        <w:rPr>
          <w:rFonts w:ascii="Verdana" w:hAnsi="Verdana"/>
          <w:b w:val="0"/>
          <w:bCs w:val="0"/>
          <w:sz w:val="20"/>
          <w:szCs w:val="20"/>
        </w:rPr>
        <w:t xml:space="preserve"> składa każdy z Wykonawców wspólnie ubiegających się o zamówienie. </w:t>
      </w:r>
      <w:r w:rsidR="44471CBB" w:rsidRPr="007D3A1D">
        <w:rPr>
          <w:rFonts w:ascii="Verdana" w:hAnsi="Verdana"/>
          <w:b w:val="0"/>
          <w:bCs w:val="0"/>
          <w:sz w:val="20"/>
          <w:szCs w:val="20"/>
        </w:rPr>
        <w:t>Oświadczenia</w:t>
      </w:r>
      <w:r w:rsidRPr="007D3A1D">
        <w:rPr>
          <w:rFonts w:ascii="Verdana" w:hAnsi="Verdana"/>
          <w:b w:val="0"/>
          <w:bCs w:val="0"/>
          <w:sz w:val="20"/>
          <w:szCs w:val="20"/>
        </w:rPr>
        <w:t xml:space="preserve"> te potwierdzają </w:t>
      </w:r>
      <w:r w:rsidR="0ED41C17" w:rsidRPr="007D3A1D">
        <w:rPr>
          <w:rFonts w:ascii="Verdana" w:hAnsi="Verdana"/>
          <w:b w:val="0"/>
          <w:bCs w:val="0"/>
          <w:sz w:val="20"/>
          <w:szCs w:val="20"/>
        </w:rPr>
        <w:t xml:space="preserve">brak podstaw wykluczenia </w:t>
      </w:r>
      <w:r w:rsidR="00A40AEE">
        <w:rPr>
          <w:rFonts w:ascii="Verdana" w:hAnsi="Verdana"/>
          <w:b w:val="0"/>
          <w:bCs w:val="0"/>
          <w:sz w:val="20"/>
          <w:szCs w:val="20"/>
        </w:rPr>
        <w:t>z</w:t>
      </w:r>
      <w:r w:rsidR="00316A58">
        <w:rPr>
          <w:rFonts w:ascii="Verdana" w:hAnsi="Verdana"/>
          <w:b w:val="0"/>
          <w:bCs w:val="0"/>
          <w:sz w:val="20"/>
          <w:szCs w:val="20"/>
        </w:rPr>
        <w:t> </w:t>
      </w:r>
      <w:r w:rsidRPr="007D3A1D">
        <w:rPr>
          <w:rFonts w:ascii="Verdana" w:hAnsi="Verdana"/>
          <w:b w:val="0"/>
          <w:bCs w:val="0"/>
          <w:sz w:val="20"/>
          <w:szCs w:val="20"/>
        </w:rPr>
        <w:t>postępowani</w:t>
      </w:r>
      <w:r w:rsidR="00A40AEE">
        <w:rPr>
          <w:rFonts w:ascii="Verdana" w:hAnsi="Verdana"/>
          <w:b w:val="0"/>
          <w:bCs w:val="0"/>
          <w:sz w:val="20"/>
          <w:szCs w:val="20"/>
        </w:rPr>
        <w:t>a</w:t>
      </w:r>
      <w:r w:rsidR="003349F9">
        <w:rPr>
          <w:rFonts w:ascii="Verdana" w:hAnsi="Verdana"/>
          <w:b w:val="0"/>
          <w:bCs w:val="0"/>
          <w:sz w:val="20"/>
          <w:szCs w:val="20"/>
        </w:rPr>
        <w:t xml:space="preserve"> oraz spełnianie warunków udziału w postępowaniu.</w:t>
      </w:r>
      <w:r w:rsidRPr="007D3A1D">
        <w:rPr>
          <w:rFonts w:ascii="Verdana" w:hAnsi="Verdana" w:cs="Verdana"/>
          <w:b w:val="0"/>
          <w:sz w:val="20"/>
          <w:szCs w:val="20"/>
        </w:rPr>
        <w:tab/>
      </w:r>
    </w:p>
    <w:p w14:paraId="1080C3FA" w14:textId="0E7FE0D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EE232D">
        <w:rPr>
          <w:rFonts w:ascii="Verdana" w:hAnsi="Verdana" w:cs="Verdana"/>
          <w:b/>
          <w:sz w:val="20"/>
          <w:szCs w:val="20"/>
        </w:rPr>
        <w:t>5</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6994F982" w14:textId="70CBC653" w:rsidR="00C44CFC" w:rsidRDefault="00C44CFC" w:rsidP="00C44CFC">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15.1. </w:t>
      </w:r>
      <w:r>
        <w:rPr>
          <w:rFonts w:ascii="Verdana" w:hAnsi="Verdana" w:cs="Verdana"/>
          <w:b w:val="0"/>
          <w:sz w:val="20"/>
          <w:szCs w:val="20"/>
        </w:rPr>
        <w:tab/>
        <w:t xml:space="preserve">W postępowaniu o udzielenie zamówienia publicznego komunikacja między Zamawiającym a Wykonawcami odbywa się przy użyciu Platformy e-Zamówienia, która jest dostępna pod adresem </w:t>
      </w:r>
      <w:hyperlink r:id="rId13" w:history="1">
        <w:r>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1334EF62" w14:textId="7397ECA6"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 xml:space="preserve">15.2. </w:t>
      </w:r>
      <w:r>
        <w:rPr>
          <w:rFonts w:ascii="Verdana" w:hAnsi="Verdana" w:cs="Verdana"/>
          <w:bCs/>
          <w:sz w:val="20"/>
          <w:szCs w:val="20"/>
        </w:rPr>
        <w:tab/>
        <w:t>Korzystanie z Platformy e-Zamówienia jest bezpłatne.</w:t>
      </w:r>
    </w:p>
    <w:p w14:paraId="70D03F71" w14:textId="1A196CCF" w:rsidR="00C44CFC" w:rsidRPr="00E5773E" w:rsidRDefault="00C44CFC" w:rsidP="00C44CFC">
      <w:pPr>
        <w:spacing w:before="120" w:after="120"/>
        <w:ind w:left="720" w:hanging="720"/>
        <w:jc w:val="both"/>
        <w:rPr>
          <w:rFonts w:ascii="Verdana" w:hAnsi="Verdana" w:cs="Verdana"/>
          <w:bCs/>
          <w:color w:val="EE0000"/>
          <w:sz w:val="20"/>
          <w:szCs w:val="20"/>
        </w:rPr>
      </w:pPr>
      <w:r>
        <w:rPr>
          <w:rFonts w:ascii="Verdana" w:hAnsi="Verdana" w:cs="Verdana"/>
          <w:bCs/>
          <w:sz w:val="20"/>
          <w:szCs w:val="20"/>
        </w:rPr>
        <w:t>15.3.</w:t>
      </w:r>
      <w:r>
        <w:rPr>
          <w:rFonts w:ascii="Verdana" w:hAnsi="Verdana" w:cs="Verdana"/>
          <w:bCs/>
          <w:sz w:val="20"/>
          <w:szCs w:val="20"/>
        </w:rPr>
        <w:tab/>
      </w:r>
      <w:r w:rsidRPr="00B60629">
        <w:rPr>
          <w:rFonts w:ascii="Verdana" w:hAnsi="Verdana" w:cs="Verdana"/>
          <w:bCs/>
          <w:sz w:val="20"/>
          <w:szCs w:val="20"/>
        </w:rPr>
        <w:t xml:space="preserve">Zamawiający wyznacza następującą osobę do kontaktu z Wykonawcami: </w:t>
      </w:r>
      <w:r w:rsidR="00B60629" w:rsidRPr="00B60629">
        <w:rPr>
          <w:rFonts w:ascii="Verdana" w:hAnsi="Verdana" w:cs="Verdana"/>
          <w:bCs/>
          <w:sz w:val="20"/>
          <w:szCs w:val="20"/>
        </w:rPr>
        <w:t xml:space="preserve">Izabela Ziątek </w:t>
      </w:r>
      <w:r w:rsidRPr="00B60629">
        <w:rPr>
          <w:rFonts w:ascii="Verdana" w:hAnsi="Verdana" w:cs="Verdana"/>
          <w:bCs/>
          <w:sz w:val="20"/>
          <w:szCs w:val="20"/>
        </w:rPr>
        <w:t xml:space="preserve">tel. </w:t>
      </w:r>
      <w:r w:rsidR="00281A40" w:rsidRPr="00B60629">
        <w:rPr>
          <w:rFonts w:ascii="Verdana" w:hAnsi="Verdana" w:cs="Verdana"/>
          <w:bCs/>
          <w:sz w:val="20"/>
          <w:szCs w:val="20"/>
        </w:rPr>
        <w:t>797 004 910</w:t>
      </w:r>
      <w:r w:rsidRPr="00B60629">
        <w:rPr>
          <w:rFonts w:ascii="Verdana" w:hAnsi="Verdana" w:cs="Verdana"/>
          <w:bCs/>
          <w:sz w:val="20"/>
          <w:szCs w:val="20"/>
        </w:rPr>
        <w:t xml:space="preserve">, e-mail: </w:t>
      </w:r>
      <w:hyperlink r:id="rId14" w:history="1">
        <w:r w:rsidR="00281A40" w:rsidRPr="00B60629">
          <w:rPr>
            <w:rStyle w:val="Hipercze"/>
            <w:rFonts w:ascii="Verdana" w:hAnsi="Verdana" w:cs="Verdana"/>
            <w:bCs/>
            <w:color w:val="auto"/>
            <w:sz w:val="20"/>
            <w:szCs w:val="20"/>
          </w:rPr>
          <w:t>cuw@wieliszew.pl</w:t>
        </w:r>
      </w:hyperlink>
      <w:r w:rsidRPr="00B60629">
        <w:rPr>
          <w:rFonts w:ascii="Verdana" w:hAnsi="Verdana" w:cs="Verdana"/>
          <w:bCs/>
          <w:sz w:val="20"/>
          <w:szCs w:val="20"/>
        </w:rPr>
        <w:t xml:space="preserve"> </w:t>
      </w:r>
    </w:p>
    <w:p w14:paraId="001EBEC7" w14:textId="415F0271" w:rsidR="00C44CFC" w:rsidRPr="00551FB6" w:rsidRDefault="00C44CFC" w:rsidP="00C44CFC">
      <w:pPr>
        <w:pStyle w:val="Teksttreci21"/>
        <w:shd w:val="clear" w:color="auto" w:fill="auto"/>
        <w:spacing w:after="120" w:line="240" w:lineRule="auto"/>
        <w:ind w:left="709" w:hanging="709"/>
        <w:jc w:val="both"/>
        <w:rPr>
          <w:rFonts w:ascii="Verdana" w:hAnsi="Verdana"/>
          <w:sz w:val="20"/>
          <w:szCs w:val="20"/>
        </w:rPr>
      </w:pPr>
      <w:r>
        <w:rPr>
          <w:rFonts w:ascii="Verdana" w:hAnsi="Verdana" w:cs="Verdana"/>
          <w:bCs/>
          <w:sz w:val="20"/>
          <w:szCs w:val="20"/>
        </w:rPr>
        <w:t>15.4.</w:t>
      </w:r>
      <w:r>
        <w:rPr>
          <w:rFonts w:ascii="Verdana" w:hAnsi="Verdana" w:cs="Verdana"/>
          <w:bCs/>
          <w:sz w:val="20"/>
          <w:szCs w:val="20"/>
        </w:rPr>
        <w:tab/>
        <w:t xml:space="preserve">Adres strony internetowej prowadzonego postępowania (link prowadzący bezpośrednio </w:t>
      </w:r>
      <w:r w:rsidRPr="006E5BBA">
        <w:rPr>
          <w:rFonts w:ascii="Verdana" w:hAnsi="Verdana" w:cs="Verdana"/>
          <w:bCs/>
          <w:sz w:val="20"/>
          <w:szCs w:val="20"/>
        </w:rPr>
        <w:t>do widoku postępowania na Platformie e-</w:t>
      </w:r>
      <w:r w:rsidRPr="006E5BBA">
        <w:rPr>
          <w:rFonts w:ascii="Verdana" w:hAnsi="Verdana"/>
          <w:bCs/>
          <w:sz w:val="20"/>
          <w:szCs w:val="20"/>
        </w:rPr>
        <w:t xml:space="preserve">Zamówienia): </w:t>
      </w:r>
      <w:hyperlink r:id="rId15" w:history="1">
        <w:r w:rsidR="00227D8E" w:rsidRPr="00227D8E">
          <w:rPr>
            <w:rStyle w:val="Hipercze"/>
          </w:rPr>
          <w:t>https://ezamowienia.gov.pl/mp-client/search/list/ocds-148610-24e9a174-4cc3-4c5f-9a4b-9597b6ee8e48</w:t>
        </w:r>
      </w:hyperlink>
      <w:r w:rsidR="00281A40">
        <w:t xml:space="preserve"> </w:t>
      </w:r>
    </w:p>
    <w:p w14:paraId="36897AFC" w14:textId="77777777" w:rsidR="00C44CFC" w:rsidRDefault="00C44CFC" w:rsidP="00C44CFC">
      <w:pPr>
        <w:pStyle w:val="Teksttreci21"/>
        <w:shd w:val="clear" w:color="auto" w:fill="auto"/>
        <w:spacing w:after="120" w:line="240" w:lineRule="auto"/>
        <w:ind w:left="709" w:firstLine="0"/>
        <w:jc w:val="both"/>
        <w:rPr>
          <w:rFonts w:ascii="Verdana" w:hAnsi="Verdana" w:cs="Verdana"/>
          <w:bCs/>
          <w:sz w:val="20"/>
          <w:szCs w:val="20"/>
        </w:rPr>
      </w:pPr>
      <w:r>
        <w:rPr>
          <w:rFonts w:ascii="Verdana" w:hAnsi="Verdana" w:cs="Verdana"/>
          <w:bCs/>
          <w:sz w:val="20"/>
          <w:szCs w:val="20"/>
        </w:rPr>
        <w:t>Postępowanie można wyszukać również ze strony głównej Platformy e-Zamówienia (przycisk „Przeglądaj postępowania/konkursy”).</w:t>
      </w:r>
    </w:p>
    <w:p w14:paraId="47C6A89F" w14:textId="77777777" w:rsidR="00227D8E" w:rsidRPr="00227D8E" w:rsidRDefault="00C44CFC" w:rsidP="00227D8E">
      <w:pPr>
        <w:spacing w:after="120"/>
        <w:ind w:left="720" w:hanging="720"/>
        <w:jc w:val="both"/>
        <w:rPr>
          <w:rFonts w:ascii="Verdana" w:eastAsia="Calibri" w:hAnsi="Verdana" w:cs="Arial"/>
          <w:b/>
          <w:bCs/>
          <w:sz w:val="20"/>
          <w:szCs w:val="20"/>
          <w:u w:val="single"/>
          <w:lang w:eastAsia="ja-JP"/>
        </w:rPr>
      </w:pPr>
      <w:r>
        <w:rPr>
          <w:rFonts w:ascii="Verdana" w:hAnsi="Verdana" w:cs="Verdana"/>
          <w:bCs/>
          <w:sz w:val="20"/>
          <w:szCs w:val="20"/>
        </w:rPr>
        <w:t>15.5.</w:t>
      </w:r>
      <w:r>
        <w:rPr>
          <w:rFonts w:ascii="Verdana" w:hAnsi="Verdana" w:cs="Verdana"/>
          <w:bCs/>
          <w:sz w:val="20"/>
          <w:szCs w:val="20"/>
        </w:rPr>
        <w:tab/>
        <w:t xml:space="preserve">Identyfikator (ID) postępowania na Platformie e-Zamówienia: </w:t>
      </w:r>
      <w:r w:rsidR="00227D8E" w:rsidRPr="00227D8E">
        <w:rPr>
          <w:rFonts w:ascii="Verdana" w:eastAsia="Calibri" w:hAnsi="Verdana" w:cs="Arial"/>
          <w:sz w:val="20"/>
          <w:szCs w:val="20"/>
          <w:u w:val="single"/>
          <w:lang w:eastAsia="ja-JP"/>
        </w:rPr>
        <w:t>ocds-148610-24e9a174-4cc3-4c5f-9a4b-9597b6ee8e48</w:t>
      </w:r>
    </w:p>
    <w:p w14:paraId="5762226D" w14:textId="382B1C75" w:rsidR="00C44CFC" w:rsidRDefault="00C44CFC" w:rsidP="00C44CFC">
      <w:pPr>
        <w:spacing w:after="120"/>
        <w:ind w:left="720" w:hanging="720"/>
        <w:jc w:val="both"/>
        <w:rPr>
          <w:rFonts w:ascii="Verdana" w:hAnsi="Verdana" w:cs="Verdana"/>
          <w:bCs/>
          <w:sz w:val="20"/>
          <w:szCs w:val="20"/>
        </w:rPr>
      </w:pPr>
      <w:r>
        <w:rPr>
          <w:rFonts w:ascii="Verdana" w:hAnsi="Verdana" w:cs="Verdana"/>
          <w:bCs/>
          <w:sz w:val="20"/>
          <w:szCs w:val="20"/>
        </w:rPr>
        <w:t>15.6.</w:t>
      </w:r>
      <w:r>
        <w:rPr>
          <w:rFonts w:ascii="Verdana" w:hAnsi="Verdana" w:cs="Verdana"/>
          <w:bCs/>
          <w:sz w:val="20"/>
          <w:szCs w:val="2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Pr>
            <w:rStyle w:val="Hipercze"/>
            <w:rFonts w:ascii="Verdana" w:hAnsi="Verdana" w:cs="Verdana"/>
            <w:bCs/>
            <w:sz w:val="20"/>
            <w:szCs w:val="20"/>
          </w:rPr>
          <w:t>https://ezamowienia.gov.pl</w:t>
        </w:r>
      </w:hyperlink>
      <w:r>
        <w:rPr>
          <w:rFonts w:ascii="Verdana" w:hAnsi="Verdana" w:cs="Verdana"/>
          <w:bCs/>
          <w:sz w:val="20"/>
          <w:szCs w:val="20"/>
        </w:rPr>
        <w:t xml:space="preserve"> oraz informacje zamieszczone w zakładce „Centrum Pomocy”. </w:t>
      </w:r>
    </w:p>
    <w:p w14:paraId="6ACF9832" w14:textId="46F5B181"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15.7.</w:t>
      </w:r>
      <w:r>
        <w:rPr>
          <w:rFonts w:ascii="Verdana" w:hAnsi="Verdana" w:cs="Verdana"/>
          <w:bCs/>
          <w:sz w:val="20"/>
          <w:szCs w:val="20"/>
        </w:rPr>
        <w:tab/>
        <w:t xml:space="preserve">Przeglądanie i pobieranie publicznej treści dokumentacji postępowania nie wymaga posiadania konta na Platformie e-Zamówienia ani logowania. </w:t>
      </w:r>
    </w:p>
    <w:p w14:paraId="390EA5E2" w14:textId="430E324B"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15.8.</w:t>
      </w:r>
      <w:r>
        <w:rPr>
          <w:rFonts w:ascii="Verdana" w:hAnsi="Verdana" w:cs="Verdana"/>
          <w:bCs/>
          <w:sz w:val="20"/>
          <w:szCs w:val="2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8435F6" w:rsidRPr="008435F6">
        <w:rPr>
          <w:rFonts w:ascii="Verdana" w:hAnsi="Verdana" w:cs="Verdana"/>
          <w:bCs/>
          <w:sz w:val="20"/>
          <w:szCs w:val="20"/>
        </w:rPr>
        <w:t xml:space="preserve">z dnia 30 grudnia 2020 r. </w:t>
      </w:r>
      <w:r>
        <w:rPr>
          <w:rFonts w:ascii="Verdana" w:hAnsi="Verdana" w:cs="Verdana"/>
          <w:bCs/>
          <w:sz w:val="20"/>
          <w:szCs w:val="20"/>
        </w:rPr>
        <w:t xml:space="preserve">w sprawie </w:t>
      </w:r>
      <w:r w:rsidR="008435F6" w:rsidRPr="008435F6">
        <w:rPr>
          <w:rFonts w:ascii="Verdana" w:hAnsi="Verdana" w:cs="Verdana"/>
          <w:bCs/>
          <w:sz w:val="20"/>
          <w:szCs w:val="20"/>
        </w:rPr>
        <w:t>sposobu sporządzania i</w:t>
      </w:r>
      <w:r w:rsidR="008435F6">
        <w:rPr>
          <w:rFonts w:ascii="Verdana" w:hAnsi="Verdana" w:cs="Verdana"/>
          <w:bCs/>
          <w:sz w:val="20"/>
          <w:szCs w:val="20"/>
        </w:rPr>
        <w:t> </w:t>
      </w:r>
      <w:r w:rsidR="008435F6" w:rsidRPr="008435F6">
        <w:rPr>
          <w:rFonts w:ascii="Verdana" w:hAnsi="Verdana" w:cs="Verdana"/>
          <w:bCs/>
          <w:sz w:val="20"/>
          <w:szCs w:val="20"/>
        </w:rPr>
        <w:t>przekazywania informacji oraz wymagań technicznych dla dokumentów elektronicznych oraz środków komunikacji elektronicznej w postępowaniu o udzielenie zamówienia publicznego lub konkursie</w:t>
      </w:r>
      <w:r w:rsidR="008435F6">
        <w:rPr>
          <w:rFonts w:ascii="Verdana" w:hAnsi="Verdana" w:cs="Verdana"/>
          <w:bCs/>
          <w:sz w:val="20"/>
          <w:szCs w:val="20"/>
        </w:rPr>
        <w:t xml:space="preserve"> </w:t>
      </w:r>
      <w:r w:rsidR="008435F6" w:rsidRPr="008435F6">
        <w:rPr>
          <w:rFonts w:ascii="Verdana" w:hAnsi="Verdana" w:cs="Verdana"/>
          <w:bCs/>
          <w:sz w:val="20"/>
          <w:szCs w:val="20"/>
        </w:rPr>
        <w:t>(Dz.U. z 2020 r. poz. 2452)</w:t>
      </w:r>
      <w:r>
        <w:rPr>
          <w:rFonts w:ascii="Verdana" w:hAnsi="Verdana" w:cs="Verdana"/>
          <w:bCs/>
          <w:sz w:val="20"/>
          <w:szCs w:val="20"/>
        </w:rPr>
        <w:t xml:space="preserve">. </w:t>
      </w:r>
    </w:p>
    <w:p w14:paraId="01FEA25A" w14:textId="7797172F"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lastRenderedPageBreak/>
        <w:t>15.9.</w:t>
      </w:r>
      <w:r>
        <w:rPr>
          <w:rFonts w:ascii="Verdana" w:hAnsi="Verdana" w:cs="Verdana"/>
          <w:bCs/>
          <w:sz w:val="20"/>
          <w:szCs w:val="20"/>
        </w:rPr>
        <w:tab/>
        <w:t>Dokumenty elektroniczne</w:t>
      </w:r>
      <w:r>
        <w:rPr>
          <w:rStyle w:val="Odwoanieprzypisudolnego"/>
          <w:rFonts w:ascii="Verdana" w:hAnsi="Verdana" w:cs="Verdana"/>
          <w:bCs/>
          <w:sz w:val="20"/>
          <w:szCs w:val="20"/>
        </w:rPr>
        <w:footnoteReference w:id="2"/>
      </w:r>
      <w:r>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20A7029B" w14:textId="292130C4" w:rsidR="00C44CFC" w:rsidRDefault="00C44CFC" w:rsidP="00C44CFC">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formatów, o których mowa w </w:t>
      </w:r>
      <w:r w:rsidR="00275634">
        <w:rPr>
          <w:rFonts w:ascii="Verdana" w:hAnsi="Verdana" w:cs="Verdana"/>
          <w:bCs/>
          <w:sz w:val="20"/>
          <w:szCs w:val="20"/>
        </w:rPr>
        <w:t>art</w:t>
      </w:r>
      <w:r>
        <w:rPr>
          <w:rFonts w:ascii="Verdana" w:hAnsi="Verdana" w:cs="Verdana"/>
          <w:bCs/>
          <w:sz w:val="20"/>
          <w:szCs w:val="20"/>
        </w:rPr>
        <w:t xml:space="preserve">. 66 ust. 1 ustawy </w:t>
      </w:r>
      <w:proofErr w:type="spellStart"/>
      <w:r>
        <w:rPr>
          <w:rFonts w:ascii="Verdana" w:hAnsi="Verdana" w:cs="Verdana"/>
          <w:bCs/>
          <w:sz w:val="20"/>
          <w:szCs w:val="20"/>
        </w:rPr>
        <w:t>Pzp</w:t>
      </w:r>
      <w:proofErr w:type="spellEnd"/>
      <w:r>
        <w:rPr>
          <w:rFonts w:ascii="Verdana" w:hAnsi="Verdana" w:cs="Verdana"/>
          <w:bCs/>
          <w:sz w:val="20"/>
          <w:szCs w:val="20"/>
        </w:rPr>
        <w:t xml:space="preserve">, ww. regulacje nie będą miały bezpośredniego zastosowania. </w:t>
      </w:r>
    </w:p>
    <w:p w14:paraId="421BB8B8" w14:textId="0244EA15"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15.10.</w:t>
      </w:r>
      <w:r>
        <w:rPr>
          <w:rFonts w:ascii="Verdana" w:hAnsi="Verdana" w:cs="Verdana"/>
          <w:bCs/>
          <w:sz w:val="20"/>
          <w:szCs w:val="20"/>
        </w:rPr>
        <w:tab/>
        <w:t>Informacje, oświadczenia lub dokumenty</w:t>
      </w:r>
      <w:r>
        <w:rPr>
          <w:rStyle w:val="Odwoanieprzypisudolnego"/>
          <w:rFonts w:ascii="Verdana" w:hAnsi="Verdana" w:cs="Verdana"/>
          <w:bCs/>
          <w:sz w:val="20"/>
          <w:szCs w:val="20"/>
        </w:rPr>
        <w:footnoteReference w:id="3"/>
      </w:r>
      <w:r>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3C8A5578" w14:textId="77777777" w:rsidR="00C44CFC" w:rsidRDefault="00C44CFC" w:rsidP="00123504">
      <w:pPr>
        <w:pStyle w:val="Akapitzlist"/>
        <w:numPr>
          <w:ilvl w:val="0"/>
          <w:numId w:val="29"/>
        </w:numPr>
        <w:spacing w:before="120" w:after="120"/>
        <w:jc w:val="both"/>
        <w:rPr>
          <w:rFonts w:ascii="Verdana" w:hAnsi="Verdana" w:cs="Verdana"/>
          <w:bCs/>
          <w:sz w:val="20"/>
          <w:szCs w:val="20"/>
        </w:rPr>
      </w:pPr>
      <w:r>
        <w:rPr>
          <w:rFonts w:ascii="Verdana" w:hAnsi="Verdana" w:cs="Verdana"/>
          <w:bCs/>
          <w:sz w:val="20"/>
          <w:szCs w:val="20"/>
        </w:rPr>
        <w:t xml:space="preserve">w formatach danych określonych w przepisach rozporządzenia Rady Ministrów w sprawie Krajowych Ram Interoperacyjności (i przekazuje się jako załącznik), lub </w:t>
      </w:r>
    </w:p>
    <w:p w14:paraId="21FDA247" w14:textId="12D0C56F" w:rsidR="00C44CFC" w:rsidRDefault="00C44CFC" w:rsidP="00123504">
      <w:pPr>
        <w:pStyle w:val="Akapitzlist"/>
        <w:numPr>
          <w:ilvl w:val="0"/>
          <w:numId w:val="29"/>
        </w:numPr>
        <w:spacing w:before="120" w:after="120"/>
        <w:jc w:val="both"/>
        <w:rPr>
          <w:rFonts w:ascii="Verdana" w:hAnsi="Verdana" w:cs="Verdana"/>
          <w:bCs/>
          <w:sz w:val="20"/>
          <w:szCs w:val="20"/>
        </w:rPr>
      </w:pPr>
      <w:r>
        <w:rPr>
          <w:rFonts w:ascii="Verdana" w:hAnsi="Verdana" w:cs="Verdana"/>
          <w:bCs/>
          <w:sz w:val="20"/>
          <w:szCs w:val="20"/>
        </w:rPr>
        <w:t xml:space="preserve">jako tekst wpisany bezpośrednio do wiadomości przekazywanej przy użyciu środków komunikacji elektronicznej (w treści wiadomości e-mail lub w treści „Formularza do komunikacji”). </w:t>
      </w:r>
    </w:p>
    <w:p w14:paraId="1A4754CA" w14:textId="09F4A054"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15.11.</w:t>
      </w:r>
      <w:r>
        <w:rPr>
          <w:rFonts w:ascii="Verdana" w:hAnsi="Verdana" w:cs="Verdana"/>
          <w:bCs/>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w:t>
      </w:r>
      <w:r>
        <w:rPr>
          <w:rStyle w:val="Odwoanieprzypisudolnego"/>
          <w:rFonts w:ascii="Verdana" w:hAnsi="Verdana" w:cs="Verdana"/>
          <w:bCs/>
          <w:sz w:val="20"/>
          <w:szCs w:val="20"/>
        </w:rPr>
        <w:footnoteReference w:id="4"/>
      </w:r>
      <w:r>
        <w:rPr>
          <w:rFonts w:ascii="Verdana" w:hAnsi="Verdana" w:cs="Verdana"/>
          <w:bCs/>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3D8C7870" w14:textId="023B867D" w:rsidR="00C44CFC" w:rsidRDefault="00C44CFC" w:rsidP="00C44CFC">
      <w:pPr>
        <w:spacing w:before="120" w:after="120"/>
        <w:ind w:left="720" w:hanging="720"/>
        <w:jc w:val="both"/>
        <w:rPr>
          <w:rFonts w:ascii="Verdana" w:hAnsi="Verdana" w:cs="Verdana"/>
          <w:bCs/>
          <w:sz w:val="20"/>
          <w:szCs w:val="20"/>
        </w:rPr>
      </w:pPr>
      <w:r>
        <w:rPr>
          <w:rFonts w:ascii="Verdana" w:hAnsi="Verdana" w:cs="Verdana"/>
          <w:bCs/>
          <w:sz w:val="20"/>
          <w:szCs w:val="20"/>
        </w:rPr>
        <w:t>15.12.</w:t>
      </w:r>
      <w:r>
        <w:rPr>
          <w:rFonts w:ascii="Verdana" w:hAnsi="Verdana" w:cs="Verdana"/>
          <w:bCs/>
          <w:sz w:val="20"/>
          <w:szCs w:val="20"/>
        </w:rPr>
        <w:tab/>
        <w:t xml:space="preserve">Komunikacja w postępowaniu, </w:t>
      </w:r>
      <w:r>
        <w:rPr>
          <w:rFonts w:ascii="Verdana" w:hAnsi="Verdana" w:cs="Verdana"/>
          <w:bCs/>
          <w:sz w:val="20"/>
          <w:szCs w:val="20"/>
          <w:u w:val="single"/>
        </w:rPr>
        <w:t>z wyłączeniem składania ofert</w:t>
      </w:r>
      <w:r>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0F53D39" w14:textId="77777777" w:rsidR="00C44CFC" w:rsidRDefault="00C44CFC" w:rsidP="00C44CFC">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załączników, które są zgodnie z ustawą </w:t>
      </w:r>
      <w:proofErr w:type="spellStart"/>
      <w:r>
        <w:rPr>
          <w:rFonts w:ascii="Verdana" w:hAnsi="Verdana" w:cs="Verdana"/>
          <w:bCs/>
          <w:sz w:val="20"/>
          <w:szCs w:val="20"/>
        </w:rPr>
        <w:t>Pzp</w:t>
      </w:r>
      <w:proofErr w:type="spellEnd"/>
      <w:r>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5"/>
      </w:r>
      <w:r>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6"/>
      </w:r>
      <w:r>
        <w:rPr>
          <w:rFonts w:ascii="Verdana" w:hAnsi="Verdana" w:cs="Verdana"/>
          <w:bCs/>
          <w:sz w:val="20"/>
          <w:szCs w:val="20"/>
        </w:rPr>
        <w:t>, mogą być opatrzone, zgodnie z wyborem Wykonawcy/Wykonawcy wspólnie ubiegającego się o udzielenie zamówienia/podmiotu udostępniającego zasoby</w:t>
      </w:r>
      <w:r>
        <w:rPr>
          <w:rFonts w:ascii="Verdana" w:hAnsi="Verdana" w:cs="Verdana"/>
          <w:bCs/>
          <w:sz w:val="20"/>
          <w:szCs w:val="20"/>
          <w:u w:val="single"/>
        </w:rPr>
        <w:t>, podpisem typu zewnętrznego</w:t>
      </w:r>
      <w:r>
        <w:rPr>
          <w:rFonts w:ascii="Verdana" w:hAnsi="Verdana" w:cs="Verdana"/>
          <w:bCs/>
          <w:sz w:val="20"/>
          <w:szCs w:val="20"/>
        </w:rPr>
        <w:t xml:space="preserve"> lub </w:t>
      </w:r>
      <w:r>
        <w:rPr>
          <w:rFonts w:ascii="Verdana" w:hAnsi="Verdana" w:cs="Verdana"/>
          <w:bCs/>
          <w:sz w:val="20"/>
          <w:szCs w:val="20"/>
          <w:u w:val="single"/>
        </w:rPr>
        <w:t>wewnętrznego</w:t>
      </w:r>
      <w:r>
        <w:rPr>
          <w:rFonts w:ascii="Verdana" w:hAnsi="Verdana" w:cs="Verdana"/>
          <w:bCs/>
          <w:sz w:val="20"/>
          <w:szCs w:val="20"/>
        </w:rPr>
        <w:t>. W zależności od rodzaju podpisu i jego typu (zewnętrzny, wewnętrzny) dodaje się uprzednio podpisane dokumenty wraz z wygenerowanym plikiem podpisu (typ zewnętrzny) lub dokument z wszytym podpisem (typ wewnętrzny).</w:t>
      </w:r>
    </w:p>
    <w:p w14:paraId="6B3A9A0F" w14:textId="45743802"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t>15.13.</w:t>
      </w:r>
      <w:r>
        <w:rPr>
          <w:rFonts w:ascii="Verdana" w:hAnsi="Verdana" w:cs="Verdana"/>
          <w:bCs/>
          <w:sz w:val="20"/>
          <w:szCs w:val="2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7"/>
      </w:r>
      <w:r>
        <w:rPr>
          <w:rFonts w:ascii="Verdana" w:hAnsi="Verdana" w:cs="Verdana"/>
          <w:bCs/>
          <w:sz w:val="20"/>
          <w:szCs w:val="20"/>
        </w:rPr>
        <w:t xml:space="preserve"> wystarczające jest posiadanie tzw. konta uproszczonego na Platformie e-Zamówienia. </w:t>
      </w:r>
    </w:p>
    <w:p w14:paraId="42350FEF" w14:textId="0EBBFFD3"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t>15.14.</w:t>
      </w:r>
      <w:r w:rsidR="007D444E">
        <w:rPr>
          <w:rFonts w:ascii="Verdana" w:hAnsi="Verdana" w:cs="Verdana"/>
          <w:bCs/>
          <w:sz w:val="20"/>
          <w:szCs w:val="20"/>
        </w:rPr>
        <w:tab/>
      </w:r>
      <w:r>
        <w:rPr>
          <w:rFonts w:ascii="Verdana" w:hAnsi="Verdana" w:cs="Verdana"/>
          <w:bCs/>
          <w:sz w:val="20"/>
          <w:szCs w:val="20"/>
        </w:rPr>
        <w:t xml:space="preserve">Wszystkie wysłane i odebrane w postępowaniu przez Wykonawcę wiadomości widoczne są po zalogowaniu w podglądzie postępowania w zakładce „Komunikacja”. </w:t>
      </w:r>
    </w:p>
    <w:p w14:paraId="08B11F9D" w14:textId="5D5202D7"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lastRenderedPageBreak/>
        <w:t>15.15.</w:t>
      </w:r>
      <w:r w:rsidR="007D444E">
        <w:rPr>
          <w:rFonts w:ascii="Verdana" w:hAnsi="Verdana" w:cs="Verdana"/>
          <w:bCs/>
          <w:sz w:val="20"/>
          <w:szCs w:val="20"/>
        </w:rPr>
        <w:tab/>
      </w:r>
      <w:r>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0E169112" w14:textId="2E43CCFF"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t>15.16.</w:t>
      </w:r>
      <w:r w:rsidR="007D444E">
        <w:rPr>
          <w:rFonts w:ascii="Verdana" w:hAnsi="Verdana" w:cs="Verdana"/>
          <w:bCs/>
          <w:sz w:val="20"/>
          <w:szCs w:val="20"/>
        </w:rPr>
        <w:tab/>
      </w:r>
      <w:r>
        <w:rPr>
          <w:rFonts w:ascii="Verdana" w:hAnsi="Verdana" w:cs="Verdana"/>
          <w:bCs/>
          <w:sz w:val="20"/>
          <w:szCs w:val="20"/>
        </w:rPr>
        <w:t xml:space="preserve">Minimalne wymagania techniczne dotyczące sprzętu używanego w celu korzystania z usług Platformy e-Zamówienia oraz informacje dotyczące specyfikacji połączenia określa Regulamin Platformy e-Zamówienia. </w:t>
      </w:r>
    </w:p>
    <w:p w14:paraId="12C81A83" w14:textId="7A1C12C6"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t>15.17.</w:t>
      </w:r>
      <w:r w:rsidR="007D444E">
        <w:rPr>
          <w:rFonts w:ascii="Verdana" w:hAnsi="Verdana" w:cs="Verdana"/>
          <w:bCs/>
          <w:sz w:val="20"/>
          <w:szCs w:val="20"/>
        </w:rPr>
        <w:tab/>
      </w:r>
      <w:r>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7" w:history="1">
        <w:r>
          <w:rPr>
            <w:rStyle w:val="Hipercze"/>
            <w:rFonts w:ascii="Verdana" w:hAnsi="Verdana" w:cs="Verdana"/>
            <w:bCs/>
            <w:sz w:val="20"/>
            <w:szCs w:val="20"/>
          </w:rPr>
          <w:t>https://ezamowienia.gov.pl</w:t>
        </w:r>
      </w:hyperlink>
      <w:r>
        <w:rPr>
          <w:rFonts w:ascii="Verdana" w:hAnsi="Verdana" w:cs="Verdana"/>
          <w:bCs/>
          <w:sz w:val="20"/>
          <w:szCs w:val="20"/>
        </w:rPr>
        <w:t xml:space="preserve"> w zakładce „Zgłoś problem”. </w:t>
      </w:r>
    </w:p>
    <w:p w14:paraId="21ADC532" w14:textId="2209225A" w:rsidR="00C44CFC" w:rsidRDefault="00C44CFC" w:rsidP="00C44CFC">
      <w:pPr>
        <w:spacing w:before="120" w:after="120"/>
        <w:ind w:left="705" w:hanging="705"/>
        <w:jc w:val="both"/>
        <w:rPr>
          <w:rFonts w:ascii="Verdana" w:hAnsi="Verdana" w:cs="Verdana"/>
          <w:bCs/>
          <w:sz w:val="20"/>
          <w:szCs w:val="20"/>
        </w:rPr>
      </w:pPr>
      <w:r>
        <w:rPr>
          <w:rFonts w:ascii="Verdana" w:hAnsi="Verdana" w:cs="Verdana"/>
          <w:bCs/>
          <w:sz w:val="20"/>
          <w:szCs w:val="20"/>
        </w:rPr>
        <w:t>15.18.</w:t>
      </w:r>
      <w:r w:rsidR="007D444E">
        <w:rPr>
          <w:rFonts w:ascii="Verdana" w:hAnsi="Verdana" w:cs="Verdana"/>
          <w:bCs/>
          <w:sz w:val="20"/>
          <w:szCs w:val="20"/>
        </w:rPr>
        <w:tab/>
      </w:r>
      <w:r>
        <w:rPr>
          <w:rFonts w:ascii="Verdana" w:hAnsi="Verdana" w:cs="Verdana"/>
          <w:bCs/>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360945">
          <w:rPr>
            <w:rStyle w:val="Hipercze"/>
            <w:rFonts w:ascii="Verdana" w:hAnsi="Verdana" w:cs="Verdana"/>
            <w:bCs/>
            <w:sz w:val="20"/>
            <w:szCs w:val="20"/>
          </w:rPr>
          <w:t>cuw@wieliszew.pl</w:t>
        </w:r>
      </w:hyperlink>
      <w:r>
        <w:rPr>
          <w:rFonts w:ascii="Verdana" w:hAnsi="Verdana" w:cs="Verdana"/>
          <w:bCs/>
          <w:sz w:val="20"/>
          <w:szCs w:val="20"/>
        </w:rPr>
        <w:t xml:space="preserve"> (nie dotyczy składania ofert). </w:t>
      </w:r>
    </w:p>
    <w:p w14:paraId="2E0EF01D" w14:textId="0B1CC265"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t>1</w:t>
      </w:r>
      <w:r w:rsidR="00827915">
        <w:rPr>
          <w:rFonts w:ascii="Verdana" w:hAnsi="Verdana"/>
          <w:b/>
          <w:sz w:val="20"/>
          <w:szCs w:val="20"/>
        </w:rPr>
        <w:t>6</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788532CC" w14:textId="39C0CFCD" w:rsidR="00C44CFC" w:rsidRPr="007D3A1D" w:rsidRDefault="00C44CFC" w:rsidP="00193C26">
      <w:pPr>
        <w:spacing w:before="120" w:line="276" w:lineRule="auto"/>
        <w:ind w:left="703" w:hanging="703"/>
        <w:jc w:val="both"/>
        <w:rPr>
          <w:rFonts w:ascii="Verdana" w:hAnsi="Verdana"/>
          <w:sz w:val="20"/>
          <w:szCs w:val="20"/>
        </w:rPr>
      </w:pPr>
      <w:r w:rsidRPr="007D3A1D">
        <w:rPr>
          <w:rFonts w:ascii="Verdana" w:hAnsi="Verdana"/>
          <w:sz w:val="20"/>
          <w:szCs w:val="20"/>
        </w:rPr>
        <w:t>1</w:t>
      </w:r>
      <w:r>
        <w:rPr>
          <w:rFonts w:ascii="Verdana" w:hAnsi="Verdana"/>
          <w:sz w:val="20"/>
          <w:szCs w:val="20"/>
        </w:rPr>
        <w:t>6</w:t>
      </w:r>
      <w:r w:rsidRPr="007D3A1D">
        <w:rPr>
          <w:rFonts w:ascii="Verdana" w:hAnsi="Verdana"/>
          <w:sz w:val="20"/>
          <w:szCs w:val="20"/>
        </w:rPr>
        <w:t>.1.</w:t>
      </w:r>
      <w:r w:rsidRPr="007D3A1D">
        <w:rPr>
          <w:rFonts w:ascii="Verdana" w:hAnsi="Verdana"/>
          <w:sz w:val="20"/>
          <w:szCs w:val="20"/>
        </w:rPr>
        <w:tab/>
        <w:t xml:space="preserve">Wykonawca może zwrócić się do Zamawiającego z wnioskiem o wyjaśnienie treści SWZ. </w:t>
      </w:r>
      <w:r>
        <w:rPr>
          <w:rFonts w:ascii="Verdana" w:hAnsi="Verdana"/>
          <w:sz w:val="20"/>
          <w:szCs w:val="20"/>
        </w:rPr>
        <w:t xml:space="preserve">Wniosek należy przesłać </w:t>
      </w:r>
      <w:r>
        <w:rPr>
          <w:rFonts w:ascii="Verdana" w:hAnsi="Verdana"/>
          <w:bCs/>
          <w:color w:val="000000"/>
          <w:sz w:val="20"/>
          <w:szCs w:val="20"/>
        </w:rPr>
        <w:t xml:space="preserve">przy użyciu Platformy e-Zamówienia, która jest dostępna pod adresem </w:t>
      </w:r>
      <w:hyperlink r:id="rId19" w:history="1">
        <w:r>
          <w:rPr>
            <w:rStyle w:val="Hipercze"/>
            <w:rFonts w:ascii="Verdana" w:hAnsi="Verdana"/>
            <w:bCs/>
            <w:sz w:val="20"/>
            <w:szCs w:val="20"/>
          </w:rPr>
          <w:t>https://ezamowienia.gov.pl</w:t>
        </w:r>
      </w:hyperlink>
      <w:r>
        <w:rPr>
          <w:rFonts w:ascii="Verdana" w:hAnsi="Verdana"/>
          <w:bCs/>
          <w:sz w:val="20"/>
          <w:szCs w:val="20"/>
        </w:rPr>
        <w:t>.</w:t>
      </w:r>
    </w:p>
    <w:p w14:paraId="28FAA58A" w14:textId="77777777" w:rsidR="00C44CFC" w:rsidRPr="007D3A1D" w:rsidRDefault="00C44CFC" w:rsidP="00193C26">
      <w:pPr>
        <w:pStyle w:val="Tekstpodstawowywcity"/>
        <w:spacing w:before="120" w:line="276" w:lineRule="auto"/>
        <w:ind w:left="703"/>
        <w:jc w:val="both"/>
        <w:rPr>
          <w:rFonts w:ascii="Verdana" w:hAnsi="Verdana"/>
          <w:b/>
          <w:sz w:val="20"/>
          <w:szCs w:val="20"/>
        </w:rPr>
      </w:pPr>
      <w:r>
        <w:rPr>
          <w:rFonts w:ascii="Verdana" w:hAnsi="Verdana"/>
          <w:sz w:val="20"/>
          <w:szCs w:val="20"/>
        </w:rPr>
        <w:t>Zamawiają</w:t>
      </w:r>
      <w:r w:rsidRPr="007D3A1D">
        <w:rPr>
          <w:rFonts w:ascii="Verdana" w:hAnsi="Verdana"/>
          <w:sz w:val="20"/>
          <w:szCs w:val="20"/>
        </w:rPr>
        <w:t>cy prosi o przekazanie pytań również w formie edytowalnej, gdyż skróci to czas na udzielenie wyjaśnień.</w:t>
      </w:r>
    </w:p>
    <w:p w14:paraId="76ED52CE" w14:textId="16957115" w:rsidR="005B4E44" w:rsidRPr="007D3A1D" w:rsidRDefault="0006792C" w:rsidP="00193C26">
      <w:pPr>
        <w:pStyle w:val="Tekstpodstawowywcity"/>
        <w:tabs>
          <w:tab w:val="left" w:pos="709"/>
        </w:tabs>
        <w:spacing w:before="120" w:line="276" w:lineRule="auto"/>
        <w:ind w:left="703" w:hanging="703"/>
        <w:jc w:val="both"/>
        <w:rPr>
          <w:rFonts w:ascii="Verdana" w:hAnsi="Verdana"/>
          <w:i/>
          <w:color w:val="2F5496" w:themeColor="accent1" w:themeShade="BF"/>
          <w:sz w:val="20"/>
          <w:szCs w:val="20"/>
        </w:rPr>
      </w:pPr>
      <w:r w:rsidRPr="007D3A1D">
        <w:rPr>
          <w:rFonts w:ascii="Verdana" w:hAnsi="Verdana"/>
          <w:sz w:val="20"/>
          <w:szCs w:val="20"/>
        </w:rPr>
        <w:t>1</w:t>
      </w:r>
      <w:r w:rsidR="00827915">
        <w:rPr>
          <w:rFonts w:ascii="Verdana" w:hAnsi="Verdana"/>
          <w:sz w:val="20"/>
          <w:szCs w:val="20"/>
        </w:rPr>
        <w:t>6</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002821F0">
        <w:rPr>
          <w:rFonts w:ascii="Verdana" w:hAnsi="Verdana"/>
          <w:sz w:val="20"/>
          <w:szCs w:val="20"/>
        </w:rPr>
        <w:t xml:space="preserve"> </w:t>
      </w:r>
      <w:r w:rsidRPr="007D3A1D">
        <w:rPr>
          <w:rFonts w:ascii="Verdana" w:hAnsi="Verdana"/>
          <w:sz w:val="20"/>
          <w:szCs w:val="20"/>
        </w:rPr>
        <w:t xml:space="preserve"> terminu składania ofert.</w:t>
      </w:r>
    </w:p>
    <w:p w14:paraId="25794992" w14:textId="54A2314E"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5C5491">
        <w:rPr>
          <w:rFonts w:ascii="Verdana" w:hAnsi="Verdana"/>
          <w:sz w:val="20"/>
          <w:szCs w:val="20"/>
        </w:rPr>
        <w:t>6</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827915">
        <w:rPr>
          <w:rFonts w:ascii="Verdana" w:eastAsia="Verdana" w:hAnsi="Verdana" w:cs="Verdana"/>
          <w:sz w:val="20"/>
          <w:szCs w:val="20"/>
        </w:rPr>
        <w:t>6</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77C53BF7" w14:textId="1233C917" w:rsidR="0006792C" w:rsidRPr="00C25CA4" w:rsidRDefault="710F5EB4" w:rsidP="00E5773E">
      <w:pPr>
        <w:pStyle w:val="Tekstpodstawowywcity"/>
        <w:spacing w:before="120" w:after="120"/>
        <w:ind w:left="709" w:hanging="709"/>
        <w:jc w:val="both"/>
        <w:rPr>
          <w:rFonts w:ascii="Verdana" w:hAnsi="Verdana"/>
          <w:sz w:val="20"/>
          <w:szCs w:val="20"/>
        </w:rPr>
      </w:pPr>
      <w:r w:rsidRPr="007D3A1D" w:rsidDel="005B4E44">
        <w:rPr>
          <w:rFonts w:ascii="Verdana" w:eastAsia="Verdana" w:hAnsi="Verdana" w:cs="Verdana"/>
          <w:sz w:val="20"/>
          <w:szCs w:val="20"/>
        </w:rPr>
        <w:t>1</w:t>
      </w:r>
      <w:r w:rsidR="00827915">
        <w:rPr>
          <w:rFonts w:ascii="Verdana" w:eastAsia="Verdana" w:hAnsi="Verdana" w:cs="Verdana"/>
          <w:sz w:val="20"/>
          <w:szCs w:val="20"/>
        </w:rPr>
        <w:t>6</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0006792C" w:rsidRPr="00C25CA4">
        <w:rPr>
          <w:rFonts w:ascii="Verdana" w:hAnsi="Verdana"/>
          <w:sz w:val="20"/>
          <w:szCs w:val="20"/>
        </w:rPr>
        <w:t xml:space="preserve">Zamawiający </w:t>
      </w:r>
      <w:r w:rsidR="0006792C" w:rsidRPr="00C41E81">
        <w:rPr>
          <w:rFonts w:ascii="Verdana" w:hAnsi="Verdana"/>
          <w:sz w:val="20"/>
          <w:szCs w:val="20"/>
        </w:rPr>
        <w:t>nie zamierza</w:t>
      </w:r>
      <w:r w:rsidR="0006792C" w:rsidRPr="00C25CA4">
        <w:rPr>
          <w:rFonts w:ascii="Verdana" w:hAnsi="Verdana"/>
          <w:iCs/>
          <w:sz w:val="20"/>
          <w:szCs w:val="20"/>
        </w:rPr>
        <w:t xml:space="preserve"> </w:t>
      </w:r>
      <w:r w:rsidR="0006792C"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0006792C" w:rsidRPr="00C25CA4">
        <w:rPr>
          <w:rFonts w:ascii="Verdana" w:hAnsi="Verdana"/>
          <w:sz w:val="20"/>
          <w:szCs w:val="20"/>
        </w:rPr>
        <w:t>.</w:t>
      </w:r>
    </w:p>
    <w:p w14:paraId="308C4D89" w14:textId="3DA05571"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F32DA9">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101B6BF6" w14:textId="0D1AE417"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F32DA9">
        <w:rPr>
          <w:rFonts w:ascii="Verdana" w:hAnsi="Verdana" w:cs="Verdana"/>
          <w:b w:val="0"/>
          <w:sz w:val="20"/>
          <w:szCs w:val="20"/>
        </w:rPr>
        <w:t>7</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4FBFEFC9" w14:textId="16C26900" w:rsidR="000B21E5" w:rsidRPr="0050329B" w:rsidRDefault="000B21E5"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F32DA9">
        <w:rPr>
          <w:rFonts w:ascii="Verdana" w:hAnsi="Verdana" w:cs="Verdana"/>
          <w:b w:val="0"/>
          <w:sz w:val="20"/>
          <w:szCs w:val="20"/>
        </w:rPr>
        <w:t>7</w:t>
      </w:r>
      <w:r w:rsidRPr="0050329B">
        <w:rPr>
          <w:rFonts w:ascii="Verdana" w:hAnsi="Verdana" w:cs="Verdana"/>
          <w:b w:val="0"/>
          <w:sz w:val="20"/>
          <w:szCs w:val="20"/>
        </w:rPr>
        <w:t>.2.</w:t>
      </w:r>
      <w:r w:rsidRPr="0050329B">
        <w:rPr>
          <w:rFonts w:ascii="Verdana" w:hAnsi="Verdana" w:cs="Verdana"/>
          <w:b w:val="0"/>
          <w:sz w:val="20"/>
          <w:szCs w:val="20"/>
        </w:rPr>
        <w:tab/>
      </w:r>
      <w:r w:rsidRPr="00A47A88">
        <w:rPr>
          <w:rFonts w:ascii="Verdana" w:hAnsi="Verdana" w:cs="Verdana"/>
          <w:b w:val="0"/>
          <w:bCs w:val="0"/>
          <w:sz w:val="20"/>
          <w:szCs w:val="20"/>
        </w:rPr>
        <w:t>Zamawiający</w:t>
      </w:r>
      <w:r w:rsidR="00A47A88" w:rsidRPr="00A47A88">
        <w:rPr>
          <w:rFonts w:ascii="Verdana" w:hAnsi="Verdana" w:cs="Verdana"/>
          <w:b w:val="0"/>
          <w:bCs w:val="0"/>
          <w:sz w:val="20"/>
          <w:szCs w:val="20"/>
        </w:rPr>
        <w:t xml:space="preserve"> nie dopuszcza</w:t>
      </w:r>
      <w:r w:rsidRPr="00A47A88">
        <w:rPr>
          <w:rFonts w:ascii="Verdana" w:hAnsi="Verdana" w:cs="Verdana"/>
          <w:b w:val="0"/>
          <w:bCs w:val="0"/>
          <w:sz w:val="20"/>
          <w:szCs w:val="20"/>
        </w:rPr>
        <w:t xml:space="preserve"> </w:t>
      </w:r>
      <w:r w:rsidR="00A47A88" w:rsidRPr="00A47A88">
        <w:rPr>
          <w:rFonts w:ascii="Verdana" w:hAnsi="Verdana" w:cs="Verdana"/>
          <w:b w:val="0"/>
          <w:bCs w:val="0"/>
          <w:sz w:val="20"/>
          <w:szCs w:val="20"/>
        </w:rPr>
        <w:t>składania</w:t>
      </w:r>
      <w:r w:rsidRPr="00A47A88">
        <w:rPr>
          <w:rFonts w:ascii="Verdana" w:hAnsi="Verdana" w:cs="Verdana"/>
          <w:b w:val="0"/>
          <w:bCs w:val="0"/>
          <w:sz w:val="20"/>
          <w:szCs w:val="20"/>
        </w:rPr>
        <w:t xml:space="preserve"> ofert częściowych</w:t>
      </w:r>
      <w:r w:rsidR="00A47A88" w:rsidRPr="00A47A88">
        <w:rPr>
          <w:rFonts w:ascii="Verdana" w:hAnsi="Verdana" w:cs="Verdana"/>
          <w:b w:val="0"/>
          <w:bCs w:val="0"/>
          <w:sz w:val="20"/>
          <w:szCs w:val="20"/>
        </w:rPr>
        <w:t>.</w:t>
      </w:r>
    </w:p>
    <w:p w14:paraId="3D651030" w14:textId="112972F5" w:rsidR="0006792C" w:rsidRPr="0050329B" w:rsidRDefault="0006792C"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F32DA9">
        <w:rPr>
          <w:rFonts w:ascii="Verdana" w:hAnsi="Verdana" w:cs="Verdana"/>
          <w:b w:val="0"/>
          <w:sz w:val="20"/>
          <w:szCs w:val="20"/>
        </w:rPr>
        <w:t>7</w:t>
      </w:r>
      <w:r w:rsidRPr="0050329B">
        <w:rPr>
          <w:rFonts w:ascii="Verdana" w:hAnsi="Verdana" w:cs="Verdana"/>
          <w:b w:val="0"/>
          <w:sz w:val="20"/>
          <w:szCs w:val="20"/>
        </w:rPr>
        <w:t>.3.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00B16354" w:rsidRPr="0050329B">
        <w:rPr>
          <w:rFonts w:ascii="Verdana" w:hAnsi="Verdana"/>
          <w:b w:val="0"/>
          <w:sz w:val="20"/>
          <w:szCs w:val="20"/>
        </w:rPr>
        <w:t>nie</w:t>
      </w:r>
      <w:r w:rsidR="00B16354"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2B7B228A" w14:textId="77777777" w:rsidR="000228E8" w:rsidRDefault="0006792C" w:rsidP="000228E8">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F32DA9">
        <w:rPr>
          <w:rFonts w:ascii="Verdana" w:hAnsi="Verdana" w:cs="Verdana"/>
          <w:b w:val="0"/>
          <w:sz w:val="20"/>
          <w:szCs w:val="20"/>
        </w:rPr>
        <w:t>7</w:t>
      </w:r>
      <w:r w:rsidRPr="007D3A1D">
        <w:rPr>
          <w:rFonts w:ascii="Verdana" w:hAnsi="Verdana" w:cs="Verdana"/>
          <w:b w:val="0"/>
          <w:sz w:val="20"/>
          <w:szCs w:val="20"/>
        </w:rPr>
        <w:t>.</w:t>
      </w:r>
      <w:r w:rsidR="003A36A3">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00DC0E50" w:rsidRPr="007D3A1D">
        <w:rPr>
          <w:rFonts w:ascii="Verdana" w:hAnsi="Verdana" w:cs="Verdana"/>
          <w:sz w:val="20"/>
          <w:szCs w:val="20"/>
        </w:rPr>
        <w:t xml:space="preserve"> </w:t>
      </w:r>
      <w:r w:rsidR="00DC0E50" w:rsidRPr="007D3A1D">
        <w:rPr>
          <w:rFonts w:ascii="Verdana" w:hAnsi="Verdana" w:cs="Verdana"/>
          <w:b w:val="0"/>
          <w:bCs w:val="0"/>
          <w:sz w:val="20"/>
          <w:szCs w:val="20"/>
        </w:rPr>
        <w:t xml:space="preserve">wypełniony </w:t>
      </w:r>
      <w:r w:rsidR="000B21E5" w:rsidRPr="007D3A1D">
        <w:rPr>
          <w:rFonts w:ascii="Verdana" w:hAnsi="Verdana" w:cs="Verdana"/>
          <w:b w:val="0"/>
          <w:bCs w:val="0"/>
          <w:sz w:val="20"/>
          <w:szCs w:val="20"/>
        </w:rPr>
        <w:t>Formularz „Oferta”</w:t>
      </w:r>
      <w:r w:rsidR="000228E8">
        <w:rPr>
          <w:rFonts w:ascii="Verdana" w:hAnsi="Verdana" w:cs="Verdana"/>
          <w:b w:val="0"/>
          <w:bCs w:val="0"/>
          <w:sz w:val="20"/>
          <w:szCs w:val="20"/>
        </w:rPr>
        <w:t xml:space="preserve"> (Formularz 2.1.)</w:t>
      </w:r>
      <w:r w:rsidR="000B21E5" w:rsidRPr="007D3A1D">
        <w:rPr>
          <w:rFonts w:ascii="Verdana" w:hAnsi="Verdana" w:cs="Verdana"/>
          <w:b w:val="0"/>
          <w:bCs w:val="0"/>
          <w:sz w:val="20"/>
          <w:szCs w:val="20"/>
        </w:rPr>
        <w:t xml:space="preserve"> oraz niżej wymienione dokumenty</w:t>
      </w:r>
      <w:r w:rsidR="000228E8">
        <w:rPr>
          <w:rFonts w:ascii="Verdana" w:hAnsi="Verdana" w:cs="Verdana"/>
          <w:b w:val="0"/>
          <w:bCs w:val="0"/>
          <w:sz w:val="20"/>
          <w:szCs w:val="20"/>
        </w:rPr>
        <w:t>:</w:t>
      </w:r>
    </w:p>
    <w:p w14:paraId="050E0389" w14:textId="64CA4A19" w:rsidR="00C44CFC" w:rsidRDefault="000228E8" w:rsidP="00123504">
      <w:pPr>
        <w:pStyle w:val="Tekstpodstawowy2"/>
        <w:numPr>
          <w:ilvl w:val="0"/>
          <w:numId w:val="36"/>
        </w:numPr>
        <w:ind w:left="1060" w:hanging="357"/>
        <w:rPr>
          <w:rFonts w:ascii="Verdana" w:hAnsi="Verdana"/>
          <w:b w:val="0"/>
          <w:bCs w:val="0"/>
          <w:sz w:val="20"/>
          <w:szCs w:val="20"/>
        </w:rPr>
      </w:pPr>
      <w:r>
        <w:rPr>
          <w:rFonts w:ascii="Verdana" w:hAnsi="Verdana"/>
          <w:b w:val="0"/>
          <w:bCs w:val="0"/>
          <w:sz w:val="20"/>
          <w:szCs w:val="20"/>
        </w:rPr>
        <w:t>f</w:t>
      </w:r>
      <w:r w:rsidRPr="000228E8">
        <w:rPr>
          <w:rFonts w:ascii="Verdana" w:hAnsi="Verdana"/>
          <w:b w:val="0"/>
          <w:bCs w:val="0"/>
          <w:sz w:val="20"/>
          <w:szCs w:val="20"/>
        </w:rPr>
        <w:t>ormularz cenowy zgodny z Formularzem 2.2. i 2.3. odpowiednio do części, na którą Wykonawca składa ofertę</w:t>
      </w:r>
      <w:r>
        <w:rPr>
          <w:rFonts w:ascii="Verdana" w:hAnsi="Verdana"/>
          <w:b w:val="0"/>
          <w:bCs w:val="0"/>
          <w:sz w:val="20"/>
          <w:szCs w:val="20"/>
        </w:rPr>
        <w:t>,</w:t>
      </w:r>
    </w:p>
    <w:p w14:paraId="35866E77" w14:textId="47FE35C7" w:rsidR="000228E8" w:rsidRDefault="000228E8" w:rsidP="00123504">
      <w:pPr>
        <w:pStyle w:val="Tekstpodstawowy2"/>
        <w:numPr>
          <w:ilvl w:val="0"/>
          <w:numId w:val="36"/>
        </w:numPr>
        <w:spacing w:before="0"/>
        <w:ind w:left="1060" w:hanging="357"/>
        <w:rPr>
          <w:rFonts w:ascii="Verdana" w:hAnsi="Verdana"/>
          <w:b w:val="0"/>
          <w:bCs w:val="0"/>
          <w:sz w:val="20"/>
          <w:szCs w:val="20"/>
        </w:rPr>
      </w:pPr>
      <w:r w:rsidRPr="000228E8">
        <w:rPr>
          <w:rFonts w:ascii="Verdana" w:hAnsi="Verdana"/>
          <w:b w:val="0"/>
          <w:bCs w:val="0"/>
          <w:sz w:val="20"/>
          <w:szCs w:val="20"/>
        </w:rPr>
        <w:t xml:space="preserve">oświadczenia wymagane postanowieniami pkt </w:t>
      </w:r>
      <w:r>
        <w:rPr>
          <w:rFonts w:ascii="Verdana" w:hAnsi="Verdana"/>
          <w:b w:val="0"/>
          <w:bCs w:val="0"/>
          <w:sz w:val="20"/>
          <w:szCs w:val="20"/>
        </w:rPr>
        <w:t>10.1</w:t>
      </w:r>
      <w:r w:rsidRPr="000228E8">
        <w:rPr>
          <w:rFonts w:ascii="Verdana" w:hAnsi="Verdana"/>
          <w:b w:val="0"/>
          <w:bCs w:val="0"/>
          <w:sz w:val="20"/>
          <w:szCs w:val="20"/>
        </w:rPr>
        <w:t xml:space="preserve">.1. </w:t>
      </w:r>
      <w:r w:rsidR="00E5773E">
        <w:rPr>
          <w:rFonts w:ascii="Verdana" w:hAnsi="Verdana"/>
          <w:b w:val="0"/>
          <w:bCs w:val="0"/>
          <w:sz w:val="20"/>
          <w:szCs w:val="20"/>
        </w:rPr>
        <w:t>SWZ</w:t>
      </w:r>
      <w:r w:rsidRPr="000228E8">
        <w:rPr>
          <w:rFonts w:ascii="Verdana" w:hAnsi="Verdana"/>
          <w:b w:val="0"/>
          <w:bCs w:val="0"/>
          <w:sz w:val="20"/>
          <w:szCs w:val="20"/>
        </w:rPr>
        <w:t xml:space="preserve"> (Formularze 3.1. i 3.2.)</w:t>
      </w:r>
      <w:r>
        <w:rPr>
          <w:rFonts w:ascii="Verdana" w:hAnsi="Verdana"/>
          <w:b w:val="0"/>
          <w:bCs w:val="0"/>
          <w:sz w:val="20"/>
          <w:szCs w:val="20"/>
        </w:rPr>
        <w:t>,</w:t>
      </w:r>
    </w:p>
    <w:p w14:paraId="1B3E8C24" w14:textId="36825047" w:rsidR="000228E8" w:rsidRDefault="000228E8" w:rsidP="00123504">
      <w:pPr>
        <w:pStyle w:val="Tekstpodstawowy2"/>
        <w:numPr>
          <w:ilvl w:val="0"/>
          <w:numId w:val="36"/>
        </w:numPr>
        <w:spacing w:before="0"/>
        <w:ind w:left="1060" w:hanging="357"/>
        <w:rPr>
          <w:rFonts w:ascii="Verdana" w:hAnsi="Verdana"/>
          <w:b w:val="0"/>
          <w:bCs w:val="0"/>
          <w:sz w:val="20"/>
          <w:szCs w:val="20"/>
        </w:rPr>
      </w:pPr>
      <w:r w:rsidRPr="000228E8">
        <w:rPr>
          <w:rFonts w:ascii="Verdana" w:hAnsi="Verdana"/>
          <w:b w:val="0"/>
          <w:bCs w:val="0"/>
          <w:sz w:val="20"/>
          <w:szCs w:val="20"/>
        </w:rPr>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w:t>
      </w:r>
      <w:r>
        <w:rPr>
          <w:rFonts w:ascii="Verdana" w:hAnsi="Verdana"/>
          <w:b w:val="0"/>
          <w:bCs w:val="0"/>
          <w:sz w:val="20"/>
          <w:szCs w:val="20"/>
        </w:rPr>
        <w:t> </w:t>
      </w:r>
      <w:r w:rsidRPr="000228E8">
        <w:rPr>
          <w:rFonts w:ascii="Verdana" w:hAnsi="Verdana"/>
          <w:b w:val="0"/>
          <w:bCs w:val="0"/>
          <w:sz w:val="20"/>
          <w:szCs w:val="20"/>
        </w:rPr>
        <w:t>postępowaniu i zawarcia umowy</w:t>
      </w:r>
      <w:r>
        <w:rPr>
          <w:rFonts w:ascii="Verdana" w:hAnsi="Verdana"/>
          <w:b w:val="0"/>
          <w:bCs w:val="0"/>
          <w:sz w:val="20"/>
          <w:szCs w:val="20"/>
        </w:rPr>
        <w:t>,</w:t>
      </w:r>
    </w:p>
    <w:p w14:paraId="202F1671" w14:textId="40A2CBD2" w:rsidR="000228E8" w:rsidRDefault="00C26479" w:rsidP="00123504">
      <w:pPr>
        <w:pStyle w:val="Tekstpodstawowy2"/>
        <w:numPr>
          <w:ilvl w:val="0"/>
          <w:numId w:val="36"/>
        </w:numPr>
        <w:spacing w:before="0"/>
        <w:ind w:left="1060" w:hanging="357"/>
        <w:rPr>
          <w:rFonts w:ascii="Verdana" w:hAnsi="Verdana"/>
          <w:b w:val="0"/>
          <w:bCs w:val="0"/>
          <w:sz w:val="20"/>
          <w:szCs w:val="20"/>
        </w:rPr>
      </w:pPr>
      <w:r w:rsidRPr="00C26479">
        <w:rPr>
          <w:rFonts w:ascii="Verdana" w:hAnsi="Verdana"/>
          <w:b w:val="0"/>
          <w:bCs w:val="0"/>
          <w:sz w:val="20"/>
          <w:szCs w:val="20"/>
        </w:rPr>
        <w:t>pełnomocnictwo do podpisania oferty względnie do podpisania innych dokumentów składanych wraz z ofertą, o ile prawo do ich podpisania nie wynika z innych dokumentów złożonych wraz z ofertą</w:t>
      </w:r>
      <w:r>
        <w:rPr>
          <w:rFonts w:ascii="Verdana" w:hAnsi="Verdana"/>
          <w:b w:val="0"/>
          <w:bCs w:val="0"/>
          <w:sz w:val="20"/>
          <w:szCs w:val="20"/>
        </w:rPr>
        <w:t>,</w:t>
      </w:r>
    </w:p>
    <w:p w14:paraId="6C95CF10" w14:textId="4A8FD37E" w:rsidR="000228E8" w:rsidRPr="004D503C" w:rsidRDefault="00C26479" w:rsidP="00123504">
      <w:pPr>
        <w:pStyle w:val="Tekstpodstawowy2"/>
        <w:numPr>
          <w:ilvl w:val="0"/>
          <w:numId w:val="36"/>
        </w:numPr>
        <w:spacing w:before="0" w:after="120"/>
        <w:ind w:left="1060" w:hanging="357"/>
        <w:rPr>
          <w:rFonts w:ascii="Verdana" w:hAnsi="Verdana"/>
          <w:b w:val="0"/>
          <w:bCs w:val="0"/>
          <w:sz w:val="20"/>
          <w:szCs w:val="20"/>
        </w:rPr>
      </w:pPr>
      <w:r w:rsidRPr="00C26479">
        <w:rPr>
          <w:rFonts w:ascii="Verdana" w:hAnsi="Verdana"/>
          <w:b w:val="0"/>
          <w:bCs w:val="0"/>
          <w:sz w:val="20"/>
          <w:szCs w:val="20"/>
        </w:rPr>
        <w:t xml:space="preserve">zobowiązanie do oddania do dyspozycji Wykonawcy niezbędnych zasobów na okres korzystania z nich przy wykonywaniu zamówienia w </w:t>
      </w:r>
      <w:r w:rsidR="006B0E39" w:rsidRPr="00C26479">
        <w:rPr>
          <w:rFonts w:ascii="Verdana" w:hAnsi="Verdana"/>
          <w:b w:val="0"/>
          <w:bCs w:val="0"/>
          <w:sz w:val="20"/>
          <w:szCs w:val="20"/>
        </w:rPr>
        <w:t>przypadku,</w:t>
      </w:r>
      <w:r w:rsidRPr="00C26479">
        <w:rPr>
          <w:rFonts w:ascii="Verdana" w:hAnsi="Verdana"/>
          <w:b w:val="0"/>
          <w:bCs w:val="0"/>
          <w:sz w:val="20"/>
          <w:szCs w:val="20"/>
        </w:rPr>
        <w:t xml:space="preserve"> gdy Wykonawca </w:t>
      </w:r>
      <w:r w:rsidRPr="00C26479">
        <w:rPr>
          <w:rFonts w:ascii="Verdana" w:hAnsi="Verdana"/>
          <w:b w:val="0"/>
          <w:bCs w:val="0"/>
          <w:sz w:val="20"/>
          <w:szCs w:val="20"/>
        </w:rPr>
        <w:lastRenderedPageBreak/>
        <w:t>polega na zdolnościach innych podmiotów w celu potwierdzenia spełniania warunków udziału w postępowaniu (Formularz 3.3.)</w:t>
      </w:r>
      <w:r>
        <w:rPr>
          <w:rFonts w:ascii="Verdana" w:hAnsi="Verdana"/>
          <w:b w:val="0"/>
          <w:bCs w:val="0"/>
          <w:sz w:val="20"/>
          <w:szCs w:val="20"/>
        </w:rPr>
        <w:t>.</w:t>
      </w:r>
    </w:p>
    <w:p w14:paraId="6FF83797" w14:textId="5A4B5044" w:rsidR="00C44CFC" w:rsidRPr="00D41196" w:rsidRDefault="00C44CFC" w:rsidP="00C44CFC">
      <w:pPr>
        <w:spacing w:before="120" w:after="120"/>
        <w:ind w:left="709" w:hanging="709"/>
        <w:jc w:val="both"/>
        <w:rPr>
          <w:rFonts w:ascii="Verdana" w:hAnsi="Verdana" w:cs="Verdana"/>
          <w:sz w:val="20"/>
          <w:szCs w:val="20"/>
        </w:rPr>
      </w:pPr>
      <w:r>
        <w:rPr>
          <w:rFonts w:ascii="Verdana" w:hAnsi="Verdana" w:cs="Verdana"/>
          <w:sz w:val="20"/>
          <w:szCs w:val="20"/>
        </w:rPr>
        <w:t>17.</w:t>
      </w:r>
      <w:r w:rsidR="003A36A3">
        <w:rPr>
          <w:rFonts w:ascii="Verdana" w:hAnsi="Verdana" w:cs="Verdana"/>
          <w:sz w:val="20"/>
          <w:szCs w:val="20"/>
        </w:rPr>
        <w:t>5</w:t>
      </w:r>
      <w:r>
        <w:rPr>
          <w:rFonts w:ascii="Verdana" w:hAnsi="Verdana" w:cs="Verdana"/>
          <w:sz w:val="20"/>
          <w:szCs w:val="20"/>
        </w:rPr>
        <w:t xml:space="preserve">. </w:t>
      </w:r>
      <w:r w:rsidRPr="00D41196">
        <w:rPr>
          <w:rFonts w:ascii="Verdana" w:hAnsi="Verdana" w:cs="Verdana"/>
          <w:sz w:val="20"/>
          <w:szCs w:val="20"/>
        </w:rPr>
        <w:t xml:space="preserve">Wykonawca przygotowuje ofertę przy pomocy </w:t>
      </w:r>
      <w:r w:rsidRPr="004D503C">
        <w:rPr>
          <w:rFonts w:ascii="Verdana" w:hAnsi="Verdana" w:cs="Verdana"/>
          <w:sz w:val="20"/>
          <w:szCs w:val="20"/>
        </w:rPr>
        <w:t>Formularza „Oferta”,</w:t>
      </w:r>
      <w:r w:rsidRPr="00D41196">
        <w:rPr>
          <w:rFonts w:ascii="Verdana" w:hAnsi="Verdana" w:cs="Verdana"/>
          <w:b/>
          <w:bCs/>
          <w:sz w:val="20"/>
          <w:szCs w:val="20"/>
        </w:rPr>
        <w:t xml:space="preserve"> </w:t>
      </w:r>
      <w:r w:rsidRPr="00D41196">
        <w:rPr>
          <w:rFonts w:ascii="Verdana" w:hAnsi="Verdana" w:cs="Verdana"/>
          <w:sz w:val="20"/>
          <w:szCs w:val="20"/>
        </w:rPr>
        <w:t>który stanowi załącznik do SWZ</w:t>
      </w:r>
      <w:r>
        <w:rPr>
          <w:rFonts w:ascii="Verdana" w:hAnsi="Verdana" w:cs="Verdana"/>
          <w:sz w:val="20"/>
          <w:szCs w:val="20"/>
        </w:rPr>
        <w:t xml:space="preserve"> (Formularz 2.1.)</w:t>
      </w:r>
      <w:r w:rsidRPr="00D41196">
        <w:rPr>
          <w:rFonts w:ascii="Verdana" w:hAnsi="Verdana" w:cs="Verdana"/>
          <w:sz w:val="20"/>
          <w:szCs w:val="20"/>
        </w:rPr>
        <w:t xml:space="preserve"> oraz podpisuje go odpowiednim rodzajem podpisu elektronicznego, zgodnie z pkt 1</w:t>
      </w:r>
      <w:r w:rsidR="00C26479">
        <w:rPr>
          <w:rFonts w:ascii="Verdana" w:hAnsi="Verdana" w:cs="Verdana"/>
          <w:sz w:val="20"/>
          <w:szCs w:val="20"/>
        </w:rPr>
        <w:t>5</w:t>
      </w:r>
      <w:r w:rsidRPr="00D41196">
        <w:rPr>
          <w:rFonts w:ascii="Verdana" w:hAnsi="Verdana" w:cs="Verdana"/>
          <w:sz w:val="20"/>
          <w:szCs w:val="20"/>
        </w:rPr>
        <w:t>.</w:t>
      </w:r>
      <w:r w:rsidR="00C26479">
        <w:rPr>
          <w:rFonts w:ascii="Verdana" w:hAnsi="Verdana" w:cs="Verdana"/>
          <w:sz w:val="20"/>
          <w:szCs w:val="20"/>
        </w:rPr>
        <w:t>12</w:t>
      </w:r>
      <w:r w:rsidRPr="00D41196">
        <w:rPr>
          <w:rFonts w:ascii="Verdana" w:hAnsi="Verdana" w:cs="Verdana"/>
          <w:sz w:val="20"/>
          <w:szCs w:val="20"/>
        </w:rPr>
        <w:t>.</w:t>
      </w:r>
    </w:p>
    <w:p w14:paraId="2079926F" w14:textId="117BFE64" w:rsidR="00C44CFC" w:rsidRPr="00D41196" w:rsidRDefault="00C44CFC" w:rsidP="00C44CFC">
      <w:pPr>
        <w:spacing w:before="120" w:after="120"/>
        <w:ind w:left="709" w:hanging="709"/>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.6.</w:t>
      </w:r>
      <w:r w:rsidRPr="00D41196">
        <w:rPr>
          <w:rFonts w:ascii="Verdana" w:hAnsi="Verdana" w:cs="Verdana"/>
          <w:bCs/>
          <w:sz w:val="20"/>
          <w:szCs w:val="20"/>
        </w:rPr>
        <w:tab/>
      </w:r>
      <w:r w:rsidRPr="00D41196">
        <w:rPr>
          <w:rFonts w:ascii="Verdana" w:hAnsi="Verdana" w:cs="Verdan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1196">
        <w:rPr>
          <w:rFonts w:ascii="Verdana" w:hAnsi="Verdana" w:cs="Verdana"/>
          <w:sz w:val="20"/>
          <w:szCs w:val="20"/>
        </w:rPr>
        <w:t>drag&amp;drop</w:t>
      </w:r>
      <w:proofErr w:type="spellEnd"/>
      <w:r w:rsidRPr="00D41196">
        <w:rPr>
          <w:rFonts w:ascii="Verdana" w:hAnsi="Verdana" w:cs="Verdana"/>
          <w:sz w:val="20"/>
          <w:szCs w:val="20"/>
        </w:rPr>
        <w:t xml:space="preserve"> („przeciągnij” i „upuść”) służące do dodawania plików. </w:t>
      </w:r>
    </w:p>
    <w:p w14:paraId="72F35DD9" w14:textId="562EBBDA" w:rsidR="00C44CFC" w:rsidRPr="00D41196" w:rsidRDefault="00C44CFC" w:rsidP="00C44CFC">
      <w:pPr>
        <w:spacing w:before="120" w:after="120"/>
        <w:ind w:left="709" w:hanging="709"/>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.7.</w:t>
      </w:r>
      <w:r w:rsidRPr="00D41196">
        <w:rPr>
          <w:rFonts w:ascii="Verdana" w:hAnsi="Verdana" w:cs="Verdana"/>
          <w:bCs/>
          <w:sz w:val="20"/>
          <w:szCs w:val="20"/>
        </w:rPr>
        <w:tab/>
      </w:r>
      <w:r w:rsidRPr="00D41196">
        <w:rPr>
          <w:rFonts w:ascii="Verdana" w:hAnsi="Verdana" w:cs="Verdan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41196">
        <w:rPr>
          <w:rFonts w:ascii="Verdana" w:hAnsi="Verdana" w:cs="Verdana"/>
          <w:sz w:val="20"/>
          <w:szCs w:val="20"/>
          <w:vertAlign w:val="superscript"/>
        </w:rPr>
        <w:footnoteReference w:id="8"/>
      </w:r>
      <w:r w:rsidRPr="00D41196">
        <w:rPr>
          <w:rFonts w:ascii="Verdana" w:hAnsi="Verdana" w:cs="Verdana"/>
          <w:sz w:val="20"/>
          <w:szCs w:val="20"/>
        </w:rPr>
        <w:t xml:space="preserve">. </w:t>
      </w:r>
    </w:p>
    <w:p w14:paraId="7D645081" w14:textId="6F6DE866" w:rsidR="00C44CFC" w:rsidRPr="00D41196" w:rsidRDefault="00C44CFC" w:rsidP="00C44CFC">
      <w:pPr>
        <w:spacing w:before="120" w:after="120"/>
        <w:ind w:left="709" w:hanging="709"/>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.8.</w:t>
      </w:r>
      <w:r w:rsidRPr="00D41196">
        <w:rPr>
          <w:rFonts w:ascii="Verdana" w:hAnsi="Verdana" w:cs="Verdana"/>
          <w:bCs/>
          <w:sz w:val="20"/>
          <w:szCs w:val="20"/>
        </w:rPr>
        <w:tab/>
      </w:r>
      <w:r w:rsidRPr="00D41196">
        <w:rPr>
          <w:rFonts w:ascii="Verdana" w:hAnsi="Verdana" w:cs="Verdana"/>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C715CAD" w14:textId="60A3E446" w:rsidR="00C44CFC" w:rsidRPr="00D41196" w:rsidRDefault="00C44CFC" w:rsidP="00C44CFC">
      <w:pPr>
        <w:spacing w:before="120" w:after="120"/>
        <w:ind w:left="709" w:hanging="709"/>
        <w:jc w:val="both"/>
        <w:rPr>
          <w:rFonts w:ascii="Verdana" w:hAnsi="Verdana" w:cs="Verdana"/>
          <w:sz w:val="20"/>
          <w:szCs w:val="20"/>
        </w:rPr>
      </w:pPr>
      <w:bookmarkStart w:id="7" w:name="_Hlk110508858"/>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.9.</w:t>
      </w:r>
      <w:r w:rsidRPr="00D41196">
        <w:rPr>
          <w:rFonts w:ascii="Verdana" w:hAnsi="Verdana" w:cs="Verdana"/>
          <w:bCs/>
          <w:sz w:val="20"/>
          <w:szCs w:val="20"/>
        </w:rPr>
        <w:tab/>
      </w:r>
      <w:r w:rsidRPr="00C41E81">
        <w:rPr>
          <w:rFonts w:ascii="Verdana" w:hAnsi="Verdana" w:cs="Verdana"/>
          <w:sz w:val="20"/>
          <w:szCs w:val="20"/>
        </w:rPr>
        <w:t>Formularz „Oferta”</w:t>
      </w:r>
      <w:r w:rsidRPr="00D41196">
        <w:rPr>
          <w:rFonts w:ascii="Verdana" w:hAnsi="Verdana" w:cs="Verdana"/>
          <w:sz w:val="20"/>
          <w:szCs w:val="20"/>
        </w:rPr>
        <w:t xml:space="preserve"> podpisuje się kwalifikowanym podpisem elektronicznym, podpisem zaufanym</w:t>
      </w:r>
      <w:r w:rsidRPr="00D41196">
        <w:rPr>
          <w:rFonts w:ascii="Verdana" w:hAnsi="Verdana" w:cs="Verdana"/>
          <w:sz w:val="20"/>
          <w:szCs w:val="20"/>
          <w:vertAlign w:val="superscript"/>
        </w:rPr>
        <w:footnoteReference w:id="9"/>
      </w:r>
      <w:r w:rsidRPr="00D41196">
        <w:rPr>
          <w:rFonts w:ascii="Verdana" w:hAnsi="Verdana" w:cs="Verdana"/>
          <w:sz w:val="20"/>
          <w:szCs w:val="20"/>
        </w:rPr>
        <w:t xml:space="preserve"> lub podpisem osobistym</w:t>
      </w:r>
      <w:r w:rsidRPr="00D41196">
        <w:rPr>
          <w:rFonts w:ascii="Verdana" w:hAnsi="Verdana" w:cs="Verdana"/>
          <w:sz w:val="20"/>
          <w:szCs w:val="20"/>
          <w:vertAlign w:val="superscript"/>
        </w:rPr>
        <w:footnoteReference w:id="10"/>
      </w:r>
      <w:r w:rsidRPr="00D41196">
        <w:rPr>
          <w:rFonts w:ascii="Verdana" w:hAnsi="Verdana" w:cs="Verdana"/>
          <w:sz w:val="20"/>
          <w:szCs w:val="20"/>
        </w:rPr>
        <w:t xml:space="preserve">. </w:t>
      </w:r>
    </w:p>
    <w:bookmarkEnd w:id="7"/>
    <w:p w14:paraId="73FD1D67" w14:textId="77777777" w:rsidR="00C44CFC" w:rsidRPr="00D41196" w:rsidRDefault="00C44CFC" w:rsidP="00C44CFC">
      <w:pPr>
        <w:spacing w:before="120" w:after="120"/>
        <w:ind w:left="709" w:hanging="709"/>
        <w:jc w:val="both"/>
        <w:rPr>
          <w:rFonts w:ascii="Verdana" w:hAnsi="Verdana" w:cs="Verdana"/>
          <w:sz w:val="20"/>
          <w:szCs w:val="20"/>
        </w:rPr>
      </w:pPr>
      <w:r w:rsidRPr="00D41196">
        <w:rPr>
          <w:rFonts w:ascii="Verdana" w:hAnsi="Verdana" w:cs="Verdana"/>
          <w:bCs/>
          <w:sz w:val="20"/>
          <w:szCs w:val="20"/>
        </w:rPr>
        <w:tab/>
      </w:r>
      <w:r w:rsidRPr="00C41E81">
        <w:rPr>
          <w:rFonts w:ascii="Verdana" w:hAnsi="Verdana" w:cs="Verdana"/>
          <w:sz w:val="20"/>
          <w:szCs w:val="20"/>
        </w:rPr>
        <w:t>Pozostałe dokumenty</w:t>
      </w:r>
      <w:r w:rsidRPr="00D41196">
        <w:rPr>
          <w:rFonts w:ascii="Verdana" w:hAnsi="Verdana" w:cs="Verdana"/>
          <w:sz w:val="20"/>
          <w:szCs w:val="20"/>
        </w:rPr>
        <w:t xml:space="preserve"> wchodzące w skład oferty lub składane wraz z ofertą, które są zgodnie z ustawą </w:t>
      </w:r>
      <w:proofErr w:type="spellStart"/>
      <w:r w:rsidRPr="00D41196">
        <w:rPr>
          <w:rFonts w:ascii="Verdana" w:hAnsi="Verdana" w:cs="Verdana"/>
          <w:sz w:val="20"/>
          <w:szCs w:val="20"/>
        </w:rPr>
        <w:t>Pzp</w:t>
      </w:r>
      <w:proofErr w:type="spellEnd"/>
      <w:r w:rsidRPr="00D41196">
        <w:rPr>
          <w:rFonts w:ascii="Verdana" w:hAnsi="Verdana" w:cs="Verdan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05E0056" w14:textId="77777777" w:rsidR="00C44CFC" w:rsidRPr="00D41196" w:rsidRDefault="00C44CFC" w:rsidP="00C44CFC">
      <w:pPr>
        <w:spacing w:before="120" w:after="120"/>
        <w:ind w:left="709" w:hanging="1"/>
        <w:jc w:val="both"/>
        <w:rPr>
          <w:rFonts w:ascii="Verdana" w:hAnsi="Verdana" w:cs="Verdana"/>
          <w:sz w:val="20"/>
          <w:szCs w:val="20"/>
        </w:rPr>
      </w:pPr>
      <w:r w:rsidRPr="00D41196">
        <w:rPr>
          <w:rFonts w:ascii="Verdana" w:hAnsi="Verdana" w:cs="Verdana"/>
          <w:bCs/>
          <w:sz w:val="20"/>
          <w:szCs w:val="20"/>
        </w:rPr>
        <w:t xml:space="preserve">W </w:t>
      </w:r>
      <w:r w:rsidRPr="00D41196">
        <w:rPr>
          <w:rFonts w:ascii="Verdana" w:hAnsi="Verdana" w:cs="Verdana"/>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Verdana" w:hAnsi="Verdana" w:cs="Verdana"/>
          <w:sz w:val="20"/>
          <w:szCs w:val="20"/>
        </w:rPr>
        <w:t>.</w:t>
      </w:r>
    </w:p>
    <w:p w14:paraId="413FD043" w14:textId="68214958" w:rsidR="00C44CFC" w:rsidRPr="00D41196" w:rsidRDefault="00C44CFC" w:rsidP="00C44CFC">
      <w:pPr>
        <w:spacing w:before="120" w:after="120"/>
        <w:ind w:left="709" w:hanging="709"/>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.10.</w:t>
      </w:r>
      <w:r w:rsidRPr="00D41196">
        <w:rPr>
          <w:rFonts w:ascii="Verdana" w:hAnsi="Verdana" w:cs="Verdana"/>
          <w:bCs/>
          <w:sz w:val="20"/>
          <w:szCs w:val="20"/>
        </w:rPr>
        <w:tab/>
      </w:r>
      <w:r w:rsidRPr="00D41196">
        <w:rPr>
          <w:rFonts w:ascii="Verdana" w:hAnsi="Verdana" w:cs="Verdana"/>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257F31" w14:textId="1653190C" w:rsidR="00C44CFC" w:rsidRPr="00D41196" w:rsidRDefault="00C44CFC" w:rsidP="00C44CFC">
      <w:pPr>
        <w:spacing w:before="120" w:after="120"/>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.11.</w:t>
      </w:r>
      <w:r w:rsidR="00C26479">
        <w:rPr>
          <w:rFonts w:ascii="Verdana" w:hAnsi="Verdana" w:cs="Verdana"/>
          <w:bCs/>
          <w:sz w:val="20"/>
          <w:szCs w:val="20"/>
        </w:rPr>
        <w:tab/>
      </w:r>
      <w:r w:rsidRPr="00D41196">
        <w:rPr>
          <w:rFonts w:ascii="Verdana" w:hAnsi="Verdana" w:cs="Verdana"/>
          <w:sz w:val="20"/>
          <w:szCs w:val="20"/>
        </w:rPr>
        <w:t xml:space="preserve">Oferta może być złożona tylko do upływu terminu składania ofert. </w:t>
      </w:r>
    </w:p>
    <w:p w14:paraId="618D675F" w14:textId="0CF49AC2" w:rsidR="00C44CFC" w:rsidRPr="00D41196" w:rsidRDefault="00C44CFC" w:rsidP="00C44CFC">
      <w:pPr>
        <w:spacing w:before="120" w:after="120"/>
        <w:ind w:left="708" w:hanging="708"/>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.12.</w:t>
      </w:r>
      <w:r w:rsidR="00C26479">
        <w:rPr>
          <w:rFonts w:ascii="Verdana" w:hAnsi="Verdana" w:cs="Verdana"/>
          <w:bCs/>
          <w:sz w:val="20"/>
          <w:szCs w:val="20"/>
        </w:rPr>
        <w:tab/>
      </w:r>
      <w:r w:rsidRPr="00D41196">
        <w:rPr>
          <w:rFonts w:ascii="Verdana" w:hAnsi="Verdana" w:cs="Verdana"/>
          <w:sz w:val="20"/>
          <w:szCs w:val="20"/>
        </w:rPr>
        <w:t>Wykonawca może przed upływem terminu składania ofert wycofać ofertę. Wykonawca wycofuje ofertę w zakładce „Oferty/wnioski” używając przycisku „Wycofaj ofertę”.</w:t>
      </w:r>
    </w:p>
    <w:p w14:paraId="08C388EC" w14:textId="77777777" w:rsidR="00C44CFC" w:rsidRPr="00D41196" w:rsidRDefault="00C44CFC" w:rsidP="00C44CFC">
      <w:pPr>
        <w:spacing w:before="120" w:after="120"/>
        <w:ind w:left="708"/>
        <w:jc w:val="both"/>
        <w:rPr>
          <w:rFonts w:ascii="Verdana" w:hAnsi="Verdana" w:cs="Verdana"/>
          <w:sz w:val="20"/>
          <w:szCs w:val="20"/>
        </w:rPr>
      </w:pPr>
      <w:r w:rsidRPr="00D41196">
        <w:rPr>
          <w:rFonts w:ascii="Verdana" w:hAnsi="Verdana" w:cs="Verdana"/>
          <w:sz w:val="20"/>
          <w:szCs w:val="20"/>
        </w:rPr>
        <w:lastRenderedPageBreak/>
        <w:t>Wykonawca po upływie terminu do składania ofert nie może skutecznie dokonać zmiany ani wycofać złożonej oferty (załączników).</w:t>
      </w:r>
    </w:p>
    <w:p w14:paraId="2B798536" w14:textId="1EE1BD33" w:rsidR="00C44CFC" w:rsidRPr="003A36A3" w:rsidRDefault="00C44CFC" w:rsidP="003A36A3">
      <w:pPr>
        <w:spacing w:before="120" w:after="120"/>
        <w:ind w:left="708" w:hanging="708"/>
        <w:jc w:val="both"/>
        <w:rPr>
          <w:rFonts w:ascii="Verdana" w:hAnsi="Verdana" w:cs="Verdana"/>
          <w:sz w:val="20"/>
          <w:szCs w:val="20"/>
        </w:rPr>
      </w:pPr>
      <w:r w:rsidRPr="00D41196">
        <w:rPr>
          <w:rFonts w:ascii="Verdana" w:hAnsi="Verdana" w:cs="Verdana"/>
          <w:bCs/>
          <w:sz w:val="20"/>
          <w:szCs w:val="20"/>
        </w:rPr>
        <w:t>1</w:t>
      </w:r>
      <w:r w:rsidR="003A36A3">
        <w:rPr>
          <w:rFonts w:ascii="Verdana" w:hAnsi="Verdana" w:cs="Verdana"/>
          <w:bCs/>
          <w:sz w:val="20"/>
          <w:szCs w:val="20"/>
        </w:rPr>
        <w:t>7</w:t>
      </w:r>
      <w:r w:rsidRPr="00D41196">
        <w:rPr>
          <w:rFonts w:ascii="Verdana" w:hAnsi="Verdana" w:cs="Verdana"/>
          <w:bCs/>
          <w:sz w:val="20"/>
          <w:szCs w:val="20"/>
        </w:rPr>
        <w:t>.13.</w:t>
      </w:r>
      <w:r w:rsidR="00C26479">
        <w:rPr>
          <w:rFonts w:ascii="Verdana" w:hAnsi="Verdana" w:cs="Verdana"/>
          <w:bCs/>
          <w:sz w:val="20"/>
          <w:szCs w:val="20"/>
        </w:rPr>
        <w:tab/>
      </w:r>
      <w:r w:rsidRPr="00D41196">
        <w:rPr>
          <w:rFonts w:ascii="Verdana" w:hAnsi="Verdana" w:cs="Verdana"/>
          <w:sz w:val="20"/>
          <w:szCs w:val="20"/>
        </w:rPr>
        <w:t xml:space="preserve">Maksymalny łączny rozmiar plików stanowiących ofertę lub składanych wraz z ofertą to 250 MB. </w:t>
      </w:r>
    </w:p>
    <w:p w14:paraId="7EA5B888" w14:textId="366A59FD" w:rsidR="00990758" w:rsidRDefault="006C523F" w:rsidP="00990758">
      <w:pPr>
        <w:spacing w:before="120" w:after="120"/>
        <w:ind w:left="709" w:hanging="709"/>
        <w:jc w:val="both"/>
        <w:rPr>
          <w:rFonts w:ascii="Verdana" w:hAnsi="Verdana" w:cs="Verdana"/>
          <w:sz w:val="20"/>
          <w:szCs w:val="20"/>
        </w:rPr>
      </w:pPr>
      <w:r w:rsidRPr="0070181E">
        <w:rPr>
          <w:rFonts w:ascii="Verdana" w:hAnsi="Verdana" w:cs="Verdana"/>
          <w:sz w:val="20"/>
          <w:szCs w:val="20"/>
        </w:rPr>
        <w:t>1</w:t>
      </w:r>
      <w:r w:rsidR="00FE0AC1">
        <w:rPr>
          <w:rFonts w:ascii="Verdana" w:hAnsi="Verdana" w:cs="Verdana"/>
          <w:sz w:val="20"/>
          <w:szCs w:val="20"/>
        </w:rPr>
        <w:t>7</w:t>
      </w:r>
      <w:r w:rsidRPr="0070181E">
        <w:rPr>
          <w:rFonts w:ascii="Verdana" w:hAnsi="Verdana" w:cs="Verdana"/>
          <w:sz w:val="20"/>
          <w:szCs w:val="20"/>
        </w:rPr>
        <w:t>.</w:t>
      </w:r>
      <w:r w:rsidR="003A36A3">
        <w:rPr>
          <w:rFonts w:ascii="Verdana" w:hAnsi="Verdana" w:cs="Verdana"/>
          <w:sz w:val="20"/>
          <w:szCs w:val="20"/>
        </w:rPr>
        <w:t>1</w:t>
      </w:r>
      <w:r w:rsidR="00C41E81">
        <w:rPr>
          <w:rFonts w:ascii="Verdana" w:hAnsi="Verdana" w:cs="Verdana"/>
          <w:sz w:val="20"/>
          <w:szCs w:val="20"/>
        </w:rPr>
        <w:t>4</w:t>
      </w:r>
      <w:r w:rsidRPr="0070181E">
        <w:rPr>
          <w:rFonts w:ascii="Verdana" w:hAnsi="Verdana" w:cs="Verdana"/>
          <w:sz w:val="20"/>
          <w:szCs w:val="20"/>
        </w:rPr>
        <w:t>.</w:t>
      </w:r>
      <w:r w:rsidRPr="0070181E">
        <w:rPr>
          <w:rFonts w:ascii="Verdana" w:hAnsi="Verdana" w:cs="Verdana"/>
          <w:sz w:val="20"/>
          <w:szCs w:val="20"/>
        </w:rPr>
        <w:tab/>
        <w:t xml:space="preserve">Zamawiający </w:t>
      </w:r>
      <w:r w:rsidR="00A009E5" w:rsidRPr="00C41E81">
        <w:rPr>
          <w:rFonts w:ascii="Verdana" w:hAnsi="Verdana" w:cs="Verdana"/>
          <w:sz w:val="20"/>
          <w:szCs w:val="20"/>
        </w:rPr>
        <w:t xml:space="preserve">nie </w:t>
      </w:r>
      <w:r w:rsidRPr="00C41E81">
        <w:rPr>
          <w:rFonts w:ascii="Verdana" w:hAnsi="Verdana" w:cs="Verdana"/>
          <w:sz w:val="20"/>
          <w:szCs w:val="20"/>
        </w:rPr>
        <w:t>żąda złożenia</w:t>
      </w:r>
      <w:r w:rsidRPr="0070181E">
        <w:rPr>
          <w:rFonts w:ascii="Verdana" w:hAnsi="Verdana" w:cs="Verdana"/>
          <w:sz w:val="20"/>
          <w:szCs w:val="20"/>
        </w:rPr>
        <w:t xml:space="preserve"> wraz z Ofertą</w:t>
      </w:r>
      <w:r w:rsidR="00990758">
        <w:rPr>
          <w:rFonts w:ascii="Verdana" w:hAnsi="Verdana" w:cs="Verdana"/>
          <w:sz w:val="20"/>
          <w:szCs w:val="20"/>
        </w:rPr>
        <w:t xml:space="preserve"> </w:t>
      </w:r>
      <w:r w:rsidRPr="0070181E">
        <w:rPr>
          <w:rFonts w:ascii="Verdana" w:hAnsi="Verdana" w:cs="Verdana"/>
          <w:sz w:val="20"/>
          <w:szCs w:val="20"/>
        </w:rPr>
        <w:t>przedmiotowych środków dowodowych</w:t>
      </w:r>
      <w:r w:rsidR="00A009E5">
        <w:rPr>
          <w:rFonts w:ascii="Verdana" w:hAnsi="Verdana" w:cs="Verdana"/>
          <w:sz w:val="20"/>
          <w:szCs w:val="20"/>
        </w:rPr>
        <w:t>.</w:t>
      </w:r>
    </w:p>
    <w:p w14:paraId="47C0E0DB" w14:textId="3DAAC143" w:rsidR="006C523F" w:rsidRDefault="006C523F" w:rsidP="006C523F">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w:t>
      </w:r>
      <w:r w:rsidR="00FE0AC1">
        <w:rPr>
          <w:rFonts w:ascii="Verdana" w:hAnsi="Verdana" w:cs="Verdana"/>
          <w:b w:val="0"/>
          <w:sz w:val="20"/>
          <w:szCs w:val="20"/>
        </w:rPr>
        <w:t>7</w:t>
      </w:r>
      <w:r w:rsidRPr="00F26605">
        <w:rPr>
          <w:rFonts w:ascii="Verdana" w:hAnsi="Verdana" w:cs="Verdana"/>
          <w:b w:val="0"/>
          <w:sz w:val="20"/>
          <w:szCs w:val="20"/>
        </w:rPr>
        <w:t>.</w:t>
      </w:r>
      <w:r w:rsidR="003A36A3">
        <w:rPr>
          <w:rFonts w:ascii="Verdana" w:hAnsi="Verdana" w:cs="Verdana"/>
          <w:b w:val="0"/>
          <w:sz w:val="20"/>
          <w:szCs w:val="20"/>
        </w:rPr>
        <w:t>1</w:t>
      </w:r>
      <w:r w:rsidR="00FD3B09">
        <w:rPr>
          <w:rFonts w:ascii="Verdana" w:hAnsi="Verdana" w:cs="Verdana"/>
          <w:b w:val="0"/>
          <w:sz w:val="20"/>
          <w:szCs w:val="20"/>
        </w:rPr>
        <w:t>5</w:t>
      </w:r>
      <w:r w:rsidRPr="00F26605">
        <w:rPr>
          <w:rFonts w:ascii="Verdana" w:hAnsi="Verdana" w:cs="Verdana"/>
          <w:b w:val="0"/>
          <w:sz w:val="20"/>
          <w:szCs w:val="20"/>
        </w:rPr>
        <w:t>.</w:t>
      </w:r>
      <w:r w:rsidRPr="00F26605">
        <w:rPr>
          <w:rFonts w:ascii="Verdana" w:hAnsi="Verdana" w:cs="Verdana"/>
          <w:b w:val="0"/>
          <w:sz w:val="20"/>
          <w:szCs w:val="20"/>
        </w:rPr>
        <w:tab/>
      </w:r>
      <w:r w:rsidRPr="004A146E">
        <w:rPr>
          <w:rFonts w:ascii="Verdana" w:hAnsi="Verdana" w:cs="Verdana"/>
          <w:b w:val="0"/>
          <w:bCs w:val="0"/>
          <w:sz w:val="20"/>
          <w:szCs w:val="20"/>
        </w:rPr>
        <w:t>Wymagania formalne</w:t>
      </w:r>
      <w:r w:rsidRPr="00F26605">
        <w:rPr>
          <w:rFonts w:ascii="Verdana" w:hAnsi="Verdana" w:cs="Verdana"/>
          <w:b w:val="0"/>
          <w:sz w:val="20"/>
          <w:szCs w:val="20"/>
        </w:rPr>
        <w:t xml:space="preserve"> </w:t>
      </w:r>
      <w:r w:rsidR="002A034C" w:rsidRPr="00F26605">
        <w:rPr>
          <w:rFonts w:ascii="Verdana" w:hAnsi="Verdana" w:cs="Verdana"/>
          <w:b w:val="0"/>
          <w:sz w:val="20"/>
          <w:szCs w:val="20"/>
        </w:rPr>
        <w:t>dotycząc</w:t>
      </w:r>
      <w:r w:rsidR="002A034C">
        <w:rPr>
          <w:rFonts w:ascii="Verdana" w:hAnsi="Verdana" w:cs="Verdana"/>
          <w:b w:val="0"/>
          <w:sz w:val="20"/>
          <w:szCs w:val="20"/>
        </w:rPr>
        <w:t>e</w:t>
      </w:r>
      <w:r w:rsidR="002A034C" w:rsidRPr="00F26605">
        <w:rPr>
          <w:rFonts w:ascii="Verdana" w:hAnsi="Verdana" w:cs="Verdana"/>
          <w:b w:val="0"/>
          <w:sz w:val="20"/>
          <w:szCs w:val="20"/>
        </w:rPr>
        <w:t xml:space="preserve"> </w:t>
      </w:r>
      <w:r w:rsidRPr="00F26605">
        <w:rPr>
          <w:rFonts w:ascii="Verdana" w:hAnsi="Verdana" w:cs="Verdana"/>
          <w:b w:val="0"/>
          <w:sz w:val="20"/>
          <w:szCs w:val="20"/>
        </w:rPr>
        <w:t xml:space="preserve">składanych w postępowaniu </w:t>
      </w:r>
      <w:r w:rsidR="008C7AE3">
        <w:rPr>
          <w:rFonts w:ascii="Verdana" w:hAnsi="Verdana" w:cs="Verdana"/>
          <w:b w:val="0"/>
          <w:sz w:val="20"/>
          <w:szCs w:val="20"/>
        </w:rPr>
        <w:t>podmiotowych środków dowodowych</w:t>
      </w:r>
      <w:r w:rsidR="00A009E5">
        <w:rPr>
          <w:rFonts w:ascii="Verdana" w:hAnsi="Verdana" w:cs="Verdana"/>
          <w:b w:val="0"/>
          <w:sz w:val="20"/>
          <w:szCs w:val="20"/>
        </w:rPr>
        <w:t xml:space="preserve"> </w:t>
      </w:r>
      <w:r>
        <w:rPr>
          <w:rFonts w:ascii="Verdana" w:hAnsi="Verdana" w:cs="Verdana"/>
          <w:b w:val="0"/>
          <w:sz w:val="20"/>
          <w:szCs w:val="20"/>
        </w:rPr>
        <w:t xml:space="preserve">oraz innych </w:t>
      </w:r>
      <w:r w:rsidRPr="00F26605">
        <w:rPr>
          <w:rFonts w:ascii="Verdana" w:hAnsi="Verdana" w:cs="Verdana"/>
          <w:b w:val="0"/>
          <w:sz w:val="20"/>
          <w:szCs w:val="20"/>
        </w:rPr>
        <w:t>dokumentów</w:t>
      </w:r>
      <w:r w:rsidR="0087626C" w:rsidRPr="0087626C">
        <w:rPr>
          <w:rFonts w:ascii="Verdana" w:hAnsi="Verdana" w:cs="Verdana"/>
          <w:b w:val="0"/>
          <w:sz w:val="20"/>
          <w:szCs w:val="20"/>
        </w:rPr>
        <w:t xml:space="preserve"> </w:t>
      </w:r>
      <w:r w:rsidR="0087626C">
        <w:rPr>
          <w:rFonts w:ascii="Verdana" w:hAnsi="Verdana" w:cs="Verdana"/>
          <w:b w:val="0"/>
          <w:sz w:val="20"/>
          <w:szCs w:val="20"/>
        </w:rPr>
        <w:t xml:space="preserve">lub </w:t>
      </w:r>
      <w:r w:rsidR="0087626C" w:rsidRPr="00F26605">
        <w:rPr>
          <w:rFonts w:ascii="Verdana" w:hAnsi="Verdana" w:cs="Verdana"/>
          <w:b w:val="0"/>
          <w:sz w:val="20"/>
          <w:szCs w:val="20"/>
        </w:rPr>
        <w:t>oświadczeń</w:t>
      </w:r>
      <w:r w:rsidRPr="00F26605">
        <w:rPr>
          <w:rFonts w:ascii="Verdana" w:hAnsi="Verdana" w:cs="Verdana"/>
          <w:b w:val="0"/>
          <w:sz w:val="20"/>
          <w:szCs w:val="20"/>
        </w:rPr>
        <w:t>:</w:t>
      </w:r>
    </w:p>
    <w:p w14:paraId="6B2CFFFA" w14:textId="77ACEADA" w:rsidR="006C523F" w:rsidRPr="006C523F" w:rsidRDefault="006C523F" w:rsidP="003A36A3">
      <w:pPr>
        <w:pStyle w:val="Tekstpodstawowy2"/>
        <w:tabs>
          <w:tab w:val="left" w:pos="709"/>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w:t>
      </w:r>
      <w:r w:rsidR="00FE0AC1">
        <w:rPr>
          <w:rFonts w:ascii="Verdana" w:hAnsi="Verdana" w:cs="Verdana"/>
          <w:b w:val="0"/>
          <w:sz w:val="20"/>
          <w:szCs w:val="20"/>
        </w:rPr>
        <w:t>7</w:t>
      </w:r>
      <w:r w:rsidRPr="00F26605">
        <w:rPr>
          <w:rFonts w:ascii="Verdana" w:hAnsi="Verdana" w:cs="Verdana"/>
          <w:b w:val="0"/>
          <w:sz w:val="20"/>
          <w:szCs w:val="20"/>
        </w:rPr>
        <w:t>.</w:t>
      </w:r>
      <w:r w:rsidR="003A36A3">
        <w:rPr>
          <w:rFonts w:ascii="Verdana" w:hAnsi="Verdana" w:cs="Verdana"/>
          <w:b w:val="0"/>
          <w:sz w:val="20"/>
          <w:szCs w:val="20"/>
        </w:rPr>
        <w:t>1</w:t>
      </w:r>
      <w:r w:rsidR="00FD3B09">
        <w:rPr>
          <w:rFonts w:ascii="Verdana" w:hAnsi="Verdana" w:cs="Verdana"/>
          <w:b w:val="0"/>
          <w:sz w:val="20"/>
          <w:szCs w:val="20"/>
        </w:rPr>
        <w:t>5</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oświadczenie</w:t>
      </w:r>
      <w:r w:rsidR="00FD3B09">
        <w:rPr>
          <w:rFonts w:ascii="Verdana" w:hAnsi="Verdana" w:cs="Verdana"/>
          <w:b w:val="0"/>
          <w:sz w:val="20"/>
          <w:szCs w:val="20"/>
        </w:rPr>
        <w:t xml:space="preserve">, o którym mowa w pkt. 10.1.1. </w:t>
      </w:r>
      <w:r w:rsidR="005F1B2A">
        <w:rPr>
          <w:rFonts w:ascii="Verdana" w:hAnsi="Verdana" w:cs="Verdana"/>
          <w:b w:val="0"/>
          <w:sz w:val="20"/>
          <w:szCs w:val="20"/>
        </w:rPr>
        <w:t>SWZ</w:t>
      </w:r>
      <w:r w:rsidR="00FD3B09">
        <w:rPr>
          <w:rFonts w:ascii="Verdana" w:hAnsi="Verdana" w:cs="Verdana"/>
          <w:b w:val="0"/>
          <w:sz w:val="20"/>
          <w:szCs w:val="20"/>
        </w:rPr>
        <w:t>,</w:t>
      </w:r>
      <w:r>
        <w:rPr>
          <w:rFonts w:ascii="Verdana" w:hAnsi="Verdana" w:cs="Verdana"/>
          <w:b w:val="0"/>
          <w:sz w:val="20"/>
          <w:szCs w:val="20"/>
        </w:rPr>
        <w:t xml:space="preserv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38650365" w14:textId="122B1DB6" w:rsidR="006C523F" w:rsidRDefault="006C523F" w:rsidP="003A36A3">
      <w:pPr>
        <w:pStyle w:val="Tekstpodstawowy2"/>
        <w:tabs>
          <w:tab w:val="left" w:pos="709"/>
        </w:tabs>
        <w:spacing w:after="120"/>
        <w:ind w:left="993" w:hanging="993"/>
        <w:rPr>
          <w:rFonts w:ascii="Verdana" w:hAnsi="Verdana" w:cs="Verdana"/>
          <w:b w:val="0"/>
          <w:sz w:val="20"/>
          <w:szCs w:val="20"/>
        </w:rPr>
      </w:pPr>
      <w:r w:rsidRPr="00F26605">
        <w:rPr>
          <w:rFonts w:ascii="Verdana" w:hAnsi="Verdana" w:cs="Verdana"/>
          <w:b w:val="0"/>
          <w:sz w:val="20"/>
          <w:szCs w:val="20"/>
        </w:rPr>
        <w:t>1</w:t>
      </w:r>
      <w:r w:rsidR="00FE0AC1">
        <w:rPr>
          <w:rFonts w:ascii="Verdana" w:hAnsi="Verdana" w:cs="Verdana"/>
          <w:b w:val="0"/>
          <w:sz w:val="20"/>
          <w:szCs w:val="20"/>
        </w:rPr>
        <w:t>7</w:t>
      </w:r>
      <w:r w:rsidRPr="00F26605">
        <w:rPr>
          <w:rFonts w:ascii="Verdana" w:hAnsi="Verdana" w:cs="Verdana"/>
          <w:b w:val="0"/>
          <w:sz w:val="20"/>
          <w:szCs w:val="20"/>
        </w:rPr>
        <w:t>.</w:t>
      </w:r>
      <w:r w:rsidR="003A36A3">
        <w:rPr>
          <w:rFonts w:ascii="Verdana" w:hAnsi="Verdana" w:cs="Verdana"/>
          <w:b w:val="0"/>
          <w:sz w:val="20"/>
          <w:szCs w:val="20"/>
        </w:rPr>
        <w:t>1</w:t>
      </w:r>
      <w:r w:rsidR="00FD3B09">
        <w:rPr>
          <w:rFonts w:ascii="Verdana" w:hAnsi="Verdana" w:cs="Verdana"/>
          <w:b w:val="0"/>
          <w:sz w:val="20"/>
          <w:szCs w:val="20"/>
        </w:rPr>
        <w:t>5</w:t>
      </w:r>
      <w:r>
        <w:rPr>
          <w:rFonts w:ascii="Verdana" w:hAnsi="Verdana" w:cs="Verdana"/>
          <w:b w:val="0"/>
          <w:sz w:val="20"/>
          <w:szCs w:val="20"/>
        </w:rPr>
        <w:t>.2.</w:t>
      </w:r>
      <w:r>
        <w:rPr>
          <w:rFonts w:ascii="Verdana" w:hAnsi="Verdana" w:cs="Verdana"/>
          <w:b w:val="0"/>
          <w:sz w:val="20"/>
          <w:szCs w:val="20"/>
        </w:rPr>
        <w:tab/>
        <w:t xml:space="preserve">W przypadku, </w:t>
      </w:r>
      <w:r w:rsidR="002C66CB">
        <w:rPr>
          <w:rFonts w:ascii="Verdana" w:hAnsi="Verdana" w:cs="Verdana"/>
          <w:b w:val="0"/>
          <w:sz w:val="20"/>
          <w:szCs w:val="20"/>
        </w:rPr>
        <w:t>gdy podmiotowe środki dowodowe</w:t>
      </w:r>
      <w:r w:rsidR="00F96F50">
        <w:rPr>
          <w:rFonts w:ascii="Verdana" w:hAnsi="Verdana" w:cs="Verdana"/>
          <w:b w:val="0"/>
          <w:sz w:val="20"/>
          <w:szCs w:val="20"/>
        </w:rPr>
        <w:t xml:space="preserve">, </w:t>
      </w:r>
      <w:r w:rsidRPr="00342F24">
        <w:rPr>
          <w:rFonts w:ascii="Verdana" w:hAnsi="Verdana" w:cs="Verdana"/>
          <w:b w:val="0"/>
          <w:sz w:val="20"/>
          <w:szCs w:val="20"/>
        </w:rPr>
        <w:t>inne dokumenty</w:t>
      </w:r>
      <w:r w:rsidR="0087626C">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33A3B451" w14:textId="77777777" w:rsidR="00FD3B09" w:rsidRDefault="006C523F" w:rsidP="00123504">
      <w:pPr>
        <w:pStyle w:val="Tekstpodstawowy2"/>
        <w:numPr>
          <w:ilvl w:val="0"/>
          <w:numId w:val="9"/>
        </w:numPr>
        <w:ind w:left="1310" w:hanging="357"/>
        <w:rPr>
          <w:rFonts w:ascii="Verdana" w:hAnsi="Verdana" w:cs="Verdana"/>
          <w:b w:val="0"/>
          <w:sz w:val="20"/>
          <w:szCs w:val="20"/>
        </w:rPr>
      </w:pPr>
      <w:r w:rsidRPr="00342F24">
        <w:rPr>
          <w:rFonts w:ascii="Verdana" w:hAnsi="Verdana" w:cs="Verdana"/>
          <w:b w:val="0"/>
          <w:sz w:val="20"/>
          <w:szCs w:val="20"/>
        </w:rPr>
        <w:t xml:space="preserve">jako </w:t>
      </w:r>
      <w:r w:rsidRPr="00FD3B09">
        <w:rPr>
          <w:rFonts w:ascii="Verdana" w:hAnsi="Verdana" w:cs="Verdana"/>
          <w:b w:val="0"/>
          <w:bCs w:val="0"/>
          <w:sz w:val="20"/>
          <w:szCs w:val="20"/>
        </w:rPr>
        <w:t>dokument elektroniczny – Wykonawca przekazuje ten dokument</w:t>
      </w:r>
      <w:r>
        <w:rPr>
          <w:rFonts w:ascii="Verdana" w:hAnsi="Verdana" w:cs="Verdana"/>
          <w:b w:val="0"/>
          <w:sz w:val="20"/>
          <w:szCs w:val="20"/>
        </w:rPr>
        <w:t>;</w:t>
      </w:r>
    </w:p>
    <w:p w14:paraId="32D85E7A" w14:textId="65CFF14D" w:rsidR="006C523F" w:rsidRPr="00FD3B09" w:rsidRDefault="006C523F" w:rsidP="00123504">
      <w:pPr>
        <w:pStyle w:val="Tekstpodstawowy2"/>
        <w:numPr>
          <w:ilvl w:val="0"/>
          <w:numId w:val="9"/>
        </w:numPr>
        <w:spacing w:before="0" w:after="120"/>
        <w:ind w:left="1310" w:hanging="357"/>
        <w:rPr>
          <w:rFonts w:ascii="Verdana" w:hAnsi="Verdana" w:cs="Verdana"/>
          <w:b w:val="0"/>
          <w:sz w:val="20"/>
          <w:szCs w:val="20"/>
        </w:rPr>
      </w:pPr>
      <w:r w:rsidRPr="00FD3B09">
        <w:rPr>
          <w:rFonts w:ascii="Verdana" w:hAnsi="Verdana" w:cs="Verdana"/>
          <w:b w:val="0"/>
          <w:sz w:val="20"/>
          <w:szCs w:val="20"/>
        </w:rPr>
        <w:t>jako dokument w postaci papierowej</w:t>
      </w:r>
      <w:r w:rsidR="00FD3B09" w:rsidRPr="00FD3B09">
        <w:rPr>
          <w:rFonts w:ascii="Verdana" w:hAnsi="Verdana" w:cs="Verdana"/>
          <w:b w:val="0"/>
          <w:sz w:val="20"/>
          <w:szCs w:val="20"/>
        </w:rPr>
        <w:t xml:space="preserve"> opatrzony podpisem osobistym</w:t>
      </w:r>
      <w:r w:rsidRPr="00FD3B09">
        <w:rPr>
          <w:rFonts w:ascii="Verdana" w:hAnsi="Verdana" w:cs="Verdana"/>
          <w:b w:val="0"/>
          <w:sz w:val="20"/>
          <w:szCs w:val="20"/>
        </w:rPr>
        <w:t xml:space="preserve"> – Wykonawca </w:t>
      </w:r>
      <w:r w:rsidRPr="00FD3B09">
        <w:rPr>
          <w:rFonts w:ascii="Verdana" w:hAnsi="Verdana" w:cs="Verdana"/>
          <w:b w:val="0"/>
          <w:bCs w:val="0"/>
          <w:sz w:val="20"/>
          <w:szCs w:val="20"/>
        </w:rPr>
        <w:t>przekazuje cyfrowe odwzorowanie tego dokumentu opatrzone podpisem kwalifikowanym</w:t>
      </w:r>
      <w:r w:rsidR="00FD3B09" w:rsidRPr="00FD3B09">
        <w:rPr>
          <w:rFonts w:ascii="Verdana" w:hAnsi="Verdana" w:cs="Verdana"/>
          <w:b w:val="0"/>
          <w:bCs w:val="0"/>
          <w:sz w:val="20"/>
          <w:szCs w:val="20"/>
        </w:rPr>
        <w:t xml:space="preserve"> lub</w:t>
      </w:r>
      <w:r w:rsidRPr="00FD3B09">
        <w:rPr>
          <w:rFonts w:ascii="Verdana" w:hAnsi="Verdana" w:cs="Verdana"/>
          <w:b w:val="0"/>
          <w:bCs w:val="0"/>
          <w:sz w:val="20"/>
          <w:szCs w:val="20"/>
        </w:rPr>
        <w:t xml:space="preserve"> podpisem zaufanym </w:t>
      </w:r>
      <w:r w:rsidR="0087626C" w:rsidRPr="00FD3B09">
        <w:rPr>
          <w:rFonts w:ascii="Verdana" w:hAnsi="Verdana" w:cs="Verdana"/>
          <w:b w:val="0"/>
          <w:sz w:val="20"/>
          <w:szCs w:val="20"/>
        </w:rPr>
        <w:t xml:space="preserve">poświadczającym </w:t>
      </w:r>
      <w:r w:rsidRPr="00FD3B09">
        <w:rPr>
          <w:rFonts w:ascii="Verdana" w:hAnsi="Verdana" w:cs="Verdana"/>
          <w:b w:val="0"/>
          <w:sz w:val="20"/>
          <w:szCs w:val="20"/>
        </w:rPr>
        <w:t xml:space="preserve">zgodność </w:t>
      </w:r>
      <w:r w:rsidR="0087626C" w:rsidRPr="00FD3B09">
        <w:rPr>
          <w:rFonts w:ascii="Verdana" w:hAnsi="Verdana" w:cs="Verdana"/>
          <w:b w:val="0"/>
          <w:sz w:val="20"/>
          <w:szCs w:val="20"/>
        </w:rPr>
        <w:t xml:space="preserve">cyfrowego </w:t>
      </w:r>
      <w:r w:rsidRPr="00FD3B09">
        <w:rPr>
          <w:rFonts w:ascii="Verdana" w:hAnsi="Verdana" w:cs="Verdana"/>
          <w:b w:val="0"/>
          <w:sz w:val="20"/>
          <w:szCs w:val="20"/>
        </w:rPr>
        <w:t>odwzorowania z dokumentem w postaci papierowej</w:t>
      </w:r>
      <w:r w:rsidR="004D503C">
        <w:rPr>
          <w:rFonts w:ascii="Verdana" w:hAnsi="Verdana" w:cs="Verdana"/>
          <w:b w:val="0"/>
          <w:sz w:val="20"/>
          <w:szCs w:val="20"/>
        </w:rPr>
        <w:t>.</w:t>
      </w:r>
    </w:p>
    <w:p w14:paraId="31AD3A60" w14:textId="74BC078D" w:rsidR="006C523F" w:rsidRDefault="0087626C" w:rsidP="004D503C">
      <w:pPr>
        <w:pStyle w:val="Tekstpodstawowy2"/>
        <w:spacing w:after="120"/>
        <w:ind w:left="953"/>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w:t>
      </w:r>
      <w:r w:rsidR="006C523F" w:rsidRPr="00C53F1E">
        <w:rPr>
          <w:rFonts w:ascii="Verdana" w:hAnsi="Verdana" w:cs="Verdana"/>
          <w:b w:val="0"/>
          <w:sz w:val="20"/>
          <w:szCs w:val="20"/>
        </w:rPr>
        <w:t xml:space="preserve">zgodności </w:t>
      </w:r>
      <w:r w:rsidRPr="00C53F1E">
        <w:rPr>
          <w:rFonts w:ascii="Verdana" w:hAnsi="Verdana" w:cs="Verdana"/>
          <w:b w:val="0"/>
          <w:sz w:val="20"/>
          <w:szCs w:val="20"/>
        </w:rPr>
        <w:t xml:space="preserve">cyfrowego </w:t>
      </w:r>
      <w:r w:rsidR="006C523F" w:rsidRPr="00C53F1E">
        <w:rPr>
          <w:rFonts w:ascii="Verdana" w:hAnsi="Verdana" w:cs="Verdana"/>
          <w:b w:val="0"/>
          <w:sz w:val="20"/>
          <w:szCs w:val="20"/>
        </w:rPr>
        <w:t>odwzorowania z dokumentem w postaci papierowej dokonuje notariusz lub</w:t>
      </w:r>
      <w:r w:rsidR="006C523F">
        <w:rPr>
          <w:rFonts w:ascii="Verdana" w:hAnsi="Verdana" w:cs="Verdana"/>
          <w:b w:val="0"/>
          <w:sz w:val="20"/>
          <w:szCs w:val="20"/>
        </w:rPr>
        <w:t>:</w:t>
      </w:r>
    </w:p>
    <w:p w14:paraId="57181661" w14:textId="77777777" w:rsidR="004D503C" w:rsidRDefault="006C523F" w:rsidP="00123504">
      <w:pPr>
        <w:pStyle w:val="Tekstpodstawowy2"/>
        <w:numPr>
          <w:ilvl w:val="0"/>
          <w:numId w:val="37"/>
        </w:numPr>
        <w:tabs>
          <w:tab w:val="left" w:pos="1560"/>
        </w:tabs>
        <w:ind w:left="1349" w:hanging="357"/>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sidR="0087626C">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 xml:space="preserve">ykonawca </w:t>
      </w:r>
      <w:r w:rsidR="0087626C" w:rsidRPr="00C53F1E">
        <w:rPr>
          <w:rFonts w:ascii="Verdana" w:hAnsi="Verdana" w:cs="Verdana"/>
          <w:b w:val="0"/>
          <w:sz w:val="20"/>
          <w:szCs w:val="20"/>
        </w:rPr>
        <w:t xml:space="preserve">wspólnie </w:t>
      </w:r>
      <w:r w:rsidRPr="00C53F1E">
        <w:rPr>
          <w:rFonts w:ascii="Verdana" w:hAnsi="Verdana" w:cs="Verdana"/>
          <w:b w:val="0"/>
          <w:sz w:val="20"/>
          <w:szCs w:val="20"/>
        </w:rPr>
        <w:t>ubiegający się o udzielenie zamówienia, podmiot udostępniający zasoby</w:t>
      </w:r>
      <w:r w:rsidR="0087626C">
        <w:rPr>
          <w:rFonts w:ascii="Verdana" w:hAnsi="Verdana" w:cs="Verdana"/>
          <w:b w:val="0"/>
          <w:sz w:val="20"/>
          <w:szCs w:val="20"/>
        </w:rPr>
        <w:t>, każdy w zakresie dokumentu, który go dotyczy</w:t>
      </w:r>
      <w:r>
        <w:rPr>
          <w:rFonts w:ascii="Verdana" w:hAnsi="Verdana" w:cs="Verdana"/>
          <w:b w:val="0"/>
          <w:sz w:val="20"/>
          <w:szCs w:val="20"/>
        </w:rPr>
        <w:t>;</w:t>
      </w:r>
    </w:p>
    <w:p w14:paraId="14D9EB47" w14:textId="0D6B8D8D" w:rsidR="006C523F" w:rsidRPr="004D503C" w:rsidRDefault="0087626C" w:rsidP="00123504">
      <w:pPr>
        <w:pStyle w:val="Tekstpodstawowy2"/>
        <w:numPr>
          <w:ilvl w:val="0"/>
          <w:numId w:val="37"/>
        </w:numPr>
        <w:tabs>
          <w:tab w:val="left" w:pos="1560"/>
        </w:tabs>
        <w:spacing w:before="0" w:after="120"/>
        <w:ind w:left="1349" w:hanging="357"/>
        <w:rPr>
          <w:rFonts w:ascii="Verdana" w:hAnsi="Verdana" w:cs="Verdana"/>
          <w:b w:val="0"/>
          <w:sz w:val="20"/>
          <w:szCs w:val="20"/>
        </w:rPr>
      </w:pPr>
      <w:r w:rsidRPr="004D503C">
        <w:rPr>
          <w:rFonts w:ascii="Verdana" w:hAnsi="Verdana" w:cs="Verdana"/>
          <w:b w:val="0"/>
          <w:sz w:val="20"/>
          <w:szCs w:val="20"/>
        </w:rPr>
        <w:t xml:space="preserve">w </w:t>
      </w:r>
      <w:r w:rsidR="006C523F" w:rsidRPr="004D503C">
        <w:rPr>
          <w:rFonts w:ascii="Verdana" w:hAnsi="Verdana" w:cs="Verdana"/>
          <w:b w:val="0"/>
          <w:sz w:val="20"/>
          <w:szCs w:val="20"/>
        </w:rPr>
        <w:t>przypadku innych dokumentów</w:t>
      </w:r>
      <w:r w:rsidR="004D503C">
        <w:rPr>
          <w:rFonts w:ascii="Verdana" w:hAnsi="Verdana" w:cs="Verdana"/>
          <w:b w:val="0"/>
          <w:sz w:val="20"/>
          <w:szCs w:val="20"/>
        </w:rPr>
        <w:t xml:space="preserve"> </w:t>
      </w:r>
      <w:r w:rsidR="006C523F" w:rsidRPr="004D503C">
        <w:rPr>
          <w:rFonts w:ascii="Verdana" w:hAnsi="Verdana" w:cs="Verdana"/>
          <w:b w:val="0"/>
          <w:sz w:val="20"/>
          <w:szCs w:val="20"/>
        </w:rPr>
        <w:t xml:space="preserve">– </w:t>
      </w:r>
      <w:r w:rsidRPr="004D503C">
        <w:rPr>
          <w:rFonts w:ascii="Verdana" w:hAnsi="Verdana" w:cs="Verdana"/>
          <w:b w:val="0"/>
          <w:sz w:val="20"/>
          <w:szCs w:val="20"/>
        </w:rPr>
        <w:t xml:space="preserve">odpowiednio </w:t>
      </w:r>
      <w:r w:rsidR="006C523F" w:rsidRPr="004D503C">
        <w:rPr>
          <w:rFonts w:ascii="Verdana" w:hAnsi="Verdana" w:cs="Verdana"/>
          <w:b w:val="0"/>
          <w:sz w:val="20"/>
          <w:szCs w:val="20"/>
        </w:rPr>
        <w:t>Wykonawca</w:t>
      </w:r>
      <w:r w:rsidRPr="004D503C">
        <w:rPr>
          <w:rFonts w:ascii="Verdana" w:hAnsi="Verdana" w:cs="Verdana"/>
          <w:b w:val="0"/>
          <w:sz w:val="20"/>
          <w:szCs w:val="20"/>
        </w:rPr>
        <w:t xml:space="preserve"> lub Wykonawca wspólnie ubiegający się o udzielenie zamówienia, każdy w zakre</w:t>
      </w:r>
      <w:r w:rsidR="00FE4ACF" w:rsidRPr="004D503C">
        <w:rPr>
          <w:rFonts w:ascii="Verdana" w:hAnsi="Verdana" w:cs="Verdana"/>
          <w:b w:val="0"/>
          <w:sz w:val="20"/>
          <w:szCs w:val="20"/>
        </w:rPr>
        <w:t>sie dokumentu, który go dotyczy.</w:t>
      </w:r>
    </w:p>
    <w:p w14:paraId="0723C82E" w14:textId="019EB3FE" w:rsidR="006C523F" w:rsidRDefault="006C523F" w:rsidP="004A146E">
      <w:pPr>
        <w:pStyle w:val="Tekstpodstawowy2"/>
        <w:tabs>
          <w:tab w:val="left" w:pos="851"/>
        </w:tabs>
        <w:spacing w:after="120"/>
        <w:ind w:left="992" w:hanging="992"/>
        <w:rPr>
          <w:rFonts w:ascii="Verdana" w:hAnsi="Verdana" w:cs="Verdana"/>
          <w:b w:val="0"/>
          <w:sz w:val="20"/>
          <w:szCs w:val="20"/>
        </w:rPr>
      </w:pPr>
      <w:r w:rsidRPr="00F26605">
        <w:rPr>
          <w:rFonts w:ascii="Verdana" w:hAnsi="Verdana" w:cs="Verdana"/>
          <w:b w:val="0"/>
          <w:sz w:val="20"/>
          <w:szCs w:val="20"/>
        </w:rPr>
        <w:t>1</w:t>
      </w:r>
      <w:r w:rsidR="00FE0AC1">
        <w:rPr>
          <w:rFonts w:ascii="Verdana" w:hAnsi="Verdana" w:cs="Verdana"/>
          <w:b w:val="0"/>
          <w:sz w:val="20"/>
          <w:szCs w:val="20"/>
        </w:rPr>
        <w:t>7</w:t>
      </w:r>
      <w:r w:rsidRPr="00F26605">
        <w:rPr>
          <w:rFonts w:ascii="Verdana" w:hAnsi="Verdana" w:cs="Verdana"/>
          <w:b w:val="0"/>
          <w:sz w:val="20"/>
          <w:szCs w:val="20"/>
        </w:rPr>
        <w:t>.</w:t>
      </w:r>
      <w:r w:rsidR="003A36A3">
        <w:rPr>
          <w:rFonts w:ascii="Verdana" w:hAnsi="Verdana" w:cs="Verdana"/>
          <w:b w:val="0"/>
          <w:sz w:val="20"/>
          <w:szCs w:val="20"/>
        </w:rPr>
        <w:t>1</w:t>
      </w:r>
      <w:r w:rsidR="004A146E">
        <w:rPr>
          <w:rFonts w:ascii="Verdana" w:hAnsi="Verdana" w:cs="Verdana"/>
          <w:b w:val="0"/>
          <w:sz w:val="20"/>
          <w:szCs w:val="20"/>
        </w:rPr>
        <w:t>5</w:t>
      </w:r>
      <w:r>
        <w:rPr>
          <w:rFonts w:ascii="Verdana" w:hAnsi="Verdana" w:cs="Verdana"/>
          <w:b w:val="0"/>
          <w:sz w:val="20"/>
          <w:szCs w:val="20"/>
        </w:rPr>
        <w:t>.3.</w:t>
      </w:r>
      <w:r>
        <w:rPr>
          <w:rFonts w:ascii="Verdana" w:hAnsi="Verdana" w:cs="Verdana"/>
          <w:b w:val="0"/>
          <w:sz w:val="20"/>
          <w:szCs w:val="20"/>
        </w:rPr>
        <w:tab/>
      </w:r>
      <w:r w:rsidR="00530679">
        <w:rPr>
          <w:rFonts w:ascii="Verdana" w:hAnsi="Verdana" w:cs="Verdana"/>
          <w:b w:val="0"/>
          <w:sz w:val="20"/>
          <w:szCs w:val="20"/>
        </w:rPr>
        <w:t xml:space="preserve">Podmiotowe środki dowodowe oraz inne dokumenty i oświadczenia, które nie </w:t>
      </w:r>
      <w:r w:rsidR="004A146E" w:rsidRPr="004A146E">
        <w:rPr>
          <w:rFonts w:ascii="Verdana" w:hAnsi="Verdana" w:cs="Verdana"/>
          <w:b w:val="0"/>
          <w:sz w:val="20"/>
          <w:szCs w:val="20"/>
        </w:rPr>
        <w:t>zostały wystawione przez upoważnione podmioty</w:t>
      </w:r>
      <w:r>
        <w:rPr>
          <w:rFonts w:ascii="Verdana" w:hAnsi="Verdana" w:cs="Verdana"/>
          <w:b w:val="0"/>
          <w:sz w:val="20"/>
          <w:szCs w:val="20"/>
        </w:rPr>
        <w:t>:</w:t>
      </w:r>
    </w:p>
    <w:p w14:paraId="2F5ABFEC" w14:textId="406BD983" w:rsidR="00530679" w:rsidRDefault="006C523F" w:rsidP="00123504">
      <w:pPr>
        <w:pStyle w:val="Tekstpodstawowy2"/>
        <w:numPr>
          <w:ilvl w:val="0"/>
          <w:numId w:val="38"/>
        </w:numPr>
        <w:tabs>
          <w:tab w:val="left" w:pos="1134"/>
        </w:tabs>
        <w:ind w:left="1349" w:hanging="357"/>
        <w:rPr>
          <w:rFonts w:ascii="Verdana" w:hAnsi="Verdana" w:cs="Verdana"/>
          <w:b w:val="0"/>
          <w:sz w:val="20"/>
          <w:szCs w:val="20"/>
        </w:rPr>
      </w:pPr>
      <w:r w:rsidRPr="0087626C">
        <w:rPr>
          <w:rFonts w:ascii="Verdana" w:hAnsi="Verdana" w:cs="Verdana"/>
          <w:b w:val="0"/>
          <w:sz w:val="20"/>
          <w:szCs w:val="20"/>
        </w:rPr>
        <w:t>Wykonawca</w:t>
      </w:r>
      <w:r>
        <w:rPr>
          <w:rFonts w:ascii="Verdana" w:hAnsi="Verdana" w:cs="Verdana"/>
          <w:b w:val="0"/>
          <w:sz w:val="20"/>
          <w:szCs w:val="20"/>
        </w:rPr>
        <w:t xml:space="preserve"> </w:t>
      </w:r>
      <w:r w:rsidR="00530679">
        <w:rPr>
          <w:rFonts w:ascii="Verdana" w:hAnsi="Verdana" w:cs="Verdana"/>
          <w:b w:val="0"/>
          <w:sz w:val="20"/>
          <w:szCs w:val="20"/>
        </w:rPr>
        <w:t xml:space="preserve">przekazuje w postaci elektronicznej i </w:t>
      </w:r>
      <w:r w:rsidRPr="00530679">
        <w:rPr>
          <w:rFonts w:ascii="Verdana" w:hAnsi="Verdana" w:cs="Verdana"/>
          <w:b w:val="0"/>
          <w:bCs w:val="0"/>
          <w:sz w:val="20"/>
          <w:szCs w:val="20"/>
        </w:rPr>
        <w:t>opatruje kwalifikowanym podpisem elektronicznym</w:t>
      </w:r>
      <w:r w:rsidR="00530679">
        <w:rPr>
          <w:rFonts w:ascii="Verdana" w:hAnsi="Verdana" w:cs="Verdana"/>
          <w:b w:val="0"/>
          <w:bCs w:val="0"/>
          <w:sz w:val="20"/>
          <w:szCs w:val="20"/>
        </w:rPr>
        <w:t xml:space="preserve"> lub</w:t>
      </w:r>
      <w:r w:rsidR="00215B28" w:rsidRPr="00530679">
        <w:rPr>
          <w:rFonts w:ascii="Verdana" w:hAnsi="Verdana" w:cs="Verdana"/>
          <w:b w:val="0"/>
          <w:bCs w:val="0"/>
          <w:sz w:val="20"/>
          <w:szCs w:val="20"/>
        </w:rPr>
        <w:t xml:space="preserve"> podpisem zaufanym</w:t>
      </w:r>
      <w:r>
        <w:rPr>
          <w:rFonts w:ascii="Verdana" w:hAnsi="Verdana" w:cs="Verdana"/>
          <w:b w:val="0"/>
          <w:sz w:val="20"/>
          <w:szCs w:val="20"/>
        </w:rPr>
        <w:t>;</w:t>
      </w:r>
    </w:p>
    <w:p w14:paraId="18A775EC" w14:textId="7240749F" w:rsidR="006C523F" w:rsidRPr="00530679" w:rsidRDefault="006C523F" w:rsidP="00123504">
      <w:pPr>
        <w:pStyle w:val="Tekstpodstawowy2"/>
        <w:numPr>
          <w:ilvl w:val="0"/>
          <w:numId w:val="38"/>
        </w:numPr>
        <w:tabs>
          <w:tab w:val="left" w:pos="1134"/>
        </w:tabs>
        <w:spacing w:before="0" w:after="120"/>
        <w:ind w:left="1349" w:hanging="357"/>
        <w:rPr>
          <w:rFonts w:ascii="Verdana" w:hAnsi="Verdana" w:cs="Verdana"/>
          <w:b w:val="0"/>
          <w:sz w:val="20"/>
          <w:szCs w:val="20"/>
        </w:rPr>
      </w:pPr>
      <w:r w:rsidRPr="00530679">
        <w:rPr>
          <w:rFonts w:ascii="Verdana" w:hAnsi="Verdana" w:cs="Verdana"/>
          <w:b w:val="0"/>
          <w:sz w:val="20"/>
          <w:szCs w:val="20"/>
        </w:rPr>
        <w:t xml:space="preserve">gdy zostały sporządzone jako dokument w postaci papierowej i opatrzone własnoręcznym podpisem, Wykonawca </w:t>
      </w:r>
      <w:r w:rsidRPr="00530679">
        <w:rPr>
          <w:rFonts w:ascii="Verdana" w:hAnsi="Verdana" w:cs="Verdana"/>
          <w:b w:val="0"/>
          <w:bCs w:val="0"/>
          <w:sz w:val="20"/>
          <w:szCs w:val="20"/>
        </w:rPr>
        <w:t xml:space="preserve">przekazuje cyfrowe odwzorowanie tych dokumentów opatrzone </w:t>
      </w:r>
      <w:r w:rsidR="00C6093F" w:rsidRPr="00530679">
        <w:rPr>
          <w:rFonts w:ascii="Verdana" w:hAnsi="Verdana" w:cs="Verdana"/>
          <w:b w:val="0"/>
          <w:bCs w:val="0"/>
          <w:sz w:val="20"/>
          <w:szCs w:val="20"/>
        </w:rPr>
        <w:t>kwalifikowanym</w:t>
      </w:r>
      <w:r w:rsidR="00C6780E" w:rsidRPr="00530679">
        <w:rPr>
          <w:rFonts w:ascii="Verdana" w:hAnsi="Verdana" w:cs="Verdana"/>
          <w:b w:val="0"/>
          <w:bCs w:val="0"/>
          <w:sz w:val="20"/>
          <w:szCs w:val="20"/>
        </w:rPr>
        <w:t xml:space="preserve"> podpisem elektronicznym</w:t>
      </w:r>
      <w:r w:rsidR="00530679" w:rsidRPr="00530679">
        <w:rPr>
          <w:rFonts w:ascii="Verdana" w:hAnsi="Verdana" w:cs="Verdana"/>
          <w:b w:val="0"/>
          <w:bCs w:val="0"/>
          <w:sz w:val="20"/>
          <w:szCs w:val="20"/>
        </w:rPr>
        <w:t xml:space="preserve"> lub</w:t>
      </w:r>
      <w:r w:rsidR="00C6093F" w:rsidRPr="00530679">
        <w:rPr>
          <w:rFonts w:ascii="Verdana" w:hAnsi="Verdana" w:cs="Verdana"/>
          <w:b w:val="0"/>
          <w:bCs w:val="0"/>
          <w:sz w:val="20"/>
          <w:szCs w:val="20"/>
        </w:rPr>
        <w:t xml:space="preserve"> podpisem zaufanym </w:t>
      </w:r>
      <w:r w:rsidR="0087626C" w:rsidRPr="00530679">
        <w:rPr>
          <w:rFonts w:ascii="Verdana" w:hAnsi="Verdana" w:cs="Verdana"/>
          <w:b w:val="0"/>
          <w:sz w:val="20"/>
          <w:szCs w:val="20"/>
        </w:rPr>
        <w:t>poś</w:t>
      </w:r>
      <w:r w:rsidR="00215B28" w:rsidRPr="00530679">
        <w:rPr>
          <w:rFonts w:ascii="Verdana" w:hAnsi="Verdana" w:cs="Verdana"/>
          <w:b w:val="0"/>
          <w:sz w:val="20"/>
          <w:szCs w:val="20"/>
        </w:rPr>
        <w:t>wiadczają</w:t>
      </w:r>
      <w:r w:rsidR="0087626C" w:rsidRPr="00530679">
        <w:rPr>
          <w:rFonts w:ascii="Verdana" w:hAnsi="Verdana" w:cs="Verdana"/>
          <w:b w:val="0"/>
          <w:sz w:val="20"/>
          <w:szCs w:val="20"/>
        </w:rPr>
        <w:t xml:space="preserve">cym </w:t>
      </w:r>
      <w:r w:rsidRPr="00530679">
        <w:rPr>
          <w:rFonts w:ascii="Verdana" w:hAnsi="Verdana" w:cs="Verdana"/>
          <w:b w:val="0"/>
          <w:sz w:val="20"/>
          <w:szCs w:val="20"/>
        </w:rPr>
        <w:t xml:space="preserve">zgodność </w:t>
      </w:r>
      <w:r w:rsidR="0087626C" w:rsidRPr="00530679">
        <w:rPr>
          <w:rFonts w:ascii="Verdana" w:hAnsi="Verdana" w:cs="Verdana"/>
          <w:b w:val="0"/>
          <w:sz w:val="20"/>
          <w:szCs w:val="20"/>
        </w:rPr>
        <w:t xml:space="preserve">cyfrowego </w:t>
      </w:r>
      <w:r w:rsidRPr="00530679">
        <w:rPr>
          <w:rFonts w:ascii="Verdana" w:hAnsi="Verdana" w:cs="Verdana"/>
          <w:b w:val="0"/>
          <w:sz w:val="20"/>
          <w:szCs w:val="20"/>
        </w:rPr>
        <w:t>odwzorowania z dokumentem w</w:t>
      </w:r>
      <w:r w:rsidR="00530679">
        <w:rPr>
          <w:rFonts w:ascii="Verdana" w:hAnsi="Verdana" w:cs="Verdana"/>
          <w:b w:val="0"/>
          <w:sz w:val="20"/>
          <w:szCs w:val="20"/>
        </w:rPr>
        <w:t> </w:t>
      </w:r>
      <w:r w:rsidRPr="00530679">
        <w:rPr>
          <w:rFonts w:ascii="Verdana" w:hAnsi="Verdana" w:cs="Verdana"/>
          <w:b w:val="0"/>
          <w:sz w:val="20"/>
          <w:szCs w:val="20"/>
        </w:rPr>
        <w:t>postaci papierowej.</w:t>
      </w:r>
    </w:p>
    <w:p w14:paraId="6B639369" w14:textId="1D4A22B8" w:rsidR="006C523F" w:rsidRDefault="003F5E5C" w:rsidP="00C267D8">
      <w:pPr>
        <w:pStyle w:val="Tekstpodstawowy2"/>
        <w:tabs>
          <w:tab w:val="left" w:pos="851"/>
        </w:tabs>
        <w:spacing w:after="120"/>
        <w:ind w:left="992" w:hanging="992"/>
        <w:rPr>
          <w:rFonts w:ascii="Verdana" w:hAnsi="Verdana" w:cs="Verdana"/>
          <w:b w:val="0"/>
          <w:sz w:val="20"/>
          <w:szCs w:val="20"/>
        </w:rPr>
      </w:pPr>
      <w:r>
        <w:rPr>
          <w:rFonts w:ascii="Verdana" w:hAnsi="Verdana" w:cs="Verdana"/>
          <w:b w:val="0"/>
          <w:sz w:val="20"/>
          <w:szCs w:val="20"/>
        </w:rPr>
        <w:tab/>
      </w:r>
      <w:r>
        <w:rPr>
          <w:rFonts w:ascii="Verdana" w:hAnsi="Verdana" w:cs="Verdana"/>
          <w:b w:val="0"/>
          <w:sz w:val="20"/>
          <w:szCs w:val="20"/>
        </w:rPr>
        <w:tab/>
      </w:r>
      <w:r w:rsidR="0087626C">
        <w:rPr>
          <w:rFonts w:ascii="Verdana" w:hAnsi="Verdana" w:cs="Verdana"/>
          <w:b w:val="0"/>
          <w:sz w:val="20"/>
          <w:szCs w:val="20"/>
        </w:rPr>
        <w:t>Poświadczenia</w:t>
      </w:r>
      <w:r w:rsidR="0087626C" w:rsidRPr="00D322D4">
        <w:rPr>
          <w:rFonts w:ascii="Verdana" w:hAnsi="Verdana" w:cs="Verdana"/>
          <w:b w:val="0"/>
          <w:sz w:val="20"/>
          <w:szCs w:val="20"/>
        </w:rPr>
        <w:t xml:space="preserve"> </w:t>
      </w:r>
      <w:r w:rsidR="006C523F" w:rsidRPr="00D322D4">
        <w:rPr>
          <w:rFonts w:ascii="Verdana" w:hAnsi="Verdana" w:cs="Verdana"/>
          <w:b w:val="0"/>
          <w:sz w:val="20"/>
          <w:szCs w:val="20"/>
        </w:rPr>
        <w:t xml:space="preserve">zgodności </w:t>
      </w:r>
      <w:r w:rsidR="0087626C" w:rsidRPr="00D322D4">
        <w:rPr>
          <w:rFonts w:ascii="Verdana" w:hAnsi="Verdana" w:cs="Verdana"/>
          <w:b w:val="0"/>
          <w:sz w:val="20"/>
          <w:szCs w:val="20"/>
        </w:rPr>
        <w:t xml:space="preserve">cyfrowego </w:t>
      </w:r>
      <w:r w:rsidR="006C523F" w:rsidRPr="00D322D4">
        <w:rPr>
          <w:rFonts w:ascii="Verdana" w:hAnsi="Verdana" w:cs="Verdana"/>
          <w:b w:val="0"/>
          <w:sz w:val="20"/>
          <w:szCs w:val="20"/>
        </w:rPr>
        <w:t>odwzorowania z dokumentem w postaci papierowej dokonuje notariusz lub</w:t>
      </w:r>
      <w:r w:rsidR="006C523F">
        <w:rPr>
          <w:rFonts w:ascii="Verdana" w:hAnsi="Verdana" w:cs="Verdana"/>
          <w:b w:val="0"/>
          <w:sz w:val="20"/>
          <w:szCs w:val="20"/>
        </w:rPr>
        <w:t>:</w:t>
      </w:r>
    </w:p>
    <w:p w14:paraId="52DBCFA1" w14:textId="2BA8B394" w:rsidR="003F5E5C" w:rsidRDefault="006C523F" w:rsidP="00123504">
      <w:pPr>
        <w:pStyle w:val="Tekstpodstawowy2"/>
        <w:numPr>
          <w:ilvl w:val="0"/>
          <w:numId w:val="10"/>
        </w:numPr>
        <w:tabs>
          <w:tab w:val="left" w:pos="851"/>
        </w:tabs>
        <w:ind w:left="1349" w:hanging="357"/>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 xml:space="preserve">ykonawca </w:t>
      </w:r>
      <w:r w:rsidR="0087626C" w:rsidRPr="00D322D4">
        <w:rPr>
          <w:rFonts w:ascii="Verdana" w:hAnsi="Verdana" w:cs="Verdana"/>
          <w:b w:val="0"/>
          <w:sz w:val="20"/>
          <w:szCs w:val="20"/>
        </w:rPr>
        <w:t xml:space="preserve">wspólnie </w:t>
      </w:r>
      <w:r w:rsidRPr="00D322D4">
        <w:rPr>
          <w:rFonts w:ascii="Verdana" w:hAnsi="Verdana" w:cs="Verdana"/>
          <w:b w:val="0"/>
          <w:sz w:val="20"/>
          <w:szCs w:val="20"/>
        </w:rPr>
        <w:t>ubiegający się o udzielenie zamówienia</w:t>
      </w:r>
      <w:r w:rsidR="00F01380">
        <w:rPr>
          <w:rFonts w:ascii="Verdana" w:hAnsi="Verdana" w:cs="Verdana"/>
          <w:b w:val="0"/>
          <w:sz w:val="20"/>
          <w:szCs w:val="20"/>
        </w:rPr>
        <w:t xml:space="preserve"> </w:t>
      </w:r>
      <w:r w:rsidR="002A52D0">
        <w:rPr>
          <w:rFonts w:ascii="Verdana" w:hAnsi="Verdana" w:cs="Verdana"/>
          <w:b w:val="0"/>
          <w:sz w:val="20"/>
          <w:szCs w:val="20"/>
        </w:rPr>
        <w:t xml:space="preserve">lub </w:t>
      </w:r>
      <w:r w:rsidR="006B0E39">
        <w:rPr>
          <w:rFonts w:ascii="Verdana" w:hAnsi="Verdana" w:cs="Verdana"/>
          <w:b w:val="0"/>
          <w:sz w:val="20"/>
          <w:szCs w:val="20"/>
        </w:rPr>
        <w:t>podwykonawca, w</w:t>
      </w:r>
      <w:r w:rsidR="0087626C">
        <w:rPr>
          <w:rFonts w:ascii="Verdana" w:hAnsi="Verdana" w:cs="Verdana"/>
          <w:b w:val="0"/>
          <w:sz w:val="20"/>
          <w:szCs w:val="20"/>
        </w:rPr>
        <w:t xml:space="preserve"> zakresie </w:t>
      </w:r>
      <w:r w:rsidR="002A52D0">
        <w:rPr>
          <w:rFonts w:ascii="Verdana" w:hAnsi="Verdana" w:cs="Verdana"/>
          <w:b w:val="0"/>
          <w:sz w:val="20"/>
          <w:szCs w:val="20"/>
        </w:rPr>
        <w:t>podmiotowych środków dowodowych, które każdego z nich dotyczą</w:t>
      </w:r>
      <w:r>
        <w:rPr>
          <w:rFonts w:ascii="Verdana" w:hAnsi="Verdana" w:cs="Verdana"/>
          <w:b w:val="0"/>
          <w:sz w:val="20"/>
          <w:szCs w:val="20"/>
        </w:rPr>
        <w:t>;</w:t>
      </w:r>
    </w:p>
    <w:p w14:paraId="7B30BDFB" w14:textId="0415C965" w:rsidR="006C523F" w:rsidRPr="003F5E5C" w:rsidRDefault="00327F75" w:rsidP="00123504">
      <w:pPr>
        <w:pStyle w:val="Tekstpodstawowy2"/>
        <w:numPr>
          <w:ilvl w:val="0"/>
          <w:numId w:val="10"/>
        </w:numPr>
        <w:tabs>
          <w:tab w:val="left" w:pos="851"/>
        </w:tabs>
        <w:spacing w:before="0" w:after="120"/>
        <w:ind w:left="1349" w:hanging="357"/>
        <w:rPr>
          <w:rFonts w:ascii="Verdana" w:hAnsi="Verdana" w:cs="Verdana"/>
          <w:b w:val="0"/>
          <w:sz w:val="20"/>
          <w:szCs w:val="20"/>
        </w:rPr>
      </w:pPr>
      <w:r w:rsidRPr="003F5E5C">
        <w:rPr>
          <w:rFonts w:ascii="Verdana" w:hAnsi="Verdana" w:cs="Verdana"/>
          <w:b w:val="0"/>
          <w:sz w:val="20"/>
          <w:szCs w:val="20"/>
        </w:rPr>
        <w:t xml:space="preserve">w </w:t>
      </w:r>
      <w:r w:rsidR="006C523F" w:rsidRPr="003F5E5C">
        <w:rPr>
          <w:rFonts w:ascii="Verdana" w:hAnsi="Verdana" w:cs="Verdana"/>
          <w:b w:val="0"/>
          <w:sz w:val="20"/>
          <w:szCs w:val="20"/>
        </w:rPr>
        <w:t xml:space="preserve">przypadku pełnomocnictwa – </w:t>
      </w:r>
      <w:r w:rsidRPr="003F5E5C">
        <w:rPr>
          <w:rFonts w:ascii="Verdana" w:hAnsi="Verdana" w:cs="Verdana"/>
          <w:b w:val="0"/>
          <w:sz w:val="20"/>
          <w:szCs w:val="20"/>
        </w:rPr>
        <w:t>mocodawca</w:t>
      </w:r>
      <w:r w:rsidR="006C523F" w:rsidRPr="003F5E5C">
        <w:rPr>
          <w:rFonts w:ascii="Verdana" w:hAnsi="Verdana" w:cs="Verdana"/>
          <w:b w:val="0"/>
          <w:sz w:val="20"/>
          <w:szCs w:val="20"/>
        </w:rPr>
        <w:t>.</w:t>
      </w:r>
    </w:p>
    <w:p w14:paraId="23415AC9" w14:textId="1EF27E11" w:rsidR="693A275D" w:rsidRDefault="693A275D" w:rsidP="003A36A3">
      <w:pPr>
        <w:pStyle w:val="Tekstpodstawowy2"/>
        <w:spacing w:after="120"/>
        <w:ind w:left="993" w:hanging="993"/>
        <w:rPr>
          <w:rFonts w:ascii="Verdana" w:hAnsi="Verdana" w:cs="Verdana"/>
          <w:b w:val="0"/>
          <w:bCs w:val="0"/>
          <w:sz w:val="20"/>
          <w:szCs w:val="20"/>
        </w:rPr>
      </w:pPr>
      <w:r w:rsidRPr="007D3A1D">
        <w:rPr>
          <w:rFonts w:ascii="Verdana" w:hAnsi="Verdana" w:cs="Verdana"/>
          <w:b w:val="0"/>
          <w:bCs w:val="0"/>
          <w:sz w:val="20"/>
          <w:szCs w:val="20"/>
        </w:rPr>
        <w:t>1</w:t>
      </w:r>
      <w:r w:rsidR="00FE0AC1">
        <w:rPr>
          <w:rFonts w:ascii="Verdana" w:hAnsi="Verdana" w:cs="Verdana"/>
          <w:b w:val="0"/>
          <w:bCs w:val="0"/>
          <w:sz w:val="20"/>
          <w:szCs w:val="20"/>
        </w:rPr>
        <w:t>7</w:t>
      </w:r>
      <w:r w:rsidRPr="007D3A1D">
        <w:rPr>
          <w:rFonts w:ascii="Verdana" w:hAnsi="Verdana" w:cs="Verdana"/>
          <w:b w:val="0"/>
          <w:bCs w:val="0"/>
          <w:sz w:val="20"/>
          <w:szCs w:val="20"/>
        </w:rPr>
        <w:t>.</w:t>
      </w:r>
      <w:r w:rsidR="003A36A3">
        <w:rPr>
          <w:rFonts w:ascii="Verdana" w:hAnsi="Verdana" w:cs="Verdana"/>
          <w:b w:val="0"/>
          <w:bCs w:val="0"/>
          <w:sz w:val="20"/>
          <w:szCs w:val="20"/>
        </w:rPr>
        <w:t>1</w:t>
      </w:r>
      <w:r w:rsidR="003F5E5C">
        <w:rPr>
          <w:rFonts w:ascii="Verdana" w:hAnsi="Verdana" w:cs="Verdana"/>
          <w:b w:val="0"/>
          <w:bCs w:val="0"/>
          <w:sz w:val="20"/>
          <w:szCs w:val="20"/>
        </w:rPr>
        <w:t>5</w:t>
      </w:r>
      <w:r w:rsidRPr="007D3A1D">
        <w:rPr>
          <w:rFonts w:ascii="Verdana" w:hAnsi="Verdana" w:cs="Verdana"/>
          <w:b w:val="0"/>
          <w:bCs w:val="0"/>
          <w:sz w:val="20"/>
          <w:szCs w:val="20"/>
        </w:rPr>
        <w:t>.</w:t>
      </w:r>
      <w:r w:rsidR="00CA3B0D">
        <w:rPr>
          <w:rFonts w:ascii="Verdana" w:hAnsi="Verdana" w:cs="Verdana"/>
          <w:b w:val="0"/>
          <w:bCs w:val="0"/>
          <w:sz w:val="20"/>
          <w:szCs w:val="20"/>
        </w:rPr>
        <w:t>4</w:t>
      </w:r>
      <w:r w:rsidR="713F0C31" w:rsidRPr="007D3A1D">
        <w:rPr>
          <w:rFonts w:ascii="Verdana" w:hAnsi="Verdana" w:cs="Verdana"/>
          <w:b w:val="0"/>
          <w:bCs w:val="0"/>
          <w:sz w:val="20"/>
          <w:szCs w:val="20"/>
        </w:rPr>
        <w:t>.</w:t>
      </w:r>
      <w:r w:rsidR="52C1645F" w:rsidRPr="007D3A1D">
        <w:rPr>
          <w:rFonts w:ascii="Verdana" w:hAnsi="Verdana" w:cs="Verdana"/>
          <w:b w:val="0"/>
          <w:bCs w:val="0"/>
          <w:sz w:val="20"/>
          <w:szCs w:val="20"/>
        </w:rPr>
        <w:t xml:space="preserve"> </w:t>
      </w:r>
      <w:r w:rsidR="00792AF2">
        <w:rPr>
          <w:rFonts w:ascii="Verdana" w:hAnsi="Verdana" w:cs="Verdana"/>
          <w:b w:val="0"/>
          <w:bCs w:val="0"/>
          <w:sz w:val="20"/>
          <w:szCs w:val="20"/>
        </w:rPr>
        <w:tab/>
      </w:r>
      <w:r w:rsidR="4C251139" w:rsidRPr="007D3A1D">
        <w:rPr>
          <w:rFonts w:ascii="Verdana" w:hAnsi="Verdana" w:cs="Verdana"/>
          <w:b w:val="0"/>
          <w:bCs w:val="0"/>
          <w:sz w:val="20"/>
          <w:szCs w:val="20"/>
        </w:rPr>
        <w:t>Oferta powinna być sporządzona w języku polskim.</w:t>
      </w:r>
    </w:p>
    <w:p w14:paraId="39526D20" w14:textId="0A717274" w:rsidR="4C251139" w:rsidRPr="007D3A1D" w:rsidRDefault="4C251139" w:rsidP="003A36A3">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sidR="00FE0AC1">
        <w:rPr>
          <w:rFonts w:ascii="Verdana" w:hAnsi="Verdana"/>
          <w:b w:val="0"/>
          <w:bCs w:val="0"/>
          <w:sz w:val="20"/>
          <w:szCs w:val="20"/>
        </w:rPr>
        <w:t>7</w:t>
      </w:r>
      <w:r w:rsidRPr="007D3A1D">
        <w:rPr>
          <w:rFonts w:ascii="Verdana" w:hAnsi="Verdana"/>
          <w:b w:val="0"/>
          <w:bCs w:val="0"/>
          <w:sz w:val="20"/>
          <w:szCs w:val="20"/>
        </w:rPr>
        <w:t>.</w:t>
      </w:r>
      <w:r w:rsidR="003A36A3">
        <w:rPr>
          <w:rFonts w:ascii="Verdana" w:hAnsi="Verdana"/>
          <w:b w:val="0"/>
          <w:bCs w:val="0"/>
          <w:sz w:val="20"/>
          <w:szCs w:val="20"/>
        </w:rPr>
        <w:t>1</w:t>
      </w:r>
      <w:r w:rsidR="003F5E5C">
        <w:rPr>
          <w:rFonts w:ascii="Verdana" w:hAnsi="Verdana"/>
          <w:b w:val="0"/>
          <w:bCs w:val="0"/>
          <w:sz w:val="20"/>
          <w:szCs w:val="20"/>
        </w:rPr>
        <w:t>5</w:t>
      </w:r>
      <w:r w:rsidRPr="007D3A1D">
        <w:rPr>
          <w:rFonts w:ascii="Verdana" w:hAnsi="Verdana"/>
          <w:b w:val="0"/>
          <w:bCs w:val="0"/>
          <w:sz w:val="20"/>
          <w:szCs w:val="20"/>
        </w:rPr>
        <w:t>.</w:t>
      </w:r>
      <w:r w:rsidR="003A36A3">
        <w:rPr>
          <w:rFonts w:ascii="Verdana" w:hAnsi="Verdana"/>
          <w:b w:val="0"/>
          <w:bCs w:val="0"/>
          <w:sz w:val="20"/>
          <w:szCs w:val="20"/>
        </w:rPr>
        <w:t>5</w:t>
      </w:r>
      <w:r w:rsidR="00F16A43">
        <w:rPr>
          <w:rFonts w:ascii="Verdana" w:hAnsi="Verdana"/>
          <w:b w:val="0"/>
          <w:bCs w:val="0"/>
          <w:sz w:val="20"/>
          <w:szCs w:val="20"/>
        </w:rPr>
        <w:t>.</w:t>
      </w:r>
      <w:r w:rsidR="00F16A43">
        <w:rPr>
          <w:rFonts w:ascii="Verdana" w:hAnsi="Verdana"/>
          <w:b w:val="0"/>
          <w:bCs w:val="0"/>
          <w:sz w:val="20"/>
          <w:szCs w:val="20"/>
        </w:rPr>
        <w:tab/>
        <w:t>Podmiotowe środki dowodowe</w:t>
      </w:r>
      <w:r w:rsidR="00CA3B0D">
        <w:rPr>
          <w:rFonts w:ascii="Verdana" w:hAnsi="Verdana"/>
          <w:b w:val="0"/>
          <w:bCs w:val="0"/>
          <w:sz w:val="20"/>
          <w:szCs w:val="20"/>
        </w:rPr>
        <w:t xml:space="preserve"> </w:t>
      </w:r>
      <w:r w:rsidR="00792AF2">
        <w:rPr>
          <w:rFonts w:ascii="Verdana" w:hAnsi="Verdana"/>
          <w:b w:val="0"/>
          <w:bCs w:val="0"/>
          <w:sz w:val="20"/>
          <w:szCs w:val="20"/>
        </w:rPr>
        <w:t>lub inne dokumenty</w:t>
      </w:r>
      <w:r w:rsidR="00327F75">
        <w:rPr>
          <w:rFonts w:ascii="Verdana" w:hAnsi="Verdana"/>
          <w:b w:val="0"/>
          <w:bCs w:val="0"/>
          <w:sz w:val="20"/>
          <w:szCs w:val="20"/>
        </w:rPr>
        <w:t xml:space="preserve"> lub oświadczenia </w:t>
      </w:r>
      <w:r w:rsidR="713F0C31" w:rsidRPr="007D3A1D">
        <w:rPr>
          <w:rFonts w:ascii="Verdana" w:hAnsi="Verdana"/>
          <w:b w:val="0"/>
          <w:bCs w:val="0"/>
          <w:sz w:val="20"/>
          <w:szCs w:val="20"/>
        </w:rPr>
        <w:t>sporządzone w</w:t>
      </w:r>
      <w:r w:rsidR="007A621F">
        <w:rPr>
          <w:rFonts w:ascii="Verdana" w:hAnsi="Verdana"/>
          <w:b w:val="0"/>
          <w:bCs w:val="0"/>
          <w:sz w:val="20"/>
          <w:szCs w:val="20"/>
        </w:rPr>
        <w:t> </w:t>
      </w:r>
      <w:r w:rsidR="713F0C31" w:rsidRPr="007D3A1D">
        <w:rPr>
          <w:rFonts w:ascii="Verdana" w:hAnsi="Verdana"/>
          <w:b w:val="0"/>
          <w:bCs w:val="0"/>
          <w:sz w:val="20"/>
          <w:szCs w:val="20"/>
        </w:rPr>
        <w:t xml:space="preserve">języku obcym </w:t>
      </w:r>
      <w:r w:rsidR="00D75FF4">
        <w:rPr>
          <w:rFonts w:ascii="Verdana" w:hAnsi="Verdana"/>
          <w:b w:val="0"/>
          <w:bCs w:val="0"/>
          <w:sz w:val="20"/>
          <w:szCs w:val="20"/>
        </w:rPr>
        <w:t>Wykonawca przekazuje</w:t>
      </w:r>
      <w:r w:rsidR="713F0C31" w:rsidRPr="007D3A1D">
        <w:rPr>
          <w:rFonts w:ascii="Verdana" w:hAnsi="Verdana"/>
          <w:b w:val="0"/>
          <w:bCs w:val="0"/>
          <w:sz w:val="20"/>
          <w:szCs w:val="20"/>
        </w:rPr>
        <w:t xml:space="preserve"> wraz z</w:t>
      </w:r>
      <w:r w:rsidR="00806AF6">
        <w:rPr>
          <w:rFonts w:ascii="Verdana" w:hAnsi="Verdana"/>
          <w:b w:val="0"/>
          <w:bCs w:val="0"/>
          <w:sz w:val="20"/>
          <w:szCs w:val="20"/>
        </w:rPr>
        <w:t> </w:t>
      </w:r>
      <w:r w:rsidR="713F0C31" w:rsidRPr="007D3A1D">
        <w:rPr>
          <w:rFonts w:ascii="Verdana" w:hAnsi="Verdana"/>
          <w:b w:val="0"/>
          <w:bCs w:val="0"/>
          <w:sz w:val="20"/>
          <w:szCs w:val="20"/>
        </w:rPr>
        <w:t>tłumaczeniem na język polski.</w:t>
      </w:r>
    </w:p>
    <w:p w14:paraId="41D2B85E" w14:textId="6E4743C0" w:rsidR="0006792C" w:rsidRDefault="392422F5" w:rsidP="003A36A3">
      <w:pPr>
        <w:pStyle w:val="Tekstpodstawowy2"/>
        <w:tabs>
          <w:tab w:val="left" w:pos="993"/>
        </w:tabs>
        <w:spacing w:after="120"/>
        <w:ind w:left="993" w:hanging="993"/>
        <w:rPr>
          <w:rFonts w:ascii="Verdana" w:hAnsi="Verdana" w:cs="Verdana"/>
          <w:b w:val="0"/>
          <w:bCs w:val="0"/>
          <w:sz w:val="20"/>
          <w:szCs w:val="20"/>
        </w:rPr>
      </w:pPr>
      <w:r w:rsidRPr="007D3A1D">
        <w:rPr>
          <w:rFonts w:ascii="Verdana" w:hAnsi="Verdana" w:cs="Verdana"/>
          <w:b w:val="0"/>
          <w:bCs w:val="0"/>
          <w:sz w:val="20"/>
          <w:szCs w:val="20"/>
        </w:rPr>
        <w:t>1</w:t>
      </w:r>
      <w:r w:rsidR="00FE0AC1">
        <w:rPr>
          <w:rFonts w:ascii="Verdana" w:hAnsi="Verdana" w:cs="Verdana"/>
          <w:b w:val="0"/>
          <w:bCs w:val="0"/>
          <w:sz w:val="20"/>
          <w:szCs w:val="20"/>
        </w:rPr>
        <w:t>7</w:t>
      </w:r>
      <w:r w:rsidRPr="007D3A1D">
        <w:rPr>
          <w:rFonts w:ascii="Verdana" w:hAnsi="Verdana" w:cs="Verdana"/>
          <w:b w:val="0"/>
          <w:bCs w:val="0"/>
          <w:sz w:val="20"/>
          <w:szCs w:val="20"/>
        </w:rPr>
        <w:t>.</w:t>
      </w:r>
      <w:r w:rsidR="003A36A3">
        <w:rPr>
          <w:rFonts w:ascii="Verdana" w:hAnsi="Verdana" w:cs="Verdana"/>
          <w:b w:val="0"/>
          <w:bCs w:val="0"/>
          <w:sz w:val="20"/>
          <w:szCs w:val="20"/>
        </w:rPr>
        <w:t>1</w:t>
      </w:r>
      <w:r w:rsidR="003F5E5C">
        <w:rPr>
          <w:rFonts w:ascii="Verdana" w:hAnsi="Verdana" w:cs="Verdana"/>
          <w:b w:val="0"/>
          <w:bCs w:val="0"/>
          <w:sz w:val="20"/>
          <w:szCs w:val="20"/>
        </w:rPr>
        <w:t>5</w:t>
      </w:r>
      <w:r w:rsidRPr="007D3A1D">
        <w:rPr>
          <w:rFonts w:ascii="Verdana" w:hAnsi="Verdana" w:cs="Verdana"/>
          <w:b w:val="0"/>
          <w:bCs w:val="0"/>
          <w:sz w:val="20"/>
          <w:szCs w:val="20"/>
        </w:rPr>
        <w:t>.</w:t>
      </w:r>
      <w:r w:rsidR="003A36A3">
        <w:rPr>
          <w:rFonts w:ascii="Verdana" w:hAnsi="Verdana" w:cs="Verdana"/>
          <w:b w:val="0"/>
          <w:bCs w:val="0"/>
          <w:sz w:val="20"/>
          <w:szCs w:val="20"/>
        </w:rPr>
        <w:t>6</w:t>
      </w:r>
      <w:r w:rsidR="0006792C" w:rsidRPr="007D3A1D">
        <w:rPr>
          <w:rFonts w:ascii="Verdana" w:hAnsi="Verdana" w:cs="Verdana"/>
          <w:b w:val="0"/>
          <w:bCs w:val="0"/>
          <w:sz w:val="20"/>
          <w:szCs w:val="20"/>
        </w:rPr>
        <w:t>.</w:t>
      </w:r>
      <w:r w:rsidR="00D75FF4">
        <w:rPr>
          <w:rFonts w:ascii="Verdana" w:hAnsi="Verdana" w:cs="Verdana"/>
          <w:b w:val="0"/>
          <w:bCs w:val="0"/>
          <w:sz w:val="20"/>
          <w:szCs w:val="20"/>
        </w:rPr>
        <w:tab/>
      </w:r>
      <w:r w:rsidR="0006792C"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0006792C" w:rsidRPr="00C6093F">
        <w:rPr>
          <w:rFonts w:ascii="Verdana" w:hAnsi="Verdana" w:cs="Verdana"/>
          <w:b w:val="0"/>
          <w:bCs w:val="0"/>
          <w:sz w:val="20"/>
          <w:szCs w:val="20"/>
        </w:rPr>
        <w:t>Rozdziale 2</w:t>
      </w:r>
      <w:r w:rsidR="00806AF6">
        <w:rPr>
          <w:rFonts w:ascii="Verdana" w:hAnsi="Verdana" w:cs="Verdana"/>
          <w:b w:val="0"/>
          <w:bCs w:val="0"/>
          <w:sz w:val="20"/>
          <w:szCs w:val="20"/>
        </w:rPr>
        <w:t xml:space="preserve">, </w:t>
      </w:r>
      <w:r w:rsidR="0006792C" w:rsidRPr="00C6093F">
        <w:rPr>
          <w:rFonts w:ascii="Verdana" w:hAnsi="Verdana" w:cs="Verdana"/>
          <w:b w:val="0"/>
          <w:bCs w:val="0"/>
          <w:sz w:val="20"/>
          <w:szCs w:val="20"/>
        </w:rPr>
        <w:t>3 Tomu I SWZ, powinny być sporządzone zgodnie z tym</w:t>
      </w:r>
      <w:r w:rsidR="0006792C" w:rsidRPr="007D3A1D">
        <w:rPr>
          <w:rFonts w:ascii="Verdana" w:hAnsi="Verdana" w:cs="Verdana"/>
          <w:b w:val="0"/>
          <w:bCs w:val="0"/>
          <w:sz w:val="20"/>
          <w:szCs w:val="20"/>
        </w:rPr>
        <w:t>i wzorami, co do treści oraz opisu kolumn i</w:t>
      </w:r>
      <w:r w:rsidR="00FE0AC1">
        <w:rPr>
          <w:rFonts w:ascii="Verdana" w:hAnsi="Verdana" w:cs="Verdana"/>
          <w:b w:val="0"/>
          <w:bCs w:val="0"/>
          <w:sz w:val="20"/>
          <w:szCs w:val="20"/>
        </w:rPr>
        <w:t> </w:t>
      </w:r>
      <w:r w:rsidR="0006792C" w:rsidRPr="007D3A1D">
        <w:rPr>
          <w:rFonts w:ascii="Verdana" w:hAnsi="Verdana" w:cs="Verdana"/>
          <w:b w:val="0"/>
          <w:bCs w:val="0"/>
          <w:sz w:val="20"/>
          <w:szCs w:val="20"/>
        </w:rPr>
        <w:t>wierszy</w:t>
      </w:r>
      <w:r w:rsidR="00F16A43">
        <w:rPr>
          <w:rFonts w:ascii="Verdana" w:hAnsi="Verdana" w:cs="Verdana"/>
          <w:b w:val="0"/>
          <w:bCs w:val="0"/>
          <w:sz w:val="20"/>
          <w:szCs w:val="20"/>
        </w:rPr>
        <w:t>.</w:t>
      </w:r>
    </w:p>
    <w:p w14:paraId="3F1F3865" w14:textId="77777777" w:rsidR="00193C26" w:rsidRDefault="00193C26" w:rsidP="003A36A3">
      <w:pPr>
        <w:pStyle w:val="Tekstpodstawowy2"/>
        <w:tabs>
          <w:tab w:val="left" w:pos="993"/>
        </w:tabs>
        <w:spacing w:after="120"/>
        <w:ind w:left="993" w:hanging="993"/>
        <w:rPr>
          <w:rFonts w:ascii="Verdana" w:hAnsi="Verdana" w:cs="Verdana"/>
          <w:b w:val="0"/>
          <w:bCs w:val="0"/>
          <w:sz w:val="20"/>
          <w:szCs w:val="20"/>
        </w:rPr>
      </w:pPr>
    </w:p>
    <w:p w14:paraId="7C447CF8" w14:textId="77777777" w:rsidR="00193C26" w:rsidRPr="007D3A1D" w:rsidRDefault="00193C26" w:rsidP="003A36A3">
      <w:pPr>
        <w:pStyle w:val="Tekstpodstawowy2"/>
        <w:tabs>
          <w:tab w:val="left" w:pos="993"/>
        </w:tabs>
        <w:spacing w:after="120"/>
        <w:ind w:left="993" w:hanging="993"/>
        <w:rPr>
          <w:rFonts w:ascii="Verdana" w:hAnsi="Verdana"/>
          <w:b w:val="0"/>
          <w:bCs w:val="0"/>
          <w:sz w:val="20"/>
          <w:szCs w:val="20"/>
        </w:rPr>
      </w:pPr>
    </w:p>
    <w:p w14:paraId="7DAE0EBB" w14:textId="472E0F44"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t>1</w:t>
      </w:r>
      <w:r w:rsidR="002606E3">
        <w:rPr>
          <w:rFonts w:ascii="Verdana" w:hAnsi="Verdana" w:cs="Verdana"/>
          <w:b/>
          <w:sz w:val="20"/>
          <w:szCs w:val="20"/>
        </w:rPr>
        <w:t>8</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3DBE4BE0" w14:textId="54F92866" w:rsidR="006664E6" w:rsidRDefault="006664E6" w:rsidP="00FC03D8">
      <w:pPr>
        <w:autoSpaceDE w:val="0"/>
        <w:autoSpaceDN w:val="0"/>
        <w:adjustRightInd w:val="0"/>
        <w:spacing w:before="120" w:after="120"/>
        <w:ind w:left="709" w:hanging="709"/>
        <w:jc w:val="both"/>
        <w:rPr>
          <w:rFonts w:ascii="Verdana" w:eastAsia="Calibri" w:hAnsi="Verdana" w:cs="Verdana"/>
          <w:sz w:val="20"/>
          <w:szCs w:val="20"/>
          <w:lang w:eastAsia="ja-JP"/>
        </w:rPr>
      </w:pPr>
      <w:r w:rsidRPr="00880270">
        <w:rPr>
          <w:rFonts w:ascii="Verdana" w:hAnsi="Verdana" w:cs="Verdana"/>
          <w:sz w:val="20"/>
          <w:szCs w:val="20"/>
        </w:rPr>
        <w:t>1</w:t>
      </w:r>
      <w:r w:rsidR="002606E3">
        <w:rPr>
          <w:rFonts w:ascii="Verdana" w:hAnsi="Verdana" w:cs="Verdana"/>
          <w:sz w:val="20"/>
          <w:szCs w:val="20"/>
        </w:rPr>
        <w:t>8</w:t>
      </w:r>
      <w:r w:rsidRPr="00880270">
        <w:rPr>
          <w:rFonts w:ascii="Verdana" w:hAnsi="Verdana" w:cs="Verdana"/>
          <w:sz w:val="20"/>
          <w:szCs w:val="20"/>
        </w:rPr>
        <w:t>.1.</w:t>
      </w:r>
      <w:r w:rsidRPr="00880270">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w:t>
      </w:r>
      <w:r w:rsidR="008020BC">
        <w:rPr>
          <w:rFonts w:ascii="Verdana" w:eastAsia="Calibri" w:hAnsi="Verdana" w:cs="Verdana"/>
          <w:sz w:val="20"/>
          <w:szCs w:val="20"/>
          <w:lang w:eastAsia="ja-JP"/>
        </w:rPr>
        <w:t>Formularz cenowy</w:t>
      </w:r>
      <w:r w:rsidR="00FC03D8">
        <w:rPr>
          <w:rFonts w:ascii="Verdana" w:eastAsia="Calibri" w:hAnsi="Verdana" w:cs="Verdana"/>
          <w:sz w:val="20"/>
          <w:szCs w:val="20"/>
          <w:lang w:eastAsia="ja-JP"/>
        </w:rPr>
        <w:t xml:space="preserve"> 2.2. i 2.3.</w:t>
      </w:r>
      <w:r w:rsidR="00CD51CC">
        <w:rPr>
          <w:rFonts w:ascii="Verdana" w:eastAsia="Calibri" w:hAnsi="Verdana" w:cs="Verdana"/>
          <w:sz w:val="20"/>
          <w:szCs w:val="20"/>
          <w:lang w:eastAsia="ja-JP"/>
        </w:rPr>
        <w:t>,</w:t>
      </w:r>
      <w:r>
        <w:rPr>
          <w:rFonts w:ascii="Verdana" w:eastAsia="Calibri" w:hAnsi="Verdana" w:cs="Verdana"/>
          <w:sz w:val="20"/>
          <w:szCs w:val="20"/>
          <w:lang w:eastAsia="ja-JP"/>
        </w:rPr>
        <w:t xml:space="preserve"> </w:t>
      </w:r>
      <w:r w:rsidR="00CD51CC" w:rsidRPr="007435DA">
        <w:rPr>
          <w:rFonts w:ascii="Verdana" w:hAnsi="Verdana"/>
          <w:sz w:val="20"/>
          <w:szCs w:val="20"/>
        </w:rPr>
        <w:t xml:space="preserve">którego wzór załączono do SWZ (Tom </w:t>
      </w:r>
      <w:r w:rsidR="002C31C5">
        <w:rPr>
          <w:rFonts w:ascii="Verdana" w:hAnsi="Verdana"/>
          <w:sz w:val="20"/>
          <w:szCs w:val="20"/>
        </w:rPr>
        <w:t>II</w:t>
      </w:r>
      <w:r w:rsidR="00CA04C0">
        <w:rPr>
          <w:rFonts w:ascii="Verdana" w:hAnsi="Verdana"/>
          <w:sz w:val="20"/>
          <w:szCs w:val="20"/>
        </w:rPr>
        <w:t>)</w:t>
      </w:r>
      <w:r w:rsidR="00CD51CC" w:rsidRPr="007435DA">
        <w:rPr>
          <w:rFonts w:ascii="Verdana" w:hAnsi="Verdana"/>
          <w:sz w:val="20"/>
          <w:szCs w:val="20"/>
        </w:rPr>
        <w:t>.</w:t>
      </w:r>
    </w:p>
    <w:p w14:paraId="48719D2D" w14:textId="24879A43" w:rsidR="006664E6" w:rsidRDefault="006664E6" w:rsidP="00FC03D8">
      <w:pPr>
        <w:autoSpaceDE w:val="0"/>
        <w:autoSpaceDN w:val="0"/>
        <w:adjustRightInd w:val="0"/>
        <w:spacing w:before="120" w:after="12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w:t>
      </w:r>
      <w:r w:rsidR="002606E3">
        <w:rPr>
          <w:rFonts w:ascii="Verdana" w:eastAsia="Calibri" w:hAnsi="Verdana" w:cs="Verdana"/>
          <w:sz w:val="20"/>
          <w:szCs w:val="20"/>
          <w:lang w:eastAsia="ja-JP"/>
        </w:rPr>
        <w:t>8</w:t>
      </w:r>
      <w:r>
        <w:rPr>
          <w:rFonts w:ascii="Verdana" w:eastAsia="Calibri" w:hAnsi="Verdana" w:cs="Verdana"/>
          <w:sz w:val="20"/>
          <w:szCs w:val="20"/>
          <w:lang w:eastAsia="ja-JP"/>
        </w:rPr>
        <w:t xml:space="preserve">.2. </w:t>
      </w:r>
      <w:r>
        <w:rPr>
          <w:rFonts w:ascii="Verdana" w:eastAsia="Calibri" w:hAnsi="Verdana" w:cs="Verdana"/>
          <w:sz w:val="20"/>
          <w:szCs w:val="20"/>
          <w:lang w:eastAsia="ja-JP"/>
        </w:rPr>
        <w:tab/>
      </w:r>
      <w:r w:rsidRPr="00880270">
        <w:rPr>
          <w:rFonts w:ascii="Verdana" w:eastAsia="Calibri" w:hAnsi="Verdana" w:cs="Verdana"/>
          <w:sz w:val="20"/>
          <w:szCs w:val="20"/>
          <w:lang w:eastAsia="ja-JP"/>
        </w:rPr>
        <w:t xml:space="preserve">Wykonawca obliczając </w:t>
      </w:r>
      <w:r w:rsidR="00FC03D8">
        <w:rPr>
          <w:rFonts w:ascii="Verdana" w:eastAsia="Calibri" w:hAnsi="Verdana" w:cs="Verdana"/>
          <w:sz w:val="20"/>
          <w:szCs w:val="20"/>
          <w:lang w:eastAsia="ja-JP"/>
        </w:rPr>
        <w:t>c</w:t>
      </w:r>
      <w:r w:rsidRPr="00880270">
        <w:rPr>
          <w:rFonts w:ascii="Verdana" w:eastAsia="Calibri" w:hAnsi="Verdana" w:cs="Verdana"/>
          <w:sz w:val="20"/>
          <w:szCs w:val="20"/>
          <w:lang w:eastAsia="ja-JP"/>
        </w:rPr>
        <w:t xml:space="preserve">enę oferty musi uwzględnić w </w:t>
      </w:r>
      <w:r w:rsidR="008020BC">
        <w:rPr>
          <w:rFonts w:ascii="Verdana" w:eastAsia="Calibri" w:hAnsi="Verdana" w:cs="Verdana"/>
          <w:sz w:val="20"/>
          <w:szCs w:val="20"/>
          <w:lang w:eastAsia="ja-JP"/>
        </w:rPr>
        <w:t>Formularzu cenowym</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wszystkie podane i opisane tam pozycje. Wykonawca nie może samodzielnie</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 xml:space="preserve">wprowadzać zmian do </w:t>
      </w:r>
      <w:r w:rsidR="00F37E51">
        <w:rPr>
          <w:rFonts w:ascii="Verdana" w:eastAsia="Calibri" w:hAnsi="Verdana" w:cs="Verdana"/>
          <w:sz w:val="20"/>
          <w:szCs w:val="20"/>
          <w:lang w:eastAsia="ja-JP"/>
        </w:rPr>
        <w:t>Formularza cenowego</w:t>
      </w:r>
      <w:r>
        <w:rPr>
          <w:rFonts w:ascii="Verdana" w:eastAsia="Calibri" w:hAnsi="Verdana" w:cs="Verdana"/>
          <w:sz w:val="20"/>
          <w:szCs w:val="20"/>
          <w:lang w:eastAsia="ja-JP"/>
        </w:rPr>
        <w:t>.</w:t>
      </w:r>
    </w:p>
    <w:p w14:paraId="49A7A828" w14:textId="0FC3F73F" w:rsidR="006664E6" w:rsidRDefault="006664E6" w:rsidP="00FC03D8">
      <w:pPr>
        <w:autoSpaceDE w:val="0"/>
        <w:autoSpaceDN w:val="0"/>
        <w:adjustRightInd w:val="0"/>
        <w:spacing w:before="120" w:after="12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w:t>
      </w:r>
      <w:r w:rsidR="002606E3">
        <w:rPr>
          <w:rFonts w:ascii="Verdana" w:eastAsia="Calibri" w:hAnsi="Verdana" w:cs="Verdana"/>
          <w:sz w:val="20"/>
          <w:szCs w:val="20"/>
          <w:lang w:eastAsia="ja-JP"/>
        </w:rPr>
        <w:t>8</w:t>
      </w:r>
      <w:r>
        <w:rPr>
          <w:rFonts w:ascii="Verdana" w:eastAsia="Calibri" w:hAnsi="Verdana" w:cs="Verdana"/>
          <w:sz w:val="20"/>
          <w:szCs w:val="20"/>
          <w:lang w:eastAsia="ja-JP"/>
        </w:rPr>
        <w:t>.3.</w:t>
      </w:r>
      <w:r>
        <w:rPr>
          <w:rFonts w:ascii="Verdana" w:eastAsia="Calibri" w:hAnsi="Verdana" w:cs="Verdana"/>
          <w:sz w:val="20"/>
          <w:szCs w:val="20"/>
          <w:lang w:eastAsia="ja-JP"/>
        </w:rPr>
        <w:tab/>
      </w:r>
      <w:r w:rsidR="00832969" w:rsidRPr="00832969">
        <w:rPr>
          <w:rFonts w:ascii="Verdana" w:hAnsi="Verdana"/>
          <w:sz w:val="20"/>
          <w:szCs w:val="20"/>
        </w:rPr>
        <w:t xml:space="preserve">Formularz </w:t>
      </w:r>
      <w:r w:rsidR="00FC03D8">
        <w:rPr>
          <w:rFonts w:ascii="Verdana" w:hAnsi="Verdana"/>
          <w:sz w:val="20"/>
          <w:szCs w:val="20"/>
        </w:rPr>
        <w:t>c</w:t>
      </w:r>
      <w:r w:rsidR="00832969" w:rsidRPr="00832969">
        <w:rPr>
          <w:rFonts w:ascii="Verdana" w:hAnsi="Verdana"/>
          <w:sz w:val="20"/>
          <w:szCs w:val="20"/>
        </w:rPr>
        <w:t>enowy</w:t>
      </w:r>
      <w:r w:rsidR="00832969">
        <w:rPr>
          <w:rFonts w:ascii="Verdana" w:hAnsi="Verdana"/>
          <w:sz w:val="20"/>
          <w:szCs w:val="20"/>
        </w:rPr>
        <w:t xml:space="preserve"> </w:t>
      </w:r>
      <w:r w:rsidR="00832969" w:rsidRPr="00832969">
        <w:rPr>
          <w:rFonts w:ascii="Verdana" w:hAnsi="Verdana"/>
          <w:sz w:val="20"/>
          <w:szCs w:val="20"/>
        </w:rPr>
        <w:t>należy wypełnić ściśle według kolejności pozycji wyszczególnionych w</w:t>
      </w:r>
      <w:r w:rsidR="00832969">
        <w:rPr>
          <w:rFonts w:ascii="Verdana" w:hAnsi="Verdana"/>
          <w:sz w:val="20"/>
          <w:szCs w:val="20"/>
        </w:rPr>
        <w:t> </w:t>
      </w:r>
      <w:r w:rsidR="00832969" w:rsidRPr="00832969">
        <w:rPr>
          <w:rFonts w:ascii="Verdana" w:hAnsi="Verdana"/>
          <w:sz w:val="20"/>
          <w:szCs w:val="20"/>
        </w:rPr>
        <w:t>tym formularzu. Wykonawca określi ceny jednostkowe netto oraz wartości netto i</w:t>
      </w:r>
      <w:r w:rsidR="00195718">
        <w:rPr>
          <w:rFonts w:ascii="Verdana" w:hAnsi="Verdana"/>
          <w:sz w:val="20"/>
          <w:szCs w:val="20"/>
        </w:rPr>
        <w:t> </w:t>
      </w:r>
      <w:r w:rsidR="00832969" w:rsidRPr="00832969">
        <w:rPr>
          <w:rFonts w:ascii="Verdana" w:hAnsi="Verdana"/>
          <w:sz w:val="20"/>
          <w:szCs w:val="20"/>
        </w:rPr>
        <w:t xml:space="preserve">brutto dla wszystkich pozycji wymienionych w formularzu oraz w tym formularzu wyliczy sumę ogółem (zł) </w:t>
      </w:r>
      <w:r w:rsidR="004308BA">
        <w:rPr>
          <w:rFonts w:ascii="Verdana" w:hAnsi="Verdana"/>
          <w:sz w:val="20"/>
          <w:szCs w:val="20"/>
        </w:rPr>
        <w:t>–</w:t>
      </w:r>
      <w:r w:rsidR="00832969" w:rsidRPr="00832969">
        <w:rPr>
          <w:rFonts w:ascii="Verdana" w:hAnsi="Verdana"/>
          <w:sz w:val="20"/>
          <w:szCs w:val="20"/>
        </w:rPr>
        <w:t xml:space="preserve"> cenę oferty.</w:t>
      </w:r>
      <w:r w:rsidR="006C472A" w:rsidRPr="007435DA">
        <w:rPr>
          <w:rFonts w:ascii="Verdana" w:hAnsi="Verdana"/>
          <w:sz w:val="20"/>
          <w:szCs w:val="20"/>
        </w:rPr>
        <w:t xml:space="preserve"> </w:t>
      </w:r>
      <w:r w:rsidR="00832969" w:rsidRPr="00832969">
        <w:rPr>
          <w:rFonts w:ascii="Verdana" w:hAnsi="Verdana" w:cs="Verdana"/>
          <w:sz w:val="20"/>
          <w:szCs w:val="20"/>
        </w:rPr>
        <w:t>Cenę oferty brutto wykazaną w Formularzu cenowym Wykonawca przeniesie do Formularz „Oferta”.</w:t>
      </w:r>
    </w:p>
    <w:p w14:paraId="2ED70365" w14:textId="3FF1332A" w:rsidR="006664E6" w:rsidRDefault="006C472A" w:rsidP="00FC03D8">
      <w:pPr>
        <w:autoSpaceDE w:val="0"/>
        <w:autoSpaceDN w:val="0"/>
        <w:adjustRightInd w:val="0"/>
        <w:spacing w:before="120" w:after="120"/>
        <w:ind w:left="709" w:hanging="709"/>
        <w:jc w:val="both"/>
        <w:rPr>
          <w:rFonts w:ascii="Verdana" w:hAnsi="Verdana" w:cs="Verdana"/>
          <w:sz w:val="20"/>
          <w:szCs w:val="20"/>
        </w:rPr>
      </w:pPr>
      <w:r>
        <w:rPr>
          <w:rFonts w:ascii="Verdana" w:eastAsia="Calibri" w:hAnsi="Verdana" w:cs="Verdana"/>
          <w:sz w:val="20"/>
          <w:szCs w:val="20"/>
          <w:lang w:eastAsia="ja-JP"/>
        </w:rPr>
        <w:t>1</w:t>
      </w:r>
      <w:r w:rsidR="002606E3">
        <w:rPr>
          <w:rFonts w:ascii="Verdana" w:eastAsia="Calibri" w:hAnsi="Verdana" w:cs="Verdana"/>
          <w:sz w:val="20"/>
          <w:szCs w:val="20"/>
          <w:lang w:eastAsia="ja-JP"/>
        </w:rPr>
        <w:t>8</w:t>
      </w:r>
      <w:r>
        <w:rPr>
          <w:rFonts w:ascii="Verdana" w:eastAsia="Calibri" w:hAnsi="Verdana" w:cs="Verdana"/>
          <w:sz w:val="20"/>
          <w:szCs w:val="20"/>
          <w:lang w:eastAsia="ja-JP"/>
        </w:rPr>
        <w:t>.4</w:t>
      </w:r>
      <w:r w:rsidR="006664E6">
        <w:rPr>
          <w:rFonts w:ascii="Verdana" w:eastAsia="Calibri" w:hAnsi="Verdana" w:cs="Verdana"/>
          <w:sz w:val="20"/>
          <w:szCs w:val="20"/>
          <w:lang w:eastAsia="ja-JP"/>
        </w:rPr>
        <w:t>.</w:t>
      </w:r>
      <w:r w:rsidR="006664E6">
        <w:rPr>
          <w:rFonts w:ascii="Verdana" w:eastAsia="Calibri" w:hAnsi="Verdana" w:cs="Verdana"/>
          <w:sz w:val="20"/>
          <w:szCs w:val="20"/>
          <w:lang w:eastAsia="ja-JP"/>
        </w:rPr>
        <w:tab/>
        <w:t xml:space="preserve">W razie jakichkolwiek wątpliwości wynikających z błędów w sumowaniu poszczególnych elementów rozliczeniowych, przy ocenie ofert brana będzie pod uwagę </w:t>
      </w:r>
      <w:r w:rsidR="00FC03D8">
        <w:rPr>
          <w:rFonts w:ascii="Verdana" w:eastAsia="Calibri" w:hAnsi="Verdana" w:cs="Verdana"/>
          <w:sz w:val="20"/>
          <w:szCs w:val="20"/>
          <w:lang w:eastAsia="ja-JP"/>
        </w:rPr>
        <w:t>c</w:t>
      </w:r>
      <w:r w:rsidR="006664E6">
        <w:rPr>
          <w:rFonts w:ascii="Verdana" w:eastAsia="Calibri" w:hAnsi="Verdana" w:cs="Verdana"/>
          <w:sz w:val="20"/>
          <w:szCs w:val="20"/>
          <w:lang w:eastAsia="ja-JP"/>
        </w:rPr>
        <w:t xml:space="preserve">ena Oferty po poprawieniu oczywistych omyłek rachunkowych zgodnie z </w:t>
      </w:r>
      <w:r w:rsidR="009B2AD1">
        <w:rPr>
          <w:rFonts w:ascii="Verdana" w:eastAsia="Calibri" w:hAnsi="Verdana" w:cs="Verdana"/>
          <w:sz w:val="20"/>
          <w:szCs w:val="20"/>
          <w:lang w:eastAsia="ja-JP"/>
        </w:rPr>
        <w:t>art</w:t>
      </w:r>
      <w:r w:rsidR="006664E6">
        <w:rPr>
          <w:rFonts w:ascii="Verdana" w:eastAsia="Calibri" w:hAnsi="Verdana" w:cs="Verdana"/>
          <w:sz w:val="20"/>
          <w:szCs w:val="20"/>
          <w:lang w:eastAsia="ja-JP"/>
        </w:rPr>
        <w:t xml:space="preserve">. 223 ustawy </w:t>
      </w:r>
      <w:proofErr w:type="spellStart"/>
      <w:r w:rsidR="006664E6">
        <w:rPr>
          <w:rFonts w:ascii="Verdana" w:eastAsia="Calibri" w:hAnsi="Verdana" w:cs="Verdana"/>
          <w:sz w:val="20"/>
          <w:szCs w:val="20"/>
          <w:lang w:eastAsia="ja-JP"/>
        </w:rPr>
        <w:t>Pzp</w:t>
      </w:r>
      <w:proofErr w:type="spellEnd"/>
      <w:r w:rsidR="006664E6">
        <w:rPr>
          <w:rFonts w:ascii="Verdana" w:eastAsia="Calibri" w:hAnsi="Verdana" w:cs="Verdana"/>
          <w:sz w:val="20"/>
          <w:szCs w:val="20"/>
          <w:lang w:eastAsia="ja-JP"/>
        </w:rPr>
        <w:t>.</w:t>
      </w:r>
    </w:p>
    <w:p w14:paraId="724CC1E5" w14:textId="70BA887B" w:rsidR="0006792C" w:rsidRPr="007D3A1D" w:rsidRDefault="0006792C"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2606E3">
        <w:rPr>
          <w:rFonts w:ascii="Verdana" w:hAnsi="Verdana" w:cs="Verdana"/>
          <w:b w:val="0"/>
          <w:sz w:val="20"/>
          <w:szCs w:val="20"/>
        </w:rPr>
        <w:t>8</w:t>
      </w:r>
      <w:r w:rsidRPr="007D3A1D">
        <w:rPr>
          <w:rFonts w:ascii="Verdana" w:hAnsi="Verdana" w:cs="Verdana"/>
          <w:b w:val="0"/>
          <w:sz w:val="20"/>
          <w:szCs w:val="20"/>
        </w:rPr>
        <w:t>.</w:t>
      </w:r>
      <w:r w:rsidR="006C472A">
        <w:rPr>
          <w:rFonts w:ascii="Verdana" w:hAnsi="Verdana" w:cs="Verdana"/>
          <w:b w:val="0"/>
          <w:sz w:val="20"/>
          <w:szCs w:val="20"/>
        </w:rPr>
        <w:t>5</w:t>
      </w:r>
      <w:r w:rsidRPr="007D3A1D">
        <w:rPr>
          <w:rFonts w:ascii="Verdana" w:hAnsi="Verdana" w:cs="Verdana"/>
          <w:b w:val="0"/>
          <w:sz w:val="20"/>
          <w:szCs w:val="20"/>
        </w:rPr>
        <w:t>.</w:t>
      </w:r>
      <w:r w:rsidRPr="007D3A1D">
        <w:rPr>
          <w:rFonts w:ascii="Verdana" w:hAnsi="Verdana" w:cs="Verdana"/>
          <w:b w:val="0"/>
          <w:sz w:val="20"/>
          <w:szCs w:val="20"/>
        </w:rPr>
        <w:tab/>
        <w:t>Wykonawca powinien wyliczyć cenę oferty brutto, tj. wraz z należnym podatkiem VAT w</w:t>
      </w:r>
      <w:r w:rsidR="007A621F">
        <w:rPr>
          <w:rFonts w:ascii="Verdana" w:hAnsi="Verdana" w:cs="Verdana"/>
          <w:b w:val="0"/>
          <w:sz w:val="20"/>
          <w:szCs w:val="20"/>
        </w:rPr>
        <w:t> </w:t>
      </w:r>
      <w:r w:rsidRPr="007D3A1D">
        <w:rPr>
          <w:rFonts w:ascii="Verdana" w:hAnsi="Verdana" w:cs="Verdana"/>
          <w:b w:val="0"/>
          <w:sz w:val="20"/>
          <w:szCs w:val="20"/>
        </w:rPr>
        <w:t>wysokości przewidzianej ustawowo.</w:t>
      </w:r>
    </w:p>
    <w:p w14:paraId="529ED653" w14:textId="47427B4E" w:rsidR="0006792C" w:rsidRDefault="0006792C"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2606E3">
        <w:rPr>
          <w:rFonts w:ascii="Verdana" w:hAnsi="Verdana" w:cs="Verdana"/>
          <w:b w:val="0"/>
          <w:sz w:val="20"/>
          <w:szCs w:val="20"/>
        </w:rPr>
        <w:t>8</w:t>
      </w:r>
      <w:r w:rsidRPr="007D3A1D">
        <w:rPr>
          <w:rFonts w:ascii="Verdana" w:hAnsi="Verdana" w:cs="Verdana"/>
          <w:b w:val="0"/>
          <w:sz w:val="20"/>
          <w:szCs w:val="20"/>
        </w:rPr>
        <w:t>.</w:t>
      </w:r>
      <w:r w:rsidR="006C472A">
        <w:rPr>
          <w:rFonts w:ascii="Verdana" w:hAnsi="Verdana" w:cs="Verdana"/>
          <w:b w:val="0"/>
          <w:sz w:val="20"/>
          <w:szCs w:val="20"/>
        </w:rPr>
        <w:t>6</w:t>
      </w:r>
      <w:r w:rsidRPr="007D3A1D">
        <w:rPr>
          <w:rFonts w:ascii="Verdana" w:hAnsi="Verdana" w:cs="Verdana"/>
          <w:b w:val="0"/>
          <w:sz w:val="20"/>
          <w:szCs w:val="20"/>
        </w:rPr>
        <w:t>.</w:t>
      </w:r>
      <w:r w:rsidRPr="007D3A1D">
        <w:rPr>
          <w:rFonts w:ascii="Verdana" w:hAnsi="Verdana" w:cs="Verdana"/>
          <w:b w:val="0"/>
          <w:sz w:val="20"/>
          <w:szCs w:val="20"/>
        </w:rPr>
        <w:tab/>
      </w:r>
      <w:r w:rsidR="00832969" w:rsidRPr="00832969">
        <w:rPr>
          <w:rFonts w:ascii="Verdana" w:hAnsi="Verdana" w:cs="Verdana"/>
          <w:b w:val="0"/>
          <w:sz w:val="20"/>
          <w:szCs w:val="20"/>
        </w:rPr>
        <w:t xml:space="preserve">Sumę ogółem (zł) </w:t>
      </w:r>
      <w:r w:rsidR="004308BA">
        <w:rPr>
          <w:rFonts w:ascii="Verdana" w:hAnsi="Verdana" w:cs="Verdana"/>
          <w:b w:val="0"/>
          <w:sz w:val="20"/>
          <w:szCs w:val="20"/>
        </w:rPr>
        <w:t>–</w:t>
      </w:r>
      <w:r w:rsidR="00832969" w:rsidRPr="00832969">
        <w:rPr>
          <w:rFonts w:ascii="Verdana" w:hAnsi="Verdana" w:cs="Verdana"/>
          <w:b w:val="0"/>
          <w:sz w:val="20"/>
          <w:szCs w:val="20"/>
        </w:rPr>
        <w:t xml:space="preserve"> </w:t>
      </w:r>
      <w:r w:rsidR="00FC03D8">
        <w:rPr>
          <w:rFonts w:ascii="Verdana" w:hAnsi="Verdana" w:cs="Verdana"/>
          <w:b w:val="0"/>
          <w:sz w:val="20"/>
          <w:szCs w:val="20"/>
        </w:rPr>
        <w:t>c</w:t>
      </w:r>
      <w:r w:rsidR="00832969" w:rsidRPr="00832969">
        <w:rPr>
          <w:rFonts w:ascii="Verdana" w:hAnsi="Verdana" w:cs="Verdana"/>
          <w:b w:val="0"/>
          <w:sz w:val="20"/>
          <w:szCs w:val="20"/>
        </w:rPr>
        <w:t>ena oferty brutto</w:t>
      </w:r>
      <w:r w:rsidR="00044654">
        <w:rPr>
          <w:rFonts w:ascii="Verdana" w:hAnsi="Verdana" w:cs="Verdana"/>
          <w:b w:val="0"/>
          <w:sz w:val="20"/>
          <w:szCs w:val="20"/>
        </w:rPr>
        <w:t>, ceny jednostkowe netto</w:t>
      </w:r>
      <w:r w:rsidR="00832969" w:rsidRPr="00832969">
        <w:rPr>
          <w:rFonts w:ascii="Verdana" w:hAnsi="Verdana" w:cs="Verdana"/>
          <w:b w:val="0"/>
          <w:sz w:val="20"/>
          <w:szCs w:val="20"/>
        </w:rPr>
        <w:t xml:space="preserve"> oraz wartości netto i</w:t>
      </w:r>
      <w:r w:rsidR="00316A58">
        <w:rPr>
          <w:rFonts w:ascii="Verdana" w:hAnsi="Verdana" w:cs="Verdana"/>
          <w:b w:val="0"/>
          <w:sz w:val="20"/>
          <w:szCs w:val="20"/>
        </w:rPr>
        <w:t> </w:t>
      </w:r>
      <w:r w:rsidR="00832969" w:rsidRPr="00832969">
        <w:rPr>
          <w:rFonts w:ascii="Verdana" w:hAnsi="Verdana" w:cs="Verdana"/>
          <w:b w:val="0"/>
          <w:sz w:val="20"/>
          <w:szCs w:val="20"/>
        </w:rPr>
        <w:t>brutto określone w</w:t>
      </w:r>
      <w:r w:rsidR="001D6A04">
        <w:rPr>
          <w:rFonts w:ascii="Verdana" w:hAnsi="Verdana" w:cs="Verdana"/>
          <w:b w:val="0"/>
          <w:sz w:val="20"/>
          <w:szCs w:val="20"/>
        </w:rPr>
        <w:t> </w:t>
      </w:r>
      <w:r w:rsidR="00832969" w:rsidRPr="00832969">
        <w:rPr>
          <w:rFonts w:ascii="Verdana" w:hAnsi="Verdana" w:cs="Verdana"/>
          <w:b w:val="0"/>
          <w:sz w:val="20"/>
          <w:szCs w:val="20"/>
        </w:rPr>
        <w:t>Formularzu cenowym winny być podane z dokładnością do dwóch miejsc po przecinku w złotówkach przy zachowaniu matematycznej zasady zaokrąglania liczb.</w:t>
      </w:r>
    </w:p>
    <w:p w14:paraId="4E1B09FD" w14:textId="6FB0F86D" w:rsidR="001D6A04" w:rsidRPr="001D6A04" w:rsidRDefault="001D6A04" w:rsidP="001D6A04">
      <w:pPr>
        <w:pStyle w:val="Tekstpodstawowy2"/>
        <w:spacing w:after="120"/>
        <w:ind w:left="709" w:hanging="709"/>
        <w:rPr>
          <w:rFonts w:ascii="Verdana" w:hAnsi="Verdana" w:cs="Verdana"/>
          <w:b w:val="0"/>
          <w:sz w:val="20"/>
          <w:szCs w:val="20"/>
        </w:rPr>
      </w:pPr>
      <w:proofErr w:type="gramStart"/>
      <w:r>
        <w:rPr>
          <w:rFonts w:ascii="Verdana" w:hAnsi="Verdana" w:cs="Verdana"/>
          <w:b w:val="0"/>
          <w:sz w:val="20"/>
          <w:szCs w:val="20"/>
        </w:rPr>
        <w:t xml:space="preserve">18.7.  </w:t>
      </w:r>
      <w:r w:rsidRPr="001D6A04">
        <w:rPr>
          <w:rFonts w:ascii="Verdana" w:hAnsi="Verdana" w:cs="Verdana"/>
          <w:b w:val="0"/>
          <w:sz w:val="20"/>
          <w:szCs w:val="20"/>
        </w:rPr>
        <w:t>Ceny</w:t>
      </w:r>
      <w:proofErr w:type="gramEnd"/>
      <w:r w:rsidRPr="001D6A04">
        <w:rPr>
          <w:rFonts w:ascii="Verdana" w:hAnsi="Verdana" w:cs="Verdana"/>
          <w:b w:val="0"/>
          <w:sz w:val="20"/>
          <w:szCs w:val="20"/>
        </w:rPr>
        <w:t xml:space="preserve"> określone przez Wykonawcę w Formularz</w:t>
      </w:r>
      <w:r>
        <w:rPr>
          <w:rFonts w:ascii="Verdana" w:hAnsi="Verdana" w:cs="Verdana"/>
          <w:b w:val="0"/>
          <w:sz w:val="20"/>
          <w:szCs w:val="20"/>
        </w:rPr>
        <w:t>u</w:t>
      </w:r>
      <w:r w:rsidRPr="001D6A04">
        <w:rPr>
          <w:rFonts w:ascii="Verdana" w:hAnsi="Verdana" w:cs="Verdana"/>
          <w:b w:val="0"/>
          <w:sz w:val="20"/>
          <w:szCs w:val="20"/>
        </w:rPr>
        <w:t xml:space="preserve"> </w:t>
      </w:r>
      <w:r w:rsidR="00FC03D8">
        <w:rPr>
          <w:rFonts w:ascii="Verdana" w:hAnsi="Verdana" w:cs="Verdana"/>
          <w:b w:val="0"/>
          <w:sz w:val="20"/>
          <w:szCs w:val="20"/>
        </w:rPr>
        <w:t>c</w:t>
      </w:r>
      <w:r w:rsidRPr="001D6A04">
        <w:rPr>
          <w:rFonts w:ascii="Verdana" w:hAnsi="Verdana" w:cs="Verdana"/>
          <w:b w:val="0"/>
          <w:sz w:val="20"/>
          <w:szCs w:val="20"/>
        </w:rPr>
        <w:t>enowy</w:t>
      </w:r>
      <w:r>
        <w:rPr>
          <w:rFonts w:ascii="Verdana" w:hAnsi="Verdana" w:cs="Verdana"/>
          <w:b w:val="0"/>
          <w:sz w:val="20"/>
          <w:szCs w:val="20"/>
        </w:rPr>
        <w:t>m</w:t>
      </w:r>
      <w:r w:rsidRPr="001D6A04">
        <w:rPr>
          <w:rFonts w:ascii="Verdana" w:hAnsi="Verdana" w:cs="Verdana"/>
          <w:b w:val="0"/>
          <w:sz w:val="20"/>
          <w:szCs w:val="20"/>
        </w:rPr>
        <w:t xml:space="preserve"> nie będą zmieniane w toku realizacji zamówienia, za wyjątkiem sytuacji określonych w </w:t>
      </w:r>
      <w:r>
        <w:rPr>
          <w:rFonts w:ascii="Verdana" w:hAnsi="Verdana" w:cs="Verdana"/>
          <w:b w:val="0"/>
          <w:sz w:val="20"/>
          <w:szCs w:val="20"/>
        </w:rPr>
        <w:t>Projektowanych postanowieniach umowy</w:t>
      </w:r>
      <w:r w:rsidRPr="001D6A04">
        <w:rPr>
          <w:rFonts w:ascii="Verdana" w:hAnsi="Verdana" w:cs="Verdana"/>
          <w:b w:val="0"/>
          <w:sz w:val="20"/>
          <w:szCs w:val="20"/>
        </w:rPr>
        <w:t xml:space="preserve">. </w:t>
      </w:r>
    </w:p>
    <w:p w14:paraId="439BE132" w14:textId="2C829101" w:rsidR="001D6A04" w:rsidRPr="007D3A1D" w:rsidRDefault="001D6A04" w:rsidP="001D6A04">
      <w:pPr>
        <w:pStyle w:val="Tekstpodstawowy2"/>
        <w:spacing w:after="120"/>
        <w:ind w:left="709" w:hanging="709"/>
        <w:rPr>
          <w:rFonts w:ascii="Verdana" w:hAnsi="Verdana" w:cs="Verdana"/>
          <w:b w:val="0"/>
          <w:sz w:val="20"/>
          <w:szCs w:val="20"/>
        </w:rPr>
      </w:pPr>
      <w:r w:rsidRPr="001D6A04">
        <w:rPr>
          <w:rFonts w:ascii="Verdana" w:hAnsi="Verdana" w:cs="Verdana"/>
          <w:b w:val="0"/>
          <w:sz w:val="20"/>
          <w:szCs w:val="20"/>
        </w:rPr>
        <w:t>1</w:t>
      </w:r>
      <w:r>
        <w:rPr>
          <w:rFonts w:ascii="Verdana" w:hAnsi="Verdana" w:cs="Verdana"/>
          <w:b w:val="0"/>
          <w:sz w:val="20"/>
          <w:szCs w:val="20"/>
        </w:rPr>
        <w:t>8</w:t>
      </w:r>
      <w:r w:rsidRPr="001D6A04">
        <w:rPr>
          <w:rFonts w:ascii="Verdana" w:hAnsi="Verdana" w:cs="Verdana"/>
          <w:b w:val="0"/>
          <w:sz w:val="20"/>
          <w:szCs w:val="20"/>
        </w:rPr>
        <w:t>.</w:t>
      </w:r>
      <w:r>
        <w:rPr>
          <w:rFonts w:ascii="Verdana" w:hAnsi="Verdana" w:cs="Verdana"/>
          <w:b w:val="0"/>
          <w:sz w:val="20"/>
          <w:szCs w:val="20"/>
        </w:rPr>
        <w:t>8</w:t>
      </w:r>
      <w:r w:rsidRPr="001D6A04">
        <w:rPr>
          <w:rFonts w:ascii="Verdana" w:hAnsi="Verdana" w:cs="Verdana"/>
          <w:b w:val="0"/>
          <w:sz w:val="20"/>
          <w:szCs w:val="20"/>
        </w:rPr>
        <w:t>.</w:t>
      </w:r>
      <w:r w:rsidRPr="001D6A04">
        <w:rPr>
          <w:rFonts w:ascii="Verdana" w:hAnsi="Verdana" w:cs="Verdana"/>
          <w:b w:val="0"/>
          <w:sz w:val="20"/>
          <w:szCs w:val="20"/>
        </w:rPr>
        <w:tab/>
        <w:t xml:space="preserve">Dla każdej pozycji wyszczególnionej w Formularzu </w:t>
      </w:r>
      <w:r w:rsidR="00FC03D8">
        <w:rPr>
          <w:rFonts w:ascii="Verdana" w:hAnsi="Verdana" w:cs="Verdana"/>
          <w:b w:val="0"/>
          <w:sz w:val="20"/>
          <w:szCs w:val="20"/>
        </w:rPr>
        <w:t>c</w:t>
      </w:r>
      <w:r w:rsidRPr="001D6A04">
        <w:rPr>
          <w:rFonts w:ascii="Verdana" w:hAnsi="Verdana" w:cs="Verdana"/>
          <w:b w:val="0"/>
          <w:sz w:val="20"/>
          <w:szCs w:val="20"/>
        </w:rPr>
        <w:t>enowym, jeśli składają się na nią elementy o zróżnicowanych kosztach, jednolita stawka jednostkowa powinna zostać skalkulowana na zasadzie uśrednienia kosztów składowych.</w:t>
      </w:r>
    </w:p>
    <w:p w14:paraId="6063E7ED" w14:textId="202D0197"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sidR="002606E3">
        <w:rPr>
          <w:rFonts w:ascii="Verdana" w:hAnsi="Verdana" w:cs="Verdana"/>
          <w:b w:val="0"/>
          <w:bCs w:val="0"/>
          <w:sz w:val="20"/>
          <w:szCs w:val="20"/>
        </w:rPr>
        <w:t>8</w:t>
      </w:r>
      <w:r w:rsidRPr="007D3A1D">
        <w:rPr>
          <w:rFonts w:ascii="Verdana" w:hAnsi="Verdana" w:cs="Verdana"/>
          <w:b w:val="0"/>
          <w:bCs w:val="0"/>
          <w:sz w:val="20"/>
          <w:szCs w:val="20"/>
        </w:rPr>
        <w:t>.</w:t>
      </w:r>
      <w:r w:rsidR="001D6A04">
        <w:rPr>
          <w:rFonts w:ascii="Verdana" w:hAnsi="Verdana" w:cs="Verdana"/>
          <w:b w:val="0"/>
          <w:bCs w:val="0"/>
          <w:sz w:val="20"/>
          <w:szCs w:val="20"/>
        </w:rPr>
        <w:t>9</w:t>
      </w:r>
      <w:r w:rsidRPr="007D3A1D">
        <w:rPr>
          <w:rFonts w:ascii="Verdana" w:hAnsi="Verdana" w:cs="Verdana"/>
          <w:b w:val="0"/>
          <w:bCs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Cena oferty powinna obejmować całkowity koszt wykonania przedmiotu zamówienia w</w:t>
      </w:r>
      <w:r w:rsidR="007A621F">
        <w:rPr>
          <w:rFonts w:ascii="Verdana" w:hAnsi="Verdana" w:cs="Verdana"/>
          <w:b w:val="0"/>
          <w:bCs w:val="0"/>
          <w:sz w:val="20"/>
          <w:szCs w:val="20"/>
        </w:rPr>
        <w:t> </w:t>
      </w:r>
      <w:r w:rsidRPr="007D3A1D">
        <w:rPr>
          <w:rFonts w:ascii="Verdana" w:hAnsi="Verdana" w:cs="Verdana"/>
          <w:b w:val="0"/>
          <w:bCs w:val="0"/>
          <w:sz w:val="20"/>
          <w:szCs w:val="20"/>
        </w:rPr>
        <w:t xml:space="preserve">tym również wszelkie koszty towarzyszące wykonaniu, o których mowa </w:t>
      </w:r>
      <w:r w:rsidRPr="006664E6">
        <w:rPr>
          <w:rFonts w:ascii="Verdana" w:hAnsi="Verdana" w:cs="Verdana"/>
          <w:b w:val="0"/>
          <w:bCs w:val="0"/>
          <w:sz w:val="20"/>
          <w:szCs w:val="20"/>
        </w:rPr>
        <w:t xml:space="preserve">w </w:t>
      </w:r>
      <w:r w:rsidRPr="006664E6">
        <w:rPr>
          <w:rFonts w:ascii="Verdana" w:hAnsi="Verdana" w:cs="Verdana"/>
          <w:b w:val="0"/>
          <w:bCs w:val="0"/>
          <w:iCs/>
          <w:sz w:val="20"/>
          <w:szCs w:val="20"/>
        </w:rPr>
        <w:t>Tomach II-I</w:t>
      </w:r>
      <w:r w:rsidR="006664E6" w:rsidRPr="006664E6">
        <w:rPr>
          <w:rFonts w:ascii="Verdana" w:hAnsi="Verdana" w:cs="Verdana"/>
          <w:b w:val="0"/>
          <w:bCs w:val="0"/>
          <w:iCs/>
          <w:sz w:val="20"/>
          <w:szCs w:val="20"/>
        </w:rPr>
        <w:t>II</w:t>
      </w:r>
      <w:r w:rsidRPr="007D3A1D">
        <w:rPr>
          <w:rFonts w:ascii="Verdana" w:hAnsi="Verdana" w:cs="Verdana"/>
          <w:b w:val="0"/>
          <w:bCs w:val="0"/>
          <w:sz w:val="20"/>
          <w:szCs w:val="20"/>
        </w:rPr>
        <w:t xml:space="preserve"> niniejszej SWZ. Koszty towarzyszące wykonaniu przedmiotu zamówienia, których nie ujęto, Wykonawca powinien ująć w cenach pozycji opisanych </w:t>
      </w:r>
      <w:r w:rsidRPr="006664E6">
        <w:rPr>
          <w:rFonts w:ascii="Verdana" w:hAnsi="Verdana" w:cs="Verdana"/>
          <w:b w:val="0"/>
          <w:bCs w:val="0"/>
          <w:sz w:val="20"/>
          <w:szCs w:val="20"/>
        </w:rPr>
        <w:t xml:space="preserve">w </w:t>
      </w:r>
      <w:r w:rsidR="00FC04DF" w:rsidRPr="006664E6">
        <w:rPr>
          <w:rFonts w:ascii="Verdana" w:hAnsi="Verdana" w:cs="Verdana"/>
          <w:b w:val="0"/>
          <w:bCs w:val="0"/>
          <w:sz w:val="20"/>
          <w:szCs w:val="20"/>
        </w:rPr>
        <w:t>Formularzu cenowym</w:t>
      </w:r>
      <w:r w:rsidRPr="006664E6">
        <w:rPr>
          <w:rFonts w:ascii="Verdana" w:hAnsi="Verdana" w:cs="Verdana"/>
          <w:b w:val="0"/>
          <w:bCs w:val="0"/>
          <w:sz w:val="20"/>
          <w:szCs w:val="20"/>
        </w:rPr>
        <w:t>.</w:t>
      </w:r>
    </w:p>
    <w:p w14:paraId="49E398E2" w14:textId="21410D81" w:rsidR="0006792C" w:rsidRPr="00F568BB" w:rsidRDefault="0006792C" w:rsidP="00F568BB">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sidR="002606E3">
        <w:rPr>
          <w:rFonts w:ascii="Verdana" w:hAnsi="Verdana" w:cs="Verdana"/>
          <w:b w:val="0"/>
          <w:bCs w:val="0"/>
          <w:sz w:val="20"/>
          <w:szCs w:val="20"/>
        </w:rPr>
        <w:t>8</w:t>
      </w:r>
      <w:r w:rsidRPr="007D3A1D">
        <w:rPr>
          <w:rFonts w:ascii="Verdana" w:hAnsi="Verdana" w:cs="Verdana"/>
          <w:b w:val="0"/>
          <w:bCs w:val="0"/>
          <w:sz w:val="20"/>
          <w:szCs w:val="20"/>
        </w:rPr>
        <w:t>.</w:t>
      </w:r>
      <w:r w:rsidR="001D6A04">
        <w:rPr>
          <w:rFonts w:ascii="Verdana" w:hAnsi="Verdana" w:cs="Verdana"/>
          <w:b w:val="0"/>
          <w:bCs w:val="0"/>
          <w:sz w:val="20"/>
          <w:szCs w:val="20"/>
        </w:rPr>
        <w:t>10</w:t>
      </w:r>
      <w:r w:rsidRPr="007D3A1D">
        <w:rPr>
          <w:rFonts w:ascii="Verdana" w:hAnsi="Verdana" w:cs="Verdana"/>
          <w:b w:val="0"/>
          <w:bCs w:val="0"/>
          <w:sz w:val="20"/>
          <w:szCs w:val="20"/>
        </w:rPr>
        <w:t>.</w:t>
      </w:r>
      <w:r w:rsidR="00FC03D8">
        <w:rPr>
          <w:rFonts w:ascii="Verdana" w:hAnsi="Verdana" w:cs="Verdana"/>
          <w:b w:val="0"/>
          <w:bCs w:val="0"/>
          <w:sz w:val="20"/>
          <w:szCs w:val="20"/>
        </w:rPr>
        <w:tab/>
      </w:r>
      <w:r w:rsidRPr="007D3A1D">
        <w:rPr>
          <w:rFonts w:ascii="Verdana" w:hAnsi="Verdana" w:cs="Verdana"/>
          <w:b w:val="0"/>
          <w:bCs w:val="0"/>
          <w:sz w:val="20"/>
          <w:szCs w:val="20"/>
        </w:rPr>
        <w:t>Jeżeli złożona zostanie oferta, której wybór prowadzić będzie do powstania u</w:t>
      </w:r>
      <w:r w:rsidR="007A621F">
        <w:rPr>
          <w:rFonts w:ascii="Verdana" w:hAnsi="Verdana" w:cs="Verdana"/>
          <w:b w:val="0"/>
          <w:bCs w:val="0"/>
          <w:sz w:val="20"/>
          <w:szCs w:val="20"/>
        </w:rPr>
        <w:t> </w:t>
      </w:r>
      <w:r w:rsidRPr="007D3A1D">
        <w:rPr>
          <w:rFonts w:ascii="Verdana" w:hAnsi="Verdana" w:cs="Verdana"/>
          <w:b w:val="0"/>
          <w:bCs w:val="0"/>
          <w:sz w:val="20"/>
          <w:szCs w:val="20"/>
        </w:rPr>
        <w:t>Zamawiającego obowiązku podatkowego zgodnie z przepisami o podatku od towarów i</w:t>
      </w:r>
      <w:r w:rsidR="002606E3">
        <w:rPr>
          <w:rFonts w:ascii="Verdana" w:hAnsi="Verdana" w:cs="Verdana"/>
          <w:b w:val="0"/>
          <w:bCs w:val="0"/>
          <w:sz w:val="20"/>
          <w:szCs w:val="20"/>
        </w:rPr>
        <w:t> </w:t>
      </w:r>
      <w:r w:rsidRPr="007D3A1D">
        <w:rPr>
          <w:rFonts w:ascii="Verdana" w:hAnsi="Verdana" w:cs="Verdana"/>
          <w:b w:val="0"/>
          <w:bCs w:val="0"/>
          <w:sz w:val="20"/>
          <w:szCs w:val="20"/>
        </w:rPr>
        <w:t>usług</w:t>
      </w:r>
      <w:r w:rsidR="001952A9">
        <w:rPr>
          <w:rStyle w:val="Odwoanieprzypisudolnego"/>
          <w:rFonts w:ascii="Verdana" w:hAnsi="Verdana" w:cs="Verdana"/>
          <w:b w:val="0"/>
          <w:bCs w:val="0"/>
          <w:sz w:val="20"/>
          <w:szCs w:val="20"/>
        </w:rPr>
        <w:footnoteReference w:id="11"/>
      </w:r>
      <w:r w:rsidRPr="007D3A1D">
        <w:rPr>
          <w:rFonts w:ascii="Verdana" w:hAnsi="Verdana" w:cs="Verdana"/>
          <w:b w:val="0"/>
          <w:bCs w:val="0"/>
          <w:sz w:val="20"/>
          <w:szCs w:val="20"/>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w:t>
      </w:r>
      <w:r w:rsidR="0059596E">
        <w:rPr>
          <w:rFonts w:ascii="Verdana" w:hAnsi="Verdana" w:cs="Verdana"/>
          <w:b w:val="0"/>
          <w:bCs w:val="0"/>
          <w:sz w:val="20"/>
          <w:szCs w:val="20"/>
        </w:rPr>
        <w:t xml:space="preserve"> oraz wskazując stawkę podatku od towarów i usług, która zgodnie z wiedzą </w:t>
      </w:r>
      <w:r w:rsidR="00BD1FA3">
        <w:rPr>
          <w:rFonts w:ascii="Verdana" w:hAnsi="Verdana" w:cs="Verdana"/>
          <w:b w:val="0"/>
          <w:bCs w:val="0"/>
          <w:sz w:val="20"/>
          <w:szCs w:val="20"/>
        </w:rPr>
        <w:t>W</w:t>
      </w:r>
      <w:r w:rsidR="0059596E">
        <w:rPr>
          <w:rFonts w:ascii="Verdana" w:hAnsi="Verdana" w:cs="Verdana"/>
          <w:b w:val="0"/>
          <w:bCs w:val="0"/>
          <w:sz w:val="20"/>
          <w:szCs w:val="20"/>
        </w:rPr>
        <w:t>ykonawcy, będzie miała zastosowanie</w:t>
      </w:r>
      <w:r w:rsidRPr="007D3A1D">
        <w:rPr>
          <w:rFonts w:ascii="Verdana" w:hAnsi="Verdana" w:cs="Verdana"/>
          <w:b w:val="0"/>
          <w:bCs w:val="0"/>
          <w:sz w:val="20"/>
          <w:szCs w:val="20"/>
        </w:rPr>
        <w:t>.</w:t>
      </w:r>
    </w:p>
    <w:p w14:paraId="175A403B" w14:textId="0AD441EB" w:rsidR="0006792C" w:rsidRPr="00AD7E17" w:rsidRDefault="0006792C" w:rsidP="00C258EB">
      <w:pPr>
        <w:suppressAutoHyphens/>
        <w:spacing w:before="120" w:after="120"/>
        <w:rPr>
          <w:rFonts w:ascii="Verdana" w:hAnsi="Verdana"/>
          <w:b/>
          <w:sz w:val="20"/>
          <w:szCs w:val="20"/>
          <w:lang w:eastAsia="ar-SA"/>
        </w:rPr>
      </w:pPr>
      <w:r w:rsidRPr="00AD7E17">
        <w:rPr>
          <w:rFonts w:ascii="Verdana" w:hAnsi="Verdana"/>
          <w:b/>
          <w:sz w:val="20"/>
          <w:szCs w:val="20"/>
          <w:lang w:eastAsia="ar-SA"/>
        </w:rPr>
        <w:t>1</w:t>
      </w:r>
      <w:r w:rsidR="002606E3" w:rsidRPr="00AD7E17">
        <w:rPr>
          <w:rFonts w:ascii="Verdana" w:hAnsi="Verdana"/>
          <w:b/>
          <w:sz w:val="20"/>
          <w:szCs w:val="20"/>
          <w:lang w:eastAsia="ar-SA"/>
        </w:rPr>
        <w:t>9</w:t>
      </w:r>
      <w:r w:rsidRPr="00AD7E17">
        <w:rPr>
          <w:rFonts w:ascii="Verdana" w:hAnsi="Verdana"/>
          <w:b/>
          <w:sz w:val="20"/>
          <w:szCs w:val="20"/>
          <w:lang w:eastAsia="ar-SA"/>
        </w:rPr>
        <w:t>.</w:t>
      </w:r>
      <w:r w:rsidRPr="00AD7E17">
        <w:rPr>
          <w:rFonts w:ascii="Verdana" w:hAnsi="Verdana"/>
          <w:b/>
          <w:sz w:val="20"/>
          <w:szCs w:val="20"/>
          <w:lang w:eastAsia="ar-SA"/>
        </w:rPr>
        <w:tab/>
        <w:t>WYMAGANIA DOTYCZĄCE WADIUM</w:t>
      </w:r>
    </w:p>
    <w:p w14:paraId="5B673DD2" w14:textId="6FE198E5" w:rsidR="00044654" w:rsidRPr="00044654" w:rsidRDefault="00044654" w:rsidP="00044654">
      <w:pPr>
        <w:suppressAutoHyphens/>
        <w:spacing w:before="120" w:after="120"/>
        <w:ind w:left="709" w:hanging="709"/>
        <w:jc w:val="both"/>
      </w:pPr>
      <w:r w:rsidRPr="00B11689">
        <w:rPr>
          <w:rFonts w:ascii="Verdana" w:hAnsi="Verdana"/>
          <w:color w:val="000000"/>
          <w:spacing w:val="4"/>
          <w:sz w:val="20"/>
          <w:szCs w:val="20"/>
          <w:lang w:eastAsia="ar-SA"/>
        </w:rPr>
        <w:t>1</w:t>
      </w:r>
      <w:r>
        <w:rPr>
          <w:rFonts w:ascii="Verdana" w:hAnsi="Verdana"/>
          <w:color w:val="000000"/>
          <w:spacing w:val="4"/>
          <w:sz w:val="20"/>
          <w:szCs w:val="20"/>
          <w:lang w:eastAsia="ar-SA"/>
        </w:rPr>
        <w:t>9</w:t>
      </w:r>
      <w:r w:rsidRPr="00B11689">
        <w:rPr>
          <w:rFonts w:ascii="Verdana" w:hAnsi="Verdana"/>
          <w:color w:val="000000"/>
          <w:spacing w:val="4"/>
          <w:sz w:val="20"/>
          <w:szCs w:val="20"/>
          <w:lang w:eastAsia="ar-SA"/>
        </w:rPr>
        <w:t>.1.</w:t>
      </w:r>
      <w:r w:rsidRPr="00B11689">
        <w:rPr>
          <w:rFonts w:ascii="Verdana" w:hAnsi="Verdana"/>
          <w:color w:val="000000"/>
          <w:spacing w:val="4"/>
          <w:sz w:val="20"/>
          <w:szCs w:val="20"/>
          <w:lang w:eastAsia="ar-SA"/>
        </w:rPr>
        <w:tab/>
      </w:r>
      <w:r w:rsidR="00316A58">
        <w:rPr>
          <w:rFonts w:ascii="Verdana" w:hAnsi="Verdana"/>
          <w:sz w:val="20"/>
          <w:szCs w:val="20"/>
        </w:rPr>
        <w:t>Zamawiający nie wymaga wniesienia wadium</w:t>
      </w:r>
      <w:r w:rsidR="00AD7E17">
        <w:rPr>
          <w:rFonts w:ascii="Verdana" w:hAnsi="Verdana"/>
          <w:sz w:val="20"/>
          <w:szCs w:val="20"/>
        </w:rPr>
        <w:t>.</w:t>
      </w:r>
    </w:p>
    <w:p w14:paraId="37A2ACBA" w14:textId="4F08C385" w:rsidR="0006792C" w:rsidRPr="001952A9" w:rsidRDefault="002606E3"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1952A9">
        <w:rPr>
          <w:rFonts w:ascii="Verdana" w:hAnsi="Verdana"/>
          <w:b/>
          <w:bCs/>
          <w:sz w:val="20"/>
          <w:szCs w:val="20"/>
          <w:lang w:eastAsia="ar-SA"/>
        </w:rPr>
        <w:t>.</w:t>
      </w:r>
      <w:r w:rsidR="0006792C" w:rsidRPr="001952A9">
        <w:rPr>
          <w:rFonts w:ascii="Verdana" w:hAnsi="Verdana"/>
          <w:b/>
          <w:sz w:val="20"/>
          <w:szCs w:val="20"/>
          <w:lang w:eastAsia="ar-SA"/>
        </w:rPr>
        <w:tab/>
      </w:r>
      <w:r w:rsidR="0006792C" w:rsidRPr="001952A9">
        <w:rPr>
          <w:rFonts w:ascii="Verdana" w:hAnsi="Verdana" w:cs="Verdana"/>
          <w:b/>
          <w:bCs/>
          <w:spacing w:val="4"/>
          <w:sz w:val="20"/>
          <w:szCs w:val="20"/>
        </w:rPr>
        <w:t>MIEJSCE ORAZ TERMIN SKŁADANIA I OTWARCIA OFERT</w:t>
      </w:r>
    </w:p>
    <w:p w14:paraId="601C2A36" w14:textId="44A3BAE0" w:rsidR="003A36A3" w:rsidRDefault="002606E3" w:rsidP="003A36A3">
      <w:pPr>
        <w:ind w:right="-108"/>
        <w:jc w:val="both"/>
        <w:rPr>
          <w:rFonts w:ascii="Verdana" w:hAnsi="Verdana"/>
          <w:b/>
          <w:sz w:val="20"/>
          <w:szCs w:val="20"/>
        </w:rPr>
      </w:pPr>
      <w:bookmarkStart w:id="11" w:name="_Hlk69908171"/>
      <w:r w:rsidRPr="00AD7E17">
        <w:rPr>
          <w:rFonts w:ascii="Verdana" w:hAnsi="Verdana"/>
          <w:sz w:val="20"/>
          <w:szCs w:val="20"/>
        </w:rPr>
        <w:t>20.1.</w:t>
      </w:r>
      <w:r w:rsidRPr="00AD7E17">
        <w:rPr>
          <w:rFonts w:ascii="Verdana" w:hAnsi="Verdana"/>
          <w:sz w:val="20"/>
          <w:szCs w:val="20"/>
        </w:rPr>
        <w:tab/>
      </w:r>
      <w:r w:rsidR="009D7354" w:rsidRPr="00AD7E17">
        <w:rPr>
          <w:rFonts w:ascii="Verdana" w:hAnsi="Verdana"/>
          <w:sz w:val="20"/>
          <w:szCs w:val="20"/>
        </w:rPr>
        <w:t>Ofertę należy złożyć w terminie do </w:t>
      </w:r>
      <w:r w:rsidR="009D7354" w:rsidRPr="00736CD2">
        <w:rPr>
          <w:rFonts w:ascii="Verdana" w:hAnsi="Verdana"/>
          <w:b/>
          <w:bCs/>
          <w:sz w:val="20"/>
          <w:szCs w:val="20"/>
        </w:rPr>
        <w:t xml:space="preserve">dnia </w:t>
      </w:r>
      <w:r w:rsidR="00736CD2" w:rsidRPr="00736CD2">
        <w:rPr>
          <w:rFonts w:ascii="Verdana" w:hAnsi="Verdana"/>
          <w:b/>
          <w:bCs/>
          <w:sz w:val="20"/>
          <w:szCs w:val="20"/>
        </w:rPr>
        <w:t>8.12.</w:t>
      </w:r>
      <w:r w:rsidR="009D7354" w:rsidRPr="00736CD2">
        <w:rPr>
          <w:rFonts w:ascii="Verdana" w:hAnsi="Verdana"/>
          <w:b/>
          <w:bCs/>
          <w:sz w:val="20"/>
          <w:szCs w:val="20"/>
        </w:rPr>
        <w:t>202</w:t>
      </w:r>
      <w:r w:rsidR="00AC56E2" w:rsidRPr="00736CD2">
        <w:rPr>
          <w:rFonts w:ascii="Verdana" w:hAnsi="Verdana"/>
          <w:b/>
          <w:bCs/>
          <w:sz w:val="20"/>
          <w:szCs w:val="20"/>
        </w:rPr>
        <w:t>5</w:t>
      </w:r>
      <w:r w:rsidR="009D7354" w:rsidRPr="00414CBE">
        <w:rPr>
          <w:rFonts w:ascii="Verdana" w:hAnsi="Verdana"/>
          <w:b/>
          <w:sz w:val="20"/>
          <w:szCs w:val="20"/>
        </w:rPr>
        <w:t xml:space="preserve"> </w:t>
      </w:r>
      <w:r w:rsidR="006C70A1" w:rsidRPr="00414CBE">
        <w:rPr>
          <w:rFonts w:ascii="Verdana" w:hAnsi="Verdana"/>
          <w:b/>
          <w:sz w:val="20"/>
          <w:szCs w:val="20"/>
        </w:rPr>
        <w:t xml:space="preserve">r. </w:t>
      </w:r>
      <w:r w:rsidR="009D7354" w:rsidRPr="00414CBE">
        <w:rPr>
          <w:rFonts w:ascii="Verdana" w:hAnsi="Verdana"/>
          <w:b/>
          <w:sz w:val="20"/>
          <w:szCs w:val="20"/>
        </w:rPr>
        <w:t xml:space="preserve">do godz. </w:t>
      </w:r>
      <w:r w:rsidR="00811733" w:rsidRPr="00414CBE">
        <w:rPr>
          <w:rFonts w:ascii="Verdana" w:hAnsi="Verdana"/>
          <w:b/>
          <w:sz w:val="20"/>
          <w:szCs w:val="20"/>
        </w:rPr>
        <w:t>1</w:t>
      </w:r>
      <w:r w:rsidR="003A36A3" w:rsidRPr="00414CBE">
        <w:rPr>
          <w:rFonts w:ascii="Verdana" w:hAnsi="Verdana"/>
          <w:b/>
          <w:sz w:val="20"/>
          <w:szCs w:val="20"/>
        </w:rPr>
        <w:t>1</w:t>
      </w:r>
      <w:r w:rsidR="00316A58" w:rsidRPr="00414CBE">
        <w:rPr>
          <w:rFonts w:ascii="Verdana" w:hAnsi="Verdana"/>
          <w:b/>
          <w:sz w:val="20"/>
          <w:szCs w:val="20"/>
        </w:rPr>
        <w:t>:</w:t>
      </w:r>
      <w:r w:rsidR="00811733" w:rsidRPr="00414CBE">
        <w:rPr>
          <w:rFonts w:ascii="Verdana" w:hAnsi="Verdana"/>
          <w:b/>
          <w:sz w:val="20"/>
          <w:szCs w:val="20"/>
        </w:rPr>
        <w:t>00</w:t>
      </w:r>
    </w:p>
    <w:p w14:paraId="695D63D1" w14:textId="31D082AC" w:rsidR="009D7354" w:rsidRPr="003A36A3" w:rsidRDefault="003A36A3" w:rsidP="00193C26">
      <w:pPr>
        <w:ind w:left="709" w:hanging="709"/>
        <w:jc w:val="both"/>
        <w:rPr>
          <w:rFonts w:ascii="Verdana" w:hAnsi="Verdana"/>
          <w:b/>
          <w:sz w:val="20"/>
          <w:szCs w:val="20"/>
        </w:rPr>
      </w:pPr>
      <w:r w:rsidRPr="003A36A3">
        <w:rPr>
          <w:rFonts w:ascii="Verdana" w:hAnsi="Verdana"/>
          <w:bCs/>
          <w:sz w:val="20"/>
          <w:szCs w:val="20"/>
        </w:rPr>
        <w:t>20.2.</w:t>
      </w:r>
      <w:r>
        <w:rPr>
          <w:rFonts w:ascii="Verdana" w:hAnsi="Verdana"/>
          <w:b/>
          <w:sz w:val="20"/>
          <w:szCs w:val="20"/>
        </w:rPr>
        <w:t xml:space="preserve"> </w:t>
      </w:r>
      <w:r>
        <w:rPr>
          <w:rFonts w:ascii="Verdana" w:hAnsi="Verdana"/>
          <w:b/>
          <w:sz w:val="20"/>
          <w:szCs w:val="20"/>
        </w:rPr>
        <w:tab/>
      </w:r>
      <w:r w:rsidRPr="003A36A3">
        <w:rPr>
          <w:rFonts w:ascii="Verdana" w:hAnsi="Verdana"/>
          <w:sz w:val="20"/>
          <w:szCs w:val="20"/>
        </w:rPr>
        <w:t xml:space="preserve">Sposób składania ofert: za pośrednictwem Platformy e-Zamówienia, która jest dostępna pod adresem </w:t>
      </w:r>
      <w:hyperlink r:id="rId20" w:history="1">
        <w:r w:rsidRPr="003A36A3">
          <w:rPr>
            <w:rStyle w:val="Hipercze"/>
            <w:rFonts w:ascii="Verdana" w:hAnsi="Verdana"/>
            <w:sz w:val="20"/>
            <w:szCs w:val="20"/>
          </w:rPr>
          <w:t>https://ezamowienia.gov.pl</w:t>
        </w:r>
      </w:hyperlink>
      <w:r w:rsidRPr="003A36A3">
        <w:rPr>
          <w:rFonts w:ascii="Verdana" w:hAnsi="Verdana"/>
          <w:sz w:val="20"/>
          <w:szCs w:val="20"/>
        </w:rPr>
        <w:t xml:space="preserve"> </w:t>
      </w:r>
    </w:p>
    <w:p w14:paraId="3ECB2B75" w14:textId="04711C03" w:rsidR="009D7354" w:rsidRPr="00EC06D6" w:rsidRDefault="002606E3" w:rsidP="00193C26">
      <w:pPr>
        <w:ind w:left="709" w:hanging="709"/>
        <w:jc w:val="both"/>
        <w:rPr>
          <w:rFonts w:ascii="Verdana" w:hAnsi="Verdana"/>
          <w:sz w:val="20"/>
          <w:szCs w:val="20"/>
        </w:rPr>
      </w:pPr>
      <w:r w:rsidRPr="00EC06D6">
        <w:rPr>
          <w:rFonts w:ascii="Verdana" w:hAnsi="Verdana"/>
          <w:sz w:val="20"/>
          <w:szCs w:val="20"/>
        </w:rPr>
        <w:t>20</w:t>
      </w:r>
      <w:r w:rsidR="009D7354" w:rsidRPr="00EC06D6">
        <w:rPr>
          <w:rFonts w:ascii="Verdana" w:hAnsi="Verdana"/>
          <w:sz w:val="20"/>
          <w:szCs w:val="20"/>
        </w:rPr>
        <w:t xml:space="preserve">.3 </w:t>
      </w:r>
      <w:r w:rsidR="00811733">
        <w:rPr>
          <w:rFonts w:ascii="Verdana" w:hAnsi="Verdana"/>
          <w:sz w:val="20"/>
          <w:szCs w:val="20"/>
        </w:rPr>
        <w:tab/>
      </w:r>
      <w:r w:rsidR="009D7354" w:rsidRPr="00EC06D6">
        <w:rPr>
          <w:rFonts w:ascii="Verdana" w:hAnsi="Verdana"/>
          <w:sz w:val="20"/>
          <w:szCs w:val="20"/>
        </w:rPr>
        <w:t>Otwarcie ofert nastąpi w dniu</w:t>
      </w:r>
      <w:r w:rsidR="00736CD2">
        <w:rPr>
          <w:rFonts w:ascii="Verdana" w:hAnsi="Verdana"/>
          <w:b/>
          <w:sz w:val="20"/>
          <w:szCs w:val="20"/>
        </w:rPr>
        <w:t xml:space="preserve"> 8.12</w:t>
      </w:r>
      <w:r w:rsidR="00E5773E">
        <w:rPr>
          <w:rFonts w:ascii="Verdana" w:hAnsi="Verdana"/>
          <w:b/>
          <w:sz w:val="20"/>
          <w:szCs w:val="20"/>
        </w:rPr>
        <w:t>.</w:t>
      </w:r>
      <w:r w:rsidR="00811733" w:rsidRPr="00414CBE">
        <w:rPr>
          <w:rFonts w:ascii="Verdana" w:hAnsi="Verdana"/>
          <w:b/>
          <w:sz w:val="20"/>
          <w:szCs w:val="20"/>
        </w:rPr>
        <w:t>202</w:t>
      </w:r>
      <w:r w:rsidR="00E5773E">
        <w:rPr>
          <w:rFonts w:ascii="Verdana" w:hAnsi="Verdana"/>
          <w:b/>
          <w:sz w:val="20"/>
          <w:szCs w:val="20"/>
        </w:rPr>
        <w:t>5</w:t>
      </w:r>
      <w:r w:rsidR="00811733" w:rsidRPr="00414CBE">
        <w:rPr>
          <w:rFonts w:ascii="Verdana" w:hAnsi="Verdana"/>
          <w:b/>
          <w:sz w:val="20"/>
          <w:szCs w:val="20"/>
        </w:rPr>
        <w:t xml:space="preserve"> r. do godz. 1</w:t>
      </w:r>
      <w:r w:rsidR="003A36A3" w:rsidRPr="00414CBE">
        <w:rPr>
          <w:rFonts w:ascii="Verdana" w:hAnsi="Verdana"/>
          <w:b/>
          <w:sz w:val="20"/>
          <w:szCs w:val="20"/>
        </w:rPr>
        <w:t>1</w:t>
      </w:r>
      <w:r w:rsidR="00316A58" w:rsidRPr="00414CBE">
        <w:rPr>
          <w:rFonts w:ascii="Verdana" w:hAnsi="Verdana"/>
          <w:b/>
          <w:sz w:val="20"/>
          <w:szCs w:val="20"/>
        </w:rPr>
        <w:t>:</w:t>
      </w:r>
      <w:r w:rsidR="003A36A3" w:rsidRPr="00414CBE">
        <w:rPr>
          <w:rFonts w:ascii="Verdana" w:hAnsi="Verdana"/>
          <w:b/>
          <w:sz w:val="20"/>
          <w:szCs w:val="20"/>
        </w:rPr>
        <w:t>3</w:t>
      </w:r>
      <w:r w:rsidR="00811733" w:rsidRPr="00414CBE">
        <w:rPr>
          <w:rFonts w:ascii="Verdana" w:hAnsi="Verdana"/>
          <w:b/>
          <w:sz w:val="20"/>
          <w:szCs w:val="20"/>
        </w:rPr>
        <w:t>0</w:t>
      </w:r>
      <w:r w:rsidR="00811733">
        <w:rPr>
          <w:rFonts w:ascii="Verdana" w:hAnsi="Verdana"/>
          <w:b/>
          <w:sz w:val="20"/>
          <w:szCs w:val="20"/>
        </w:rPr>
        <w:t xml:space="preserve"> </w:t>
      </w:r>
      <w:r w:rsidR="009D7354" w:rsidRPr="00EC06D6">
        <w:rPr>
          <w:rFonts w:ascii="Verdana" w:hAnsi="Verdana"/>
          <w:sz w:val="20"/>
          <w:szCs w:val="20"/>
        </w:rPr>
        <w:t>poprzez odszyfrowanie w</w:t>
      </w:r>
      <w:r w:rsidR="00FA42C2" w:rsidRPr="00EC06D6">
        <w:rPr>
          <w:rFonts w:ascii="Verdana" w:hAnsi="Verdana"/>
          <w:sz w:val="20"/>
          <w:szCs w:val="20"/>
        </w:rPr>
        <w:t>czytanych</w:t>
      </w:r>
      <w:r w:rsidR="009D7354" w:rsidRPr="00EC06D6">
        <w:rPr>
          <w:rFonts w:ascii="Verdana" w:hAnsi="Verdana"/>
          <w:sz w:val="20"/>
          <w:szCs w:val="20"/>
        </w:rPr>
        <w:t xml:space="preserve"> ofert. </w:t>
      </w:r>
    </w:p>
    <w:p w14:paraId="134EFBE0" w14:textId="20EFCBD8" w:rsidR="009D7354" w:rsidRPr="00EC06D6" w:rsidRDefault="002606E3" w:rsidP="00193C26">
      <w:pPr>
        <w:ind w:left="709" w:hanging="709"/>
        <w:jc w:val="both"/>
        <w:rPr>
          <w:rFonts w:ascii="Verdana" w:hAnsi="Verdana"/>
          <w:sz w:val="20"/>
          <w:szCs w:val="20"/>
        </w:rPr>
      </w:pPr>
      <w:r w:rsidRPr="00EC06D6">
        <w:rPr>
          <w:rFonts w:ascii="Verdana" w:hAnsi="Verdana"/>
          <w:sz w:val="20"/>
          <w:szCs w:val="20"/>
        </w:rPr>
        <w:lastRenderedPageBreak/>
        <w:t>20</w:t>
      </w:r>
      <w:r w:rsidR="009D7354" w:rsidRPr="00EC06D6">
        <w:rPr>
          <w:rFonts w:ascii="Verdana" w:hAnsi="Verdana"/>
          <w:sz w:val="20"/>
          <w:szCs w:val="20"/>
        </w:rPr>
        <w:t>.4. Zamawiający, najpóźniej przed otwarciem ofert, udostępni na stronie internetowej prowadzonego postępowania informację o kwocie, jaką zamierza przeznaczyć na sfinansowanie zamówienia.</w:t>
      </w:r>
    </w:p>
    <w:p w14:paraId="58218815" w14:textId="7F8EF259" w:rsidR="009D7354" w:rsidRPr="00EC06D6" w:rsidRDefault="002606E3" w:rsidP="00193C26">
      <w:pPr>
        <w:ind w:left="709" w:hanging="709"/>
        <w:jc w:val="both"/>
        <w:rPr>
          <w:rFonts w:ascii="Verdana" w:hAnsi="Verdana"/>
          <w:sz w:val="20"/>
          <w:szCs w:val="20"/>
        </w:rPr>
      </w:pPr>
      <w:r w:rsidRPr="00EC06D6">
        <w:rPr>
          <w:rFonts w:ascii="Verdana" w:hAnsi="Verdana"/>
          <w:sz w:val="20"/>
          <w:szCs w:val="20"/>
        </w:rPr>
        <w:t>20.5.</w:t>
      </w:r>
      <w:r w:rsidRPr="00EC06D6">
        <w:rPr>
          <w:rFonts w:ascii="Verdana" w:hAnsi="Verdana"/>
          <w:sz w:val="20"/>
          <w:szCs w:val="20"/>
        </w:rPr>
        <w:tab/>
      </w:r>
      <w:r w:rsidR="009D7354" w:rsidRPr="00EC06D6">
        <w:rPr>
          <w:rFonts w:ascii="Verdana" w:hAnsi="Verdana"/>
          <w:sz w:val="20"/>
          <w:szCs w:val="20"/>
        </w:rPr>
        <w:t>Zamawiający, niezwłocznie po otwarciu ofert, udostępnia na stronie internetowej prowadzonego postępowania informacje o:</w:t>
      </w:r>
    </w:p>
    <w:p w14:paraId="196E60F4" w14:textId="77777777" w:rsidR="009D7354" w:rsidRPr="00EC06D6" w:rsidRDefault="009D7354" w:rsidP="00193C26">
      <w:pPr>
        <w:pStyle w:val="Akapitzlist"/>
        <w:numPr>
          <w:ilvl w:val="0"/>
          <w:numId w:val="16"/>
        </w:numPr>
        <w:spacing w:line="240" w:lineRule="auto"/>
        <w:ind w:left="1060" w:hanging="357"/>
        <w:jc w:val="both"/>
        <w:rPr>
          <w:rFonts w:ascii="Verdana" w:hAnsi="Verdana"/>
          <w:sz w:val="20"/>
          <w:szCs w:val="20"/>
        </w:rPr>
      </w:pPr>
      <w:r w:rsidRPr="00EC06D6">
        <w:rPr>
          <w:rFonts w:ascii="Verdana" w:hAnsi="Verdana"/>
          <w:sz w:val="20"/>
          <w:szCs w:val="20"/>
        </w:rPr>
        <w:t>nazwach albo imionach i nazwiskach oraz siedzibach lub miejscach prowadzonej działalności gospodarczej bądź miejscach zamieszkania wykonawców, których oferty zostały otwarte;</w:t>
      </w:r>
    </w:p>
    <w:p w14:paraId="4968FB1D" w14:textId="5073E11A" w:rsidR="006A284E" w:rsidRPr="00EC06D6" w:rsidRDefault="009D7354" w:rsidP="00193C26">
      <w:pPr>
        <w:pStyle w:val="Akapitzlist"/>
        <w:numPr>
          <w:ilvl w:val="0"/>
          <w:numId w:val="16"/>
        </w:numPr>
        <w:ind w:left="1066" w:right="-108" w:hanging="357"/>
        <w:jc w:val="both"/>
        <w:rPr>
          <w:rStyle w:val="Wyrnieniedelikatne"/>
          <w:rFonts w:ascii="Verdana" w:hAnsi="Verdana"/>
          <w:i w:val="0"/>
          <w:iCs w:val="0"/>
          <w:color w:val="auto"/>
          <w:sz w:val="20"/>
          <w:szCs w:val="20"/>
        </w:rPr>
      </w:pPr>
      <w:r w:rsidRPr="00EC06D6">
        <w:rPr>
          <w:rFonts w:ascii="Verdana" w:hAnsi="Verdana"/>
          <w:sz w:val="20"/>
          <w:szCs w:val="20"/>
        </w:rPr>
        <w:t>cenach lub kosztach zawartych w ofertach.</w:t>
      </w:r>
      <w:bookmarkEnd w:id="11"/>
    </w:p>
    <w:p w14:paraId="7E3431CF" w14:textId="0653C5F3" w:rsidR="0006792C" w:rsidRPr="00EC06D6" w:rsidRDefault="001952A9" w:rsidP="00C258EB">
      <w:pPr>
        <w:suppressAutoHyphens/>
        <w:spacing w:before="120" w:after="120"/>
        <w:rPr>
          <w:rFonts w:ascii="Verdana" w:hAnsi="Verdana"/>
          <w:b/>
          <w:bCs/>
          <w:sz w:val="20"/>
          <w:szCs w:val="20"/>
          <w:lang w:eastAsia="ar-SA"/>
        </w:rPr>
      </w:pPr>
      <w:r w:rsidRPr="00EC06D6">
        <w:rPr>
          <w:rFonts w:ascii="Verdana" w:hAnsi="Verdana"/>
          <w:b/>
          <w:bCs/>
          <w:sz w:val="20"/>
          <w:szCs w:val="20"/>
          <w:lang w:eastAsia="ar-SA"/>
        </w:rPr>
        <w:t>2</w:t>
      </w:r>
      <w:r w:rsidR="002606E3" w:rsidRPr="00EC06D6">
        <w:rPr>
          <w:rFonts w:ascii="Verdana" w:hAnsi="Verdana"/>
          <w:b/>
          <w:bCs/>
          <w:sz w:val="20"/>
          <w:szCs w:val="20"/>
          <w:lang w:eastAsia="ar-SA"/>
        </w:rPr>
        <w:t>1</w:t>
      </w:r>
      <w:r w:rsidR="0006792C" w:rsidRPr="00EC06D6">
        <w:rPr>
          <w:rFonts w:ascii="Verdana" w:hAnsi="Verdana"/>
          <w:b/>
          <w:bCs/>
          <w:sz w:val="20"/>
          <w:szCs w:val="20"/>
          <w:lang w:eastAsia="ar-SA"/>
        </w:rPr>
        <w:t>.</w:t>
      </w:r>
      <w:r w:rsidR="0006792C" w:rsidRPr="00EC06D6">
        <w:rPr>
          <w:rFonts w:ascii="Verdana" w:hAnsi="Verdana"/>
          <w:b/>
          <w:sz w:val="20"/>
          <w:szCs w:val="20"/>
          <w:lang w:eastAsia="ar-SA"/>
        </w:rPr>
        <w:tab/>
      </w:r>
      <w:r w:rsidR="0006792C" w:rsidRPr="00EC06D6">
        <w:rPr>
          <w:rFonts w:ascii="Verdana" w:hAnsi="Verdana" w:cs="Verdana"/>
          <w:b/>
          <w:bCs/>
          <w:sz w:val="20"/>
          <w:szCs w:val="20"/>
        </w:rPr>
        <w:t>TERMIN ZWIĄZANIA OFERTĄ</w:t>
      </w:r>
    </w:p>
    <w:p w14:paraId="1DFB386A" w14:textId="46BFA7E7" w:rsidR="0006792C" w:rsidRPr="0059596E" w:rsidRDefault="001952A9" w:rsidP="00C258EB">
      <w:pPr>
        <w:suppressAutoHyphens/>
        <w:spacing w:before="120" w:after="120"/>
        <w:ind w:left="709" w:hanging="709"/>
        <w:jc w:val="both"/>
        <w:rPr>
          <w:rFonts w:ascii="Verdana" w:hAnsi="Verdana" w:cs="Verdana"/>
          <w:sz w:val="20"/>
          <w:szCs w:val="20"/>
        </w:rPr>
      </w:pPr>
      <w:r w:rsidRPr="00EC06D6">
        <w:rPr>
          <w:rFonts w:ascii="Verdana" w:hAnsi="Verdana"/>
          <w:color w:val="000000"/>
          <w:spacing w:val="4"/>
          <w:sz w:val="20"/>
          <w:szCs w:val="20"/>
          <w:lang w:eastAsia="ar-SA"/>
        </w:rPr>
        <w:t>2</w:t>
      </w:r>
      <w:r w:rsidR="002606E3" w:rsidRPr="00EC06D6">
        <w:rPr>
          <w:rFonts w:ascii="Verdana" w:hAnsi="Verdana"/>
          <w:color w:val="000000"/>
          <w:spacing w:val="4"/>
          <w:sz w:val="20"/>
          <w:szCs w:val="20"/>
          <w:lang w:eastAsia="ar-SA"/>
        </w:rPr>
        <w:t>1</w:t>
      </w:r>
      <w:r w:rsidR="0006792C" w:rsidRPr="00EC06D6">
        <w:rPr>
          <w:rFonts w:ascii="Verdana" w:hAnsi="Verdana"/>
          <w:color w:val="000000"/>
          <w:spacing w:val="4"/>
          <w:sz w:val="20"/>
          <w:szCs w:val="20"/>
          <w:lang w:eastAsia="ar-SA"/>
        </w:rPr>
        <w:t>.1.</w:t>
      </w:r>
      <w:r w:rsidR="0006792C" w:rsidRPr="00EC06D6">
        <w:rPr>
          <w:rFonts w:ascii="Verdana" w:hAnsi="Verdana"/>
          <w:color w:val="000000"/>
          <w:spacing w:val="4"/>
          <w:sz w:val="20"/>
          <w:szCs w:val="20"/>
          <w:lang w:eastAsia="ar-SA"/>
        </w:rPr>
        <w:tab/>
      </w:r>
      <w:r w:rsidR="0083643B" w:rsidRPr="00EC06D6">
        <w:rPr>
          <w:rFonts w:ascii="Verdana" w:hAnsi="Verdana" w:cs="Verdana"/>
          <w:spacing w:val="4"/>
          <w:sz w:val="20"/>
          <w:szCs w:val="20"/>
        </w:rPr>
        <w:t xml:space="preserve">Wykonawca jest związany ofertą </w:t>
      </w:r>
      <w:r w:rsidR="00810245">
        <w:rPr>
          <w:rFonts w:ascii="Verdana" w:hAnsi="Verdana" w:cs="Verdana"/>
          <w:spacing w:val="4"/>
          <w:sz w:val="20"/>
          <w:szCs w:val="20"/>
        </w:rPr>
        <w:t xml:space="preserve">30 dnia </w:t>
      </w:r>
      <w:r w:rsidR="0083643B" w:rsidRPr="00EC06D6">
        <w:rPr>
          <w:rFonts w:ascii="Verdana" w:hAnsi="Verdana" w:cs="Verdana"/>
          <w:spacing w:val="4"/>
          <w:sz w:val="20"/>
          <w:szCs w:val="20"/>
        </w:rPr>
        <w:t>od dnia terminu składania ofert</w:t>
      </w:r>
      <w:r w:rsidR="00810245">
        <w:rPr>
          <w:rFonts w:ascii="Verdana" w:hAnsi="Verdana" w:cs="Verdana"/>
          <w:spacing w:val="4"/>
          <w:sz w:val="20"/>
          <w:szCs w:val="20"/>
        </w:rPr>
        <w:t>.</w:t>
      </w:r>
      <w:r w:rsidR="4EF02240" w:rsidRPr="00EC06D6">
        <w:rPr>
          <w:rFonts w:ascii="Verdana" w:hAnsi="Verdana" w:cs="Verdana"/>
          <w:b/>
          <w:bCs/>
          <w:i/>
          <w:iCs/>
          <w:spacing w:val="4"/>
          <w:sz w:val="20"/>
          <w:szCs w:val="20"/>
        </w:rPr>
        <w:t xml:space="preserve"> </w:t>
      </w:r>
    </w:p>
    <w:p w14:paraId="0B5842C9" w14:textId="32D3BB24"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w:t>
      </w:r>
      <w:r w:rsidR="002606E3">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w:t>
      </w:r>
      <w:r w:rsidR="00F2103A">
        <w:rPr>
          <w:rFonts w:ascii="Verdana" w:hAnsi="Verdana"/>
          <w:color w:val="000000"/>
          <w:spacing w:val="4"/>
          <w:sz w:val="20"/>
          <w:szCs w:val="20"/>
          <w:lang w:eastAsia="ar-SA"/>
        </w:rPr>
        <w:t>1</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179ADC87" w14:textId="0E6E7AE7" w:rsidR="00070815" w:rsidRPr="00613BBC" w:rsidRDefault="002756F7" w:rsidP="00613BBC">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21</w:t>
      </w:r>
      <w:r w:rsidRPr="007D3A1D">
        <w:rPr>
          <w:rFonts w:ascii="Verdana" w:hAnsi="Verdana"/>
          <w:color w:val="000000"/>
          <w:spacing w:val="4"/>
          <w:sz w:val="20"/>
          <w:szCs w:val="20"/>
          <w:lang w:eastAsia="ar-SA"/>
        </w:rPr>
        <w:t xml:space="preserve">.3. </w:t>
      </w:r>
      <w:r>
        <w:rPr>
          <w:rFonts w:ascii="Verdana" w:hAnsi="Verdana"/>
          <w:color w:val="000000"/>
          <w:spacing w:val="4"/>
          <w:sz w:val="20"/>
          <w:szCs w:val="20"/>
          <w:lang w:eastAsia="ar-SA"/>
        </w:rPr>
        <w:t>Przedłużenie</w:t>
      </w:r>
      <w:r w:rsidR="5BFACDBA" w:rsidRPr="007D3A1D">
        <w:rPr>
          <w:rFonts w:ascii="Verdana" w:hAnsi="Verdana"/>
          <w:color w:val="000000"/>
          <w:spacing w:val="4"/>
          <w:sz w:val="20"/>
          <w:szCs w:val="20"/>
          <w:lang w:eastAsia="ar-SA"/>
        </w:rPr>
        <w:t xml:space="preserv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945FF1C"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w:t>
      </w:r>
      <w:r w:rsidR="002606E3">
        <w:rPr>
          <w:rFonts w:ascii="Verdana" w:hAnsi="Verdana"/>
          <w:b/>
          <w:sz w:val="20"/>
          <w:szCs w:val="20"/>
          <w:lang w:eastAsia="ar-SA"/>
        </w:rPr>
        <w:t>2</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191004D6" w14:textId="701F3E8F" w:rsidR="006715C9" w:rsidRPr="008E24BE" w:rsidRDefault="005C5491" w:rsidP="005C5491">
      <w:pPr>
        <w:spacing w:line="240" w:lineRule="exact"/>
        <w:ind w:left="720" w:hanging="720"/>
        <w:jc w:val="both"/>
        <w:rPr>
          <w:rFonts w:ascii="Verdana" w:hAnsi="Verdana"/>
          <w:sz w:val="20"/>
          <w:szCs w:val="20"/>
        </w:rPr>
      </w:pPr>
      <w:r>
        <w:rPr>
          <w:rFonts w:ascii="Verdana" w:hAnsi="Verdana"/>
          <w:sz w:val="20"/>
          <w:szCs w:val="20"/>
        </w:rPr>
        <w:t xml:space="preserve">22.1. </w:t>
      </w:r>
      <w:r w:rsidR="006715C9" w:rsidRPr="008E24BE">
        <w:rPr>
          <w:rFonts w:ascii="Verdana" w:hAnsi="Verdana"/>
          <w:sz w:val="20"/>
          <w:szCs w:val="20"/>
        </w:rPr>
        <w:t>Przy dokonywaniu wyboru najkorzystniejszej oferty Zamawiający stosować będzie następujące kryteria oceny ofert:</w:t>
      </w:r>
    </w:p>
    <w:p w14:paraId="16964E0D" w14:textId="77777777" w:rsidR="006715C9" w:rsidRDefault="006715C9" w:rsidP="006715C9">
      <w:pPr>
        <w:spacing w:line="240" w:lineRule="exact"/>
        <w:ind w:left="1069"/>
        <w:jc w:val="both"/>
        <w:rPr>
          <w:rFonts w:ascii="Verdana" w:hAnsi="Verdana"/>
          <w:sz w:val="20"/>
          <w:szCs w:val="20"/>
        </w:rPr>
      </w:pPr>
    </w:p>
    <w:p w14:paraId="1F3D0711" w14:textId="77777777" w:rsidR="006715C9" w:rsidRDefault="006715C9" w:rsidP="00123504">
      <w:pPr>
        <w:numPr>
          <w:ilvl w:val="0"/>
          <w:numId w:val="23"/>
        </w:numPr>
        <w:spacing w:line="240" w:lineRule="exact"/>
        <w:jc w:val="both"/>
        <w:rPr>
          <w:rFonts w:ascii="Verdana" w:hAnsi="Verdana"/>
          <w:sz w:val="20"/>
          <w:szCs w:val="20"/>
        </w:rPr>
      </w:pPr>
      <w:r w:rsidRPr="008E24BE">
        <w:rPr>
          <w:rFonts w:ascii="Verdana" w:hAnsi="Verdana"/>
          <w:sz w:val="20"/>
          <w:szCs w:val="20"/>
        </w:rPr>
        <w:t xml:space="preserve">Cena – </w:t>
      </w:r>
      <w:r>
        <w:rPr>
          <w:rFonts w:ascii="Verdana" w:hAnsi="Verdana"/>
          <w:sz w:val="20"/>
          <w:szCs w:val="20"/>
        </w:rPr>
        <w:t>6</w:t>
      </w:r>
      <w:r w:rsidRPr="008E24BE">
        <w:rPr>
          <w:rFonts w:ascii="Verdana" w:hAnsi="Verdana"/>
          <w:sz w:val="20"/>
          <w:szCs w:val="20"/>
        </w:rPr>
        <w:t>0%</w:t>
      </w:r>
    </w:p>
    <w:p w14:paraId="11090993" w14:textId="39F19BA0" w:rsidR="002A0157" w:rsidRDefault="002A0157" w:rsidP="00123504">
      <w:pPr>
        <w:numPr>
          <w:ilvl w:val="0"/>
          <w:numId w:val="23"/>
        </w:numPr>
        <w:spacing w:line="240" w:lineRule="exact"/>
        <w:jc w:val="both"/>
        <w:rPr>
          <w:rFonts w:ascii="Verdana" w:hAnsi="Verdana"/>
          <w:sz w:val="20"/>
          <w:szCs w:val="20"/>
        </w:rPr>
      </w:pPr>
      <w:r>
        <w:rPr>
          <w:rFonts w:ascii="Verdana" w:hAnsi="Verdana"/>
          <w:sz w:val="20"/>
          <w:szCs w:val="20"/>
        </w:rPr>
        <w:t>Rok produkcji pojazdu</w:t>
      </w:r>
      <w:r w:rsidR="0081480C">
        <w:rPr>
          <w:rFonts w:ascii="Verdana" w:hAnsi="Verdana"/>
          <w:sz w:val="20"/>
          <w:szCs w:val="20"/>
        </w:rPr>
        <w:t xml:space="preserve"> 1</w:t>
      </w:r>
      <w:r>
        <w:rPr>
          <w:rFonts w:ascii="Verdana" w:hAnsi="Verdana"/>
          <w:sz w:val="20"/>
          <w:szCs w:val="20"/>
        </w:rPr>
        <w:t xml:space="preserve"> – </w:t>
      </w:r>
      <w:r w:rsidR="0081480C">
        <w:rPr>
          <w:rFonts w:ascii="Verdana" w:hAnsi="Verdana"/>
          <w:sz w:val="20"/>
          <w:szCs w:val="20"/>
        </w:rPr>
        <w:t>20</w:t>
      </w:r>
      <w:r>
        <w:rPr>
          <w:rFonts w:ascii="Verdana" w:hAnsi="Verdana"/>
          <w:sz w:val="20"/>
          <w:szCs w:val="20"/>
        </w:rPr>
        <w:t>%</w:t>
      </w:r>
    </w:p>
    <w:p w14:paraId="494E7274" w14:textId="7009664A" w:rsidR="0081480C" w:rsidRPr="00DF12B4" w:rsidRDefault="0081480C" w:rsidP="00123504">
      <w:pPr>
        <w:numPr>
          <w:ilvl w:val="0"/>
          <w:numId w:val="23"/>
        </w:numPr>
        <w:spacing w:line="240" w:lineRule="exact"/>
        <w:jc w:val="both"/>
        <w:rPr>
          <w:rFonts w:ascii="Verdana" w:hAnsi="Verdana"/>
          <w:sz w:val="20"/>
          <w:szCs w:val="20"/>
        </w:rPr>
      </w:pPr>
      <w:r w:rsidRPr="0081480C">
        <w:rPr>
          <w:rFonts w:ascii="Verdana" w:hAnsi="Verdana"/>
          <w:sz w:val="20"/>
          <w:szCs w:val="20"/>
        </w:rPr>
        <w:t xml:space="preserve">Rok produkcji pojazdu </w:t>
      </w:r>
      <w:r>
        <w:rPr>
          <w:rFonts w:ascii="Verdana" w:hAnsi="Verdana"/>
          <w:sz w:val="20"/>
          <w:szCs w:val="20"/>
        </w:rPr>
        <w:t>2</w:t>
      </w:r>
      <w:r w:rsidRPr="0081480C">
        <w:rPr>
          <w:rFonts w:ascii="Verdana" w:hAnsi="Verdana"/>
          <w:sz w:val="20"/>
          <w:szCs w:val="20"/>
        </w:rPr>
        <w:t xml:space="preserve"> – </w:t>
      </w:r>
      <w:r>
        <w:rPr>
          <w:rFonts w:ascii="Verdana" w:hAnsi="Verdana"/>
          <w:sz w:val="20"/>
          <w:szCs w:val="20"/>
        </w:rPr>
        <w:t>2</w:t>
      </w:r>
      <w:r w:rsidRPr="0081480C">
        <w:rPr>
          <w:rFonts w:ascii="Verdana" w:hAnsi="Verdana"/>
          <w:sz w:val="20"/>
          <w:szCs w:val="20"/>
        </w:rPr>
        <w:t>0%</w:t>
      </w:r>
    </w:p>
    <w:p w14:paraId="5519BA9C" w14:textId="77777777" w:rsidR="00DF12B4" w:rsidRDefault="006715C9" w:rsidP="00DF12B4">
      <w:pPr>
        <w:spacing w:before="120" w:line="240" w:lineRule="exact"/>
        <w:ind w:left="992" w:hanging="992"/>
        <w:jc w:val="both"/>
        <w:rPr>
          <w:rFonts w:ascii="Verdana" w:hAnsi="Verdana"/>
          <w:bCs/>
          <w:sz w:val="20"/>
          <w:szCs w:val="20"/>
        </w:rPr>
      </w:pPr>
      <w:r>
        <w:rPr>
          <w:rFonts w:ascii="Verdana" w:hAnsi="Verdana"/>
          <w:bCs/>
          <w:sz w:val="20"/>
          <w:szCs w:val="20"/>
        </w:rPr>
        <w:t>2</w:t>
      </w:r>
      <w:r w:rsidR="005C5491">
        <w:rPr>
          <w:rFonts w:ascii="Verdana" w:hAnsi="Verdana"/>
          <w:bCs/>
          <w:sz w:val="20"/>
          <w:szCs w:val="20"/>
        </w:rPr>
        <w:t>2</w:t>
      </w:r>
      <w:r>
        <w:rPr>
          <w:rFonts w:ascii="Verdana" w:hAnsi="Verdana"/>
          <w:bCs/>
          <w:sz w:val="20"/>
          <w:szCs w:val="20"/>
        </w:rPr>
        <w:t>.</w:t>
      </w:r>
      <w:r w:rsidR="005C5491">
        <w:rPr>
          <w:rFonts w:ascii="Verdana" w:hAnsi="Verdana"/>
          <w:bCs/>
          <w:sz w:val="20"/>
          <w:szCs w:val="20"/>
        </w:rPr>
        <w:t>1</w:t>
      </w:r>
      <w:r>
        <w:rPr>
          <w:rFonts w:ascii="Verdana" w:hAnsi="Verdana"/>
          <w:bCs/>
          <w:sz w:val="20"/>
          <w:szCs w:val="20"/>
        </w:rPr>
        <w:t>.</w:t>
      </w:r>
      <w:r w:rsidR="005C5491">
        <w:rPr>
          <w:rFonts w:ascii="Verdana" w:hAnsi="Verdana"/>
          <w:bCs/>
          <w:sz w:val="20"/>
          <w:szCs w:val="20"/>
        </w:rPr>
        <w:t>1.</w:t>
      </w:r>
      <w:r>
        <w:rPr>
          <w:rFonts w:ascii="Verdana" w:hAnsi="Verdana"/>
          <w:bCs/>
          <w:sz w:val="20"/>
          <w:szCs w:val="20"/>
        </w:rPr>
        <w:t xml:space="preserve"> </w:t>
      </w:r>
      <w:r w:rsidR="00DF12B4">
        <w:rPr>
          <w:rFonts w:ascii="Verdana" w:hAnsi="Verdana"/>
          <w:bCs/>
          <w:sz w:val="20"/>
          <w:szCs w:val="20"/>
        </w:rPr>
        <w:tab/>
      </w:r>
      <w:r w:rsidRPr="008E24BE">
        <w:rPr>
          <w:rFonts w:ascii="Verdana" w:hAnsi="Verdana"/>
          <w:bCs/>
          <w:sz w:val="20"/>
          <w:szCs w:val="20"/>
        </w:rPr>
        <w:t xml:space="preserve">Kryterium </w:t>
      </w:r>
      <w:r w:rsidRPr="008E24BE">
        <w:rPr>
          <w:rFonts w:ascii="Verdana" w:hAnsi="Verdana"/>
          <w:sz w:val="20"/>
          <w:szCs w:val="20"/>
        </w:rPr>
        <w:t xml:space="preserve">„Cena” </w:t>
      </w:r>
      <w:r w:rsidRPr="008E24BE">
        <w:rPr>
          <w:rFonts w:ascii="Verdana" w:hAnsi="Verdana"/>
          <w:bCs/>
          <w:sz w:val="20"/>
          <w:szCs w:val="20"/>
        </w:rPr>
        <w:t>będzie rozpatrywane na podstawie ceny ofertowej brutto za wykonanie przedmiotu zamówienia wpi</w:t>
      </w:r>
      <w:r>
        <w:rPr>
          <w:rFonts w:ascii="Verdana" w:hAnsi="Verdana"/>
          <w:bCs/>
          <w:sz w:val="20"/>
          <w:szCs w:val="20"/>
        </w:rPr>
        <w:t xml:space="preserve">sanej przez Wykonawcę w pkt. </w:t>
      </w:r>
      <w:r w:rsidR="003774CF">
        <w:rPr>
          <w:rFonts w:ascii="Verdana" w:hAnsi="Verdana"/>
          <w:bCs/>
          <w:sz w:val="20"/>
          <w:szCs w:val="20"/>
        </w:rPr>
        <w:t>4</w:t>
      </w:r>
      <w:r w:rsidRPr="008E24BE">
        <w:rPr>
          <w:rFonts w:ascii="Verdana" w:hAnsi="Verdana"/>
          <w:bCs/>
          <w:sz w:val="20"/>
          <w:szCs w:val="20"/>
        </w:rPr>
        <w:t xml:space="preserve"> Formularz</w:t>
      </w:r>
      <w:r>
        <w:rPr>
          <w:rFonts w:ascii="Verdana" w:hAnsi="Verdana"/>
          <w:bCs/>
          <w:sz w:val="20"/>
          <w:szCs w:val="20"/>
        </w:rPr>
        <w:t>a</w:t>
      </w:r>
      <w:r w:rsidRPr="008E24BE">
        <w:rPr>
          <w:rFonts w:ascii="Verdana" w:hAnsi="Verdana"/>
          <w:bCs/>
          <w:sz w:val="20"/>
          <w:szCs w:val="20"/>
        </w:rPr>
        <w:t xml:space="preserve"> Oferty. W tym kryte</w:t>
      </w:r>
      <w:r>
        <w:rPr>
          <w:rFonts w:ascii="Verdana" w:hAnsi="Verdana"/>
          <w:bCs/>
          <w:sz w:val="20"/>
          <w:szCs w:val="20"/>
        </w:rPr>
        <w:t>rium można uzyskać maksymalnie 6</w:t>
      </w:r>
      <w:r w:rsidRPr="008E24BE">
        <w:rPr>
          <w:rFonts w:ascii="Verdana" w:hAnsi="Verdana"/>
          <w:bCs/>
          <w:sz w:val="20"/>
          <w:szCs w:val="20"/>
        </w:rPr>
        <w:t>0 punktów. Przyznane punkty zostaną zaokrąglone do dwóch miejsc po przecinku.</w:t>
      </w:r>
    </w:p>
    <w:p w14:paraId="750F13F1" w14:textId="43DBBD82" w:rsidR="006715C9" w:rsidRPr="008E24BE" w:rsidRDefault="006715C9" w:rsidP="00DF12B4">
      <w:pPr>
        <w:spacing w:before="120" w:line="240" w:lineRule="exact"/>
        <w:ind w:left="992"/>
        <w:jc w:val="both"/>
        <w:rPr>
          <w:rFonts w:ascii="Verdana" w:hAnsi="Verdana"/>
          <w:bCs/>
          <w:sz w:val="20"/>
          <w:szCs w:val="20"/>
        </w:rPr>
      </w:pPr>
      <w:r w:rsidRPr="008E24BE">
        <w:rPr>
          <w:rFonts w:ascii="Verdana" w:hAnsi="Verdana"/>
          <w:bCs/>
          <w:sz w:val="20"/>
          <w:szCs w:val="20"/>
        </w:rPr>
        <w:t>Liczba punktów w kryterium „Cena” zostanie obliczona według następującego wzoru:</w:t>
      </w:r>
    </w:p>
    <w:p w14:paraId="5E7CFB76" w14:textId="77777777" w:rsidR="006715C9" w:rsidRPr="008E24BE" w:rsidRDefault="006715C9" w:rsidP="006715C9">
      <w:pPr>
        <w:spacing w:line="240" w:lineRule="exact"/>
        <w:jc w:val="both"/>
        <w:rPr>
          <w:rFonts w:ascii="Verdana" w:hAnsi="Verdana"/>
          <w:bCs/>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1564"/>
        <w:gridCol w:w="660"/>
        <w:gridCol w:w="1534"/>
        <w:gridCol w:w="2730"/>
      </w:tblGrid>
      <w:tr w:rsidR="006715C9" w:rsidRPr="008E24BE" w14:paraId="346A5A6F" w14:textId="77777777" w:rsidTr="003D3FF6">
        <w:trPr>
          <w:cantSplit/>
          <w:jc w:val="center"/>
        </w:trPr>
        <w:tc>
          <w:tcPr>
            <w:tcW w:w="1564" w:type="dxa"/>
          </w:tcPr>
          <w:p w14:paraId="7BC7C1E5" w14:textId="77777777" w:rsidR="006715C9" w:rsidRPr="008E24BE" w:rsidRDefault="006715C9" w:rsidP="003D3FF6">
            <w:pPr>
              <w:shd w:val="clear" w:color="auto" w:fill="FFFFFF"/>
              <w:spacing w:line="240" w:lineRule="exact"/>
              <w:ind w:left="360"/>
              <w:jc w:val="both"/>
              <w:rPr>
                <w:rFonts w:ascii="Verdana" w:hAnsi="Verdana"/>
                <w:iCs/>
                <w:sz w:val="20"/>
                <w:szCs w:val="20"/>
              </w:rPr>
            </w:pPr>
          </w:p>
        </w:tc>
        <w:tc>
          <w:tcPr>
            <w:tcW w:w="660" w:type="dxa"/>
            <w:vMerge w:val="restart"/>
            <w:vAlign w:val="center"/>
          </w:tcPr>
          <w:p w14:paraId="39665AD7" w14:textId="77777777" w:rsidR="006715C9" w:rsidRPr="008E24BE" w:rsidRDefault="006715C9" w:rsidP="003D3FF6">
            <w:pPr>
              <w:shd w:val="clear" w:color="auto" w:fill="FFFFFF"/>
              <w:spacing w:line="240" w:lineRule="exact"/>
              <w:jc w:val="both"/>
              <w:rPr>
                <w:rFonts w:ascii="Verdana" w:hAnsi="Verdana"/>
                <w:iCs/>
                <w:sz w:val="20"/>
                <w:szCs w:val="20"/>
              </w:rPr>
            </w:pPr>
            <w:r w:rsidRPr="008E24BE">
              <w:rPr>
                <w:rFonts w:ascii="Verdana" w:hAnsi="Verdana"/>
                <w:iCs/>
                <w:sz w:val="20"/>
                <w:szCs w:val="20"/>
              </w:rPr>
              <w:t>C =</w:t>
            </w:r>
          </w:p>
        </w:tc>
        <w:tc>
          <w:tcPr>
            <w:tcW w:w="1534" w:type="dxa"/>
            <w:tcBorders>
              <w:bottom w:val="single" w:sz="4" w:space="0" w:color="auto"/>
            </w:tcBorders>
            <w:vAlign w:val="center"/>
          </w:tcPr>
          <w:p w14:paraId="26B7AC45" w14:textId="77777777" w:rsidR="006715C9" w:rsidRPr="008E24BE" w:rsidRDefault="006715C9" w:rsidP="003D3FF6">
            <w:pPr>
              <w:shd w:val="clear" w:color="auto" w:fill="FFFFFF"/>
              <w:spacing w:line="240" w:lineRule="exact"/>
              <w:ind w:left="-24"/>
              <w:jc w:val="both"/>
              <w:rPr>
                <w:rFonts w:ascii="Verdana" w:hAnsi="Verdana"/>
                <w:iCs/>
                <w:sz w:val="20"/>
                <w:szCs w:val="20"/>
              </w:rPr>
            </w:pPr>
            <w:r w:rsidRPr="008E24BE">
              <w:rPr>
                <w:rFonts w:ascii="Verdana" w:hAnsi="Verdana"/>
                <w:iCs/>
                <w:sz w:val="20"/>
                <w:szCs w:val="20"/>
              </w:rPr>
              <w:t>C min</w:t>
            </w:r>
          </w:p>
        </w:tc>
        <w:tc>
          <w:tcPr>
            <w:tcW w:w="2730" w:type="dxa"/>
            <w:vMerge w:val="restart"/>
            <w:vAlign w:val="center"/>
          </w:tcPr>
          <w:p w14:paraId="6F589573" w14:textId="77777777" w:rsidR="006715C9" w:rsidRPr="008E24BE" w:rsidRDefault="006715C9" w:rsidP="003D3FF6">
            <w:pPr>
              <w:shd w:val="clear" w:color="auto" w:fill="FFFFFF"/>
              <w:spacing w:line="240" w:lineRule="exact"/>
              <w:jc w:val="both"/>
              <w:rPr>
                <w:rFonts w:ascii="Verdana" w:hAnsi="Verdana"/>
                <w:iCs/>
                <w:sz w:val="20"/>
                <w:szCs w:val="20"/>
              </w:rPr>
            </w:pPr>
            <w:r>
              <w:rPr>
                <w:rFonts w:ascii="Verdana" w:hAnsi="Verdana"/>
                <w:iCs/>
                <w:sz w:val="20"/>
                <w:szCs w:val="20"/>
              </w:rPr>
              <w:t>x 6</w:t>
            </w:r>
            <w:r w:rsidRPr="008E24BE">
              <w:rPr>
                <w:rFonts w:ascii="Verdana" w:hAnsi="Verdana"/>
                <w:iCs/>
                <w:sz w:val="20"/>
                <w:szCs w:val="20"/>
              </w:rPr>
              <w:t>0 pkt</w:t>
            </w:r>
          </w:p>
        </w:tc>
      </w:tr>
      <w:tr w:rsidR="006715C9" w:rsidRPr="008E24BE" w14:paraId="56C251ED" w14:textId="77777777" w:rsidTr="003D3FF6">
        <w:trPr>
          <w:cantSplit/>
          <w:trHeight w:val="70"/>
          <w:jc w:val="center"/>
        </w:trPr>
        <w:tc>
          <w:tcPr>
            <w:tcW w:w="1564" w:type="dxa"/>
          </w:tcPr>
          <w:p w14:paraId="6F1C1F53" w14:textId="77777777" w:rsidR="006715C9" w:rsidRPr="00907885" w:rsidRDefault="006715C9" w:rsidP="003D3FF6">
            <w:pPr>
              <w:shd w:val="clear" w:color="auto" w:fill="FFFFFF"/>
              <w:spacing w:line="240" w:lineRule="exact"/>
              <w:ind w:left="360"/>
              <w:jc w:val="both"/>
              <w:rPr>
                <w:rFonts w:ascii="Verdana" w:hAnsi="Verdana"/>
                <w:iCs/>
                <w:sz w:val="16"/>
                <w:szCs w:val="16"/>
              </w:rPr>
            </w:pPr>
          </w:p>
        </w:tc>
        <w:tc>
          <w:tcPr>
            <w:tcW w:w="660" w:type="dxa"/>
            <w:vMerge/>
            <w:vAlign w:val="center"/>
          </w:tcPr>
          <w:p w14:paraId="24EAAC8A" w14:textId="77777777" w:rsidR="006715C9" w:rsidRPr="008E24BE" w:rsidRDefault="006715C9" w:rsidP="003D3FF6">
            <w:pPr>
              <w:shd w:val="clear" w:color="auto" w:fill="FFFFFF"/>
              <w:spacing w:line="240" w:lineRule="exact"/>
              <w:ind w:left="360"/>
              <w:jc w:val="both"/>
              <w:rPr>
                <w:rFonts w:ascii="Verdana" w:hAnsi="Verdana"/>
                <w:iCs/>
                <w:sz w:val="20"/>
                <w:szCs w:val="20"/>
              </w:rPr>
            </w:pPr>
          </w:p>
        </w:tc>
        <w:tc>
          <w:tcPr>
            <w:tcW w:w="1534" w:type="dxa"/>
            <w:tcBorders>
              <w:top w:val="single" w:sz="4" w:space="0" w:color="auto"/>
            </w:tcBorders>
            <w:vAlign w:val="center"/>
          </w:tcPr>
          <w:p w14:paraId="59E9E77F" w14:textId="77777777" w:rsidR="006715C9" w:rsidRPr="008E24BE" w:rsidRDefault="006715C9" w:rsidP="003D3FF6">
            <w:pPr>
              <w:shd w:val="clear" w:color="auto" w:fill="FFFFFF"/>
              <w:spacing w:line="240" w:lineRule="exact"/>
              <w:ind w:left="-24"/>
              <w:jc w:val="both"/>
              <w:rPr>
                <w:rFonts w:ascii="Verdana" w:hAnsi="Verdana"/>
                <w:iCs/>
                <w:sz w:val="20"/>
                <w:szCs w:val="20"/>
              </w:rPr>
            </w:pPr>
            <w:r w:rsidRPr="008E24BE">
              <w:rPr>
                <w:rFonts w:ascii="Verdana" w:hAnsi="Verdana"/>
                <w:iCs/>
                <w:sz w:val="20"/>
                <w:szCs w:val="20"/>
              </w:rPr>
              <w:t>C o</w:t>
            </w:r>
          </w:p>
        </w:tc>
        <w:tc>
          <w:tcPr>
            <w:tcW w:w="2730" w:type="dxa"/>
            <w:vMerge/>
            <w:vAlign w:val="center"/>
          </w:tcPr>
          <w:p w14:paraId="7D62EA45" w14:textId="77777777" w:rsidR="006715C9" w:rsidRPr="008E24BE" w:rsidRDefault="006715C9" w:rsidP="003D3FF6">
            <w:pPr>
              <w:shd w:val="clear" w:color="auto" w:fill="FFFFFF"/>
              <w:spacing w:line="240" w:lineRule="exact"/>
              <w:ind w:left="360"/>
              <w:jc w:val="both"/>
              <w:rPr>
                <w:rFonts w:ascii="Verdana" w:hAnsi="Verdana"/>
                <w:iCs/>
                <w:sz w:val="20"/>
                <w:szCs w:val="20"/>
              </w:rPr>
            </w:pPr>
          </w:p>
        </w:tc>
      </w:tr>
      <w:tr w:rsidR="006715C9" w:rsidRPr="008E24BE" w14:paraId="58A597F7" w14:textId="77777777" w:rsidTr="003D3FF6">
        <w:trPr>
          <w:cantSplit/>
          <w:trHeight w:val="686"/>
          <w:jc w:val="center"/>
        </w:trPr>
        <w:tc>
          <w:tcPr>
            <w:tcW w:w="6488" w:type="dxa"/>
            <w:gridSpan w:val="4"/>
            <w:vAlign w:val="bottom"/>
          </w:tcPr>
          <w:p w14:paraId="77CDCA7C" w14:textId="77777777" w:rsidR="006715C9" w:rsidRPr="008E24BE" w:rsidRDefault="006715C9" w:rsidP="003D3FF6">
            <w:pPr>
              <w:shd w:val="clear" w:color="auto" w:fill="FFFFFF"/>
              <w:spacing w:line="240" w:lineRule="exact"/>
              <w:jc w:val="both"/>
              <w:rPr>
                <w:rFonts w:ascii="Verdana" w:hAnsi="Verdana"/>
                <w:iCs/>
                <w:sz w:val="20"/>
                <w:szCs w:val="20"/>
              </w:rPr>
            </w:pPr>
            <w:r w:rsidRPr="008E24BE">
              <w:rPr>
                <w:rFonts w:ascii="Verdana" w:hAnsi="Verdana"/>
                <w:sz w:val="20"/>
                <w:szCs w:val="20"/>
              </w:rPr>
              <w:t xml:space="preserve">gdzie:      </w:t>
            </w:r>
          </w:p>
          <w:p w14:paraId="58B8B375" w14:textId="0E270CD6" w:rsidR="006715C9" w:rsidRDefault="006715C9" w:rsidP="003D3FF6">
            <w:pPr>
              <w:shd w:val="clear" w:color="auto" w:fill="FFFFFF"/>
              <w:spacing w:line="240" w:lineRule="exact"/>
              <w:jc w:val="both"/>
              <w:rPr>
                <w:rFonts w:ascii="Verdana" w:hAnsi="Verdana"/>
                <w:sz w:val="20"/>
                <w:szCs w:val="20"/>
              </w:rPr>
            </w:pPr>
            <w:r w:rsidRPr="008E24BE">
              <w:rPr>
                <w:rFonts w:ascii="Verdana" w:hAnsi="Verdana"/>
                <w:iCs/>
                <w:sz w:val="20"/>
                <w:szCs w:val="20"/>
              </w:rPr>
              <w:t xml:space="preserve">C min </w:t>
            </w:r>
            <w:r w:rsidR="004308BA">
              <w:rPr>
                <w:rFonts w:ascii="Verdana" w:hAnsi="Verdana"/>
                <w:iCs/>
                <w:sz w:val="20"/>
                <w:szCs w:val="20"/>
              </w:rPr>
              <w:t>–</w:t>
            </w:r>
            <w:r>
              <w:rPr>
                <w:rFonts w:ascii="Verdana" w:hAnsi="Verdana"/>
                <w:iCs/>
                <w:sz w:val="20"/>
                <w:szCs w:val="20"/>
              </w:rPr>
              <w:t xml:space="preserve"> </w:t>
            </w:r>
            <w:r w:rsidRPr="008E24BE">
              <w:rPr>
                <w:rFonts w:ascii="Verdana" w:hAnsi="Verdana"/>
                <w:sz w:val="20"/>
                <w:szCs w:val="20"/>
              </w:rPr>
              <w:t>cena (cena ofertowa brutto) oferty</w:t>
            </w:r>
            <w:r w:rsidRPr="008E24BE">
              <w:rPr>
                <w:rFonts w:ascii="Verdana" w:hAnsi="Verdana"/>
                <w:iCs/>
                <w:sz w:val="20"/>
                <w:szCs w:val="20"/>
              </w:rPr>
              <w:t xml:space="preserve"> najtańszej</w:t>
            </w:r>
            <w:r w:rsidRPr="008E24BE">
              <w:rPr>
                <w:rFonts w:ascii="Verdana" w:hAnsi="Verdana"/>
                <w:sz w:val="20"/>
                <w:szCs w:val="20"/>
              </w:rPr>
              <w:t xml:space="preserve"> </w:t>
            </w:r>
          </w:p>
          <w:p w14:paraId="2CDDEBA3" w14:textId="06EF926E" w:rsidR="00037A41" w:rsidRPr="008E24BE" w:rsidRDefault="00037A41" w:rsidP="003D3FF6">
            <w:pPr>
              <w:shd w:val="clear" w:color="auto" w:fill="FFFFFF"/>
              <w:spacing w:line="240" w:lineRule="exact"/>
              <w:jc w:val="both"/>
              <w:rPr>
                <w:rFonts w:ascii="Verdana" w:hAnsi="Verdana"/>
                <w:iCs/>
                <w:sz w:val="20"/>
                <w:szCs w:val="20"/>
              </w:rPr>
            </w:pPr>
            <w:r>
              <w:rPr>
                <w:rFonts w:ascii="Verdana" w:hAnsi="Verdana"/>
                <w:sz w:val="20"/>
                <w:szCs w:val="20"/>
              </w:rPr>
              <w:t xml:space="preserve">C o </w:t>
            </w:r>
            <w:r w:rsidR="004308BA">
              <w:rPr>
                <w:rFonts w:ascii="Verdana" w:hAnsi="Verdana"/>
                <w:sz w:val="20"/>
                <w:szCs w:val="20"/>
              </w:rPr>
              <w:t>–</w:t>
            </w:r>
            <w:r>
              <w:rPr>
                <w:rFonts w:ascii="Verdana" w:hAnsi="Verdana"/>
                <w:sz w:val="20"/>
                <w:szCs w:val="20"/>
              </w:rPr>
              <w:t xml:space="preserve"> </w:t>
            </w:r>
            <w:r w:rsidRPr="00037A41">
              <w:rPr>
                <w:rFonts w:ascii="Verdana" w:hAnsi="Verdana"/>
                <w:sz w:val="20"/>
                <w:szCs w:val="20"/>
              </w:rPr>
              <w:t>cena (cena ofertowa brutto) oferty ocenianej</w:t>
            </w:r>
          </w:p>
        </w:tc>
      </w:tr>
      <w:tr w:rsidR="006715C9" w:rsidRPr="008E24BE" w14:paraId="6A38806B" w14:textId="77777777" w:rsidTr="00262A33">
        <w:trPr>
          <w:cantSplit/>
          <w:trHeight w:val="180"/>
          <w:jc w:val="center"/>
        </w:trPr>
        <w:tc>
          <w:tcPr>
            <w:tcW w:w="6488" w:type="dxa"/>
            <w:gridSpan w:val="4"/>
          </w:tcPr>
          <w:p w14:paraId="63C3D112" w14:textId="77777777" w:rsidR="006715C9" w:rsidRPr="00974104" w:rsidRDefault="006715C9" w:rsidP="003D3FF6">
            <w:pPr>
              <w:spacing w:before="120"/>
              <w:jc w:val="both"/>
              <w:rPr>
                <w:rFonts w:ascii="Verdana" w:hAnsi="Verdana"/>
                <w:sz w:val="20"/>
                <w:szCs w:val="20"/>
              </w:rPr>
            </w:pPr>
          </w:p>
        </w:tc>
      </w:tr>
    </w:tbl>
    <w:p w14:paraId="637D83F5" w14:textId="0B232804" w:rsidR="00DF12B4" w:rsidRPr="00262A33" w:rsidRDefault="00DF12B4" w:rsidP="0081480C">
      <w:pPr>
        <w:spacing w:before="120"/>
        <w:jc w:val="both"/>
        <w:rPr>
          <w:rFonts w:ascii="Verdana" w:hAnsi="Verdana"/>
          <w:bCs/>
          <w:sz w:val="20"/>
          <w:szCs w:val="20"/>
        </w:rPr>
      </w:pPr>
    </w:p>
    <w:p w14:paraId="31FD7096" w14:textId="44201CDB" w:rsidR="006715C9" w:rsidRDefault="004308BA" w:rsidP="004308BA">
      <w:pPr>
        <w:suppressAutoHyphens/>
        <w:spacing w:before="120" w:after="120"/>
        <w:ind w:left="992" w:hanging="992"/>
        <w:jc w:val="both"/>
        <w:rPr>
          <w:rFonts w:ascii="Verdana" w:hAnsi="Verdana"/>
          <w:bCs/>
          <w:sz w:val="20"/>
          <w:szCs w:val="20"/>
        </w:rPr>
      </w:pPr>
      <w:r>
        <w:rPr>
          <w:rFonts w:ascii="Verdana" w:hAnsi="Verdana"/>
          <w:sz w:val="20"/>
          <w:szCs w:val="20"/>
        </w:rPr>
        <w:t>22.1.</w:t>
      </w:r>
      <w:r w:rsidR="0081480C">
        <w:rPr>
          <w:rFonts w:ascii="Verdana" w:hAnsi="Verdana"/>
          <w:sz w:val="20"/>
          <w:szCs w:val="20"/>
        </w:rPr>
        <w:t>2</w:t>
      </w:r>
      <w:r>
        <w:rPr>
          <w:rFonts w:ascii="Verdana" w:hAnsi="Verdana"/>
          <w:sz w:val="20"/>
          <w:szCs w:val="20"/>
        </w:rPr>
        <w:t>.</w:t>
      </w:r>
      <w:r>
        <w:rPr>
          <w:rFonts w:ascii="Verdana" w:hAnsi="Verdana"/>
          <w:sz w:val="20"/>
          <w:szCs w:val="20"/>
        </w:rPr>
        <w:tab/>
      </w:r>
      <w:bookmarkStart w:id="12" w:name="_Hlk214109636"/>
      <w:r w:rsidRPr="008E24BE">
        <w:rPr>
          <w:rFonts w:ascii="Verdana" w:hAnsi="Verdana"/>
          <w:bCs/>
          <w:sz w:val="20"/>
          <w:szCs w:val="20"/>
        </w:rPr>
        <w:t>Opis kryterium</w:t>
      </w:r>
      <w:r>
        <w:rPr>
          <w:rFonts w:ascii="Verdana" w:hAnsi="Verdana"/>
          <w:bCs/>
          <w:sz w:val="20"/>
          <w:szCs w:val="20"/>
        </w:rPr>
        <w:t xml:space="preserve"> „</w:t>
      </w:r>
      <w:r w:rsidR="00094831">
        <w:rPr>
          <w:rFonts w:ascii="Verdana" w:hAnsi="Verdana"/>
          <w:bCs/>
          <w:sz w:val="20"/>
          <w:szCs w:val="20"/>
        </w:rPr>
        <w:t>Rok produkcji pojazdu</w:t>
      </w:r>
      <w:r w:rsidR="0081480C">
        <w:rPr>
          <w:rFonts w:ascii="Verdana" w:hAnsi="Verdana"/>
          <w:bCs/>
          <w:sz w:val="20"/>
          <w:szCs w:val="20"/>
        </w:rPr>
        <w:t xml:space="preserve"> 1</w:t>
      </w:r>
      <w:r>
        <w:rPr>
          <w:rFonts w:ascii="Verdana" w:hAnsi="Verdana"/>
          <w:bCs/>
          <w:sz w:val="20"/>
          <w:szCs w:val="20"/>
        </w:rPr>
        <w:t>”</w:t>
      </w:r>
    </w:p>
    <w:p w14:paraId="606A444B" w14:textId="788C0FE8" w:rsidR="00262A33" w:rsidRDefault="00262A33" w:rsidP="004308BA">
      <w:pPr>
        <w:suppressAutoHyphens/>
        <w:spacing w:before="120" w:after="120"/>
        <w:ind w:left="992" w:hanging="992"/>
        <w:jc w:val="both"/>
        <w:rPr>
          <w:rFonts w:ascii="Verdana" w:hAnsi="Verdana"/>
          <w:bCs/>
          <w:sz w:val="20"/>
          <w:szCs w:val="20"/>
        </w:rPr>
      </w:pPr>
      <w:r>
        <w:rPr>
          <w:rFonts w:ascii="Verdana" w:hAnsi="Verdana"/>
          <w:bCs/>
          <w:sz w:val="20"/>
          <w:szCs w:val="20"/>
        </w:rPr>
        <w:tab/>
      </w:r>
      <w:r w:rsidRPr="00AC177E">
        <w:rPr>
          <w:rFonts w:ascii="Verdana" w:hAnsi="Verdana"/>
          <w:bCs/>
          <w:sz w:val="20"/>
          <w:szCs w:val="20"/>
        </w:rPr>
        <w:t>Kryterium „</w:t>
      </w:r>
      <w:r>
        <w:rPr>
          <w:rFonts w:ascii="Verdana" w:hAnsi="Verdana"/>
          <w:bCs/>
          <w:sz w:val="20"/>
          <w:szCs w:val="20"/>
        </w:rPr>
        <w:t>Rok produkcji pojazdu</w:t>
      </w:r>
      <w:r w:rsidR="0081480C">
        <w:rPr>
          <w:rFonts w:ascii="Verdana" w:hAnsi="Verdana"/>
          <w:bCs/>
          <w:sz w:val="20"/>
          <w:szCs w:val="20"/>
        </w:rPr>
        <w:t xml:space="preserve"> 1</w:t>
      </w:r>
      <w:r w:rsidRPr="00AC177E">
        <w:rPr>
          <w:rFonts w:ascii="Verdana" w:hAnsi="Verdana"/>
          <w:bCs/>
          <w:sz w:val="20"/>
          <w:szCs w:val="20"/>
        </w:rPr>
        <w:t>” będzie rozpatrywane na podstawie roku produkcji</w:t>
      </w:r>
      <w:r>
        <w:rPr>
          <w:rFonts w:ascii="Verdana" w:hAnsi="Verdana"/>
          <w:bCs/>
          <w:sz w:val="20"/>
          <w:szCs w:val="20"/>
        </w:rPr>
        <w:t xml:space="preserve"> </w:t>
      </w:r>
      <w:r w:rsidRPr="00AC177E">
        <w:rPr>
          <w:rFonts w:ascii="Verdana" w:hAnsi="Verdana"/>
          <w:bCs/>
          <w:sz w:val="20"/>
          <w:szCs w:val="20"/>
        </w:rPr>
        <w:t>pojazd</w:t>
      </w:r>
      <w:r>
        <w:rPr>
          <w:rFonts w:ascii="Verdana" w:hAnsi="Verdana"/>
          <w:bCs/>
          <w:sz w:val="20"/>
          <w:szCs w:val="20"/>
        </w:rPr>
        <w:t>u</w:t>
      </w:r>
      <w:r w:rsidRPr="00AC177E">
        <w:rPr>
          <w:rFonts w:ascii="Verdana" w:hAnsi="Verdana"/>
          <w:bCs/>
          <w:sz w:val="20"/>
          <w:szCs w:val="20"/>
        </w:rPr>
        <w:t xml:space="preserve"> skierowan</w:t>
      </w:r>
      <w:r>
        <w:rPr>
          <w:rFonts w:ascii="Verdana" w:hAnsi="Verdana"/>
          <w:bCs/>
          <w:sz w:val="20"/>
          <w:szCs w:val="20"/>
        </w:rPr>
        <w:t>ego</w:t>
      </w:r>
      <w:r w:rsidRPr="00AC177E">
        <w:rPr>
          <w:rFonts w:ascii="Verdana" w:hAnsi="Verdana"/>
          <w:bCs/>
          <w:sz w:val="20"/>
          <w:szCs w:val="20"/>
        </w:rPr>
        <w:t xml:space="preserve"> do realizacji zamówienia, zadeklarowan</w:t>
      </w:r>
      <w:r>
        <w:rPr>
          <w:rFonts w:ascii="Verdana" w:hAnsi="Verdana"/>
          <w:bCs/>
          <w:sz w:val="20"/>
          <w:szCs w:val="20"/>
        </w:rPr>
        <w:t>ego</w:t>
      </w:r>
      <w:r w:rsidRPr="00AC177E">
        <w:rPr>
          <w:rFonts w:ascii="Verdana" w:hAnsi="Verdana"/>
          <w:bCs/>
          <w:sz w:val="20"/>
          <w:szCs w:val="20"/>
        </w:rPr>
        <w:t xml:space="preserve"> przez Wykonawcę</w:t>
      </w:r>
      <w:r>
        <w:rPr>
          <w:rFonts w:ascii="Verdana" w:hAnsi="Verdana"/>
          <w:bCs/>
          <w:sz w:val="20"/>
          <w:szCs w:val="20"/>
        </w:rPr>
        <w:t xml:space="preserve"> w pkt. 5 </w:t>
      </w:r>
      <w:r w:rsidRPr="00AC177E">
        <w:rPr>
          <w:rFonts w:ascii="Verdana" w:hAnsi="Verdana"/>
          <w:bCs/>
          <w:sz w:val="20"/>
          <w:szCs w:val="20"/>
        </w:rPr>
        <w:t xml:space="preserve">Formularza </w:t>
      </w:r>
      <w:r>
        <w:rPr>
          <w:rFonts w:ascii="Verdana" w:hAnsi="Verdana"/>
          <w:bCs/>
          <w:sz w:val="20"/>
          <w:szCs w:val="20"/>
        </w:rPr>
        <w:t>„</w:t>
      </w:r>
      <w:r w:rsidRPr="00AC177E">
        <w:rPr>
          <w:rFonts w:ascii="Verdana" w:hAnsi="Verdana"/>
          <w:bCs/>
          <w:sz w:val="20"/>
          <w:szCs w:val="20"/>
        </w:rPr>
        <w:t>Ofert</w:t>
      </w:r>
      <w:r>
        <w:rPr>
          <w:rFonts w:ascii="Verdana" w:hAnsi="Verdana"/>
          <w:bCs/>
          <w:sz w:val="20"/>
          <w:szCs w:val="20"/>
        </w:rPr>
        <w:t>a”</w:t>
      </w:r>
      <w:r w:rsidRPr="00AC177E">
        <w:rPr>
          <w:rFonts w:ascii="Verdana" w:hAnsi="Verdana"/>
          <w:bCs/>
          <w:sz w:val="20"/>
          <w:szCs w:val="20"/>
        </w:rPr>
        <w:t>.</w:t>
      </w:r>
      <w:r>
        <w:rPr>
          <w:rFonts w:ascii="Verdana" w:hAnsi="Verdana"/>
          <w:bCs/>
          <w:sz w:val="20"/>
          <w:szCs w:val="20"/>
        </w:rPr>
        <w:t xml:space="preserve"> Nowy pojazd (rok produkcji 202</w:t>
      </w:r>
      <w:r w:rsidR="0081480C">
        <w:rPr>
          <w:rFonts w:ascii="Verdana" w:hAnsi="Verdana"/>
          <w:bCs/>
          <w:sz w:val="20"/>
          <w:szCs w:val="20"/>
        </w:rPr>
        <w:t>5</w:t>
      </w:r>
      <w:r>
        <w:rPr>
          <w:rFonts w:ascii="Verdana" w:hAnsi="Verdana"/>
          <w:bCs/>
          <w:sz w:val="20"/>
          <w:szCs w:val="20"/>
        </w:rPr>
        <w:t xml:space="preserve">) otrzymuje 20 pkt. Za każdy kolejny rok od maksymalnej liczby punktów odejmuje się </w:t>
      </w:r>
      <w:r w:rsidR="0081480C">
        <w:rPr>
          <w:rFonts w:ascii="Verdana" w:hAnsi="Verdana"/>
          <w:bCs/>
          <w:sz w:val="20"/>
          <w:szCs w:val="20"/>
        </w:rPr>
        <w:t>2</w:t>
      </w:r>
      <w:r>
        <w:rPr>
          <w:rFonts w:ascii="Verdana" w:hAnsi="Verdana"/>
          <w:bCs/>
          <w:sz w:val="20"/>
          <w:szCs w:val="20"/>
        </w:rPr>
        <w:t xml:space="preserve"> pkt. np. pojazd z rocznika 202</w:t>
      </w:r>
      <w:r w:rsidR="0081480C">
        <w:rPr>
          <w:rFonts w:ascii="Verdana" w:hAnsi="Verdana"/>
          <w:bCs/>
          <w:sz w:val="20"/>
          <w:szCs w:val="20"/>
        </w:rPr>
        <w:t>4</w:t>
      </w:r>
      <w:r>
        <w:rPr>
          <w:rFonts w:ascii="Verdana" w:hAnsi="Verdana"/>
          <w:bCs/>
          <w:sz w:val="20"/>
          <w:szCs w:val="20"/>
        </w:rPr>
        <w:t xml:space="preserve"> otrzyma </w:t>
      </w:r>
      <w:r w:rsidR="0081480C">
        <w:rPr>
          <w:rFonts w:ascii="Verdana" w:hAnsi="Verdana"/>
          <w:bCs/>
          <w:sz w:val="20"/>
          <w:szCs w:val="20"/>
        </w:rPr>
        <w:t>18</w:t>
      </w:r>
      <w:r>
        <w:rPr>
          <w:rFonts w:ascii="Verdana" w:hAnsi="Verdana"/>
          <w:bCs/>
          <w:sz w:val="20"/>
          <w:szCs w:val="20"/>
        </w:rPr>
        <w:t xml:space="preserve"> pkt, z rocznika 202</w:t>
      </w:r>
      <w:r w:rsidR="0081480C">
        <w:rPr>
          <w:rFonts w:ascii="Verdana" w:hAnsi="Verdana"/>
          <w:bCs/>
          <w:sz w:val="20"/>
          <w:szCs w:val="20"/>
        </w:rPr>
        <w:t>3</w:t>
      </w:r>
      <w:r>
        <w:rPr>
          <w:rFonts w:ascii="Verdana" w:hAnsi="Verdana"/>
          <w:bCs/>
          <w:sz w:val="20"/>
          <w:szCs w:val="20"/>
        </w:rPr>
        <w:t xml:space="preserve"> otrzymuje </w:t>
      </w:r>
      <w:r w:rsidR="0081480C">
        <w:rPr>
          <w:rFonts w:ascii="Verdana" w:hAnsi="Verdana"/>
          <w:bCs/>
          <w:sz w:val="20"/>
          <w:szCs w:val="20"/>
        </w:rPr>
        <w:t>16</w:t>
      </w:r>
      <w:r>
        <w:rPr>
          <w:rFonts w:ascii="Verdana" w:hAnsi="Verdana"/>
          <w:bCs/>
          <w:sz w:val="20"/>
          <w:szCs w:val="20"/>
        </w:rPr>
        <w:t xml:space="preserve"> pkt, z rocznika 202</w:t>
      </w:r>
      <w:r w:rsidR="0081480C">
        <w:rPr>
          <w:rFonts w:ascii="Verdana" w:hAnsi="Verdana"/>
          <w:bCs/>
          <w:sz w:val="20"/>
          <w:szCs w:val="20"/>
        </w:rPr>
        <w:t>2</w:t>
      </w:r>
      <w:r>
        <w:rPr>
          <w:rFonts w:ascii="Verdana" w:hAnsi="Verdana"/>
          <w:bCs/>
          <w:sz w:val="20"/>
          <w:szCs w:val="20"/>
        </w:rPr>
        <w:t>– 1</w:t>
      </w:r>
      <w:r w:rsidR="0081480C">
        <w:rPr>
          <w:rFonts w:ascii="Verdana" w:hAnsi="Verdana"/>
          <w:bCs/>
          <w:sz w:val="20"/>
          <w:szCs w:val="20"/>
        </w:rPr>
        <w:t>4</w:t>
      </w:r>
      <w:r>
        <w:rPr>
          <w:rFonts w:ascii="Verdana" w:hAnsi="Verdana"/>
          <w:bCs/>
          <w:sz w:val="20"/>
          <w:szCs w:val="20"/>
        </w:rPr>
        <w:t xml:space="preserve"> pkt itd. Warunkiem zgłoszenia pojazdu do realizacji jest rok produkcji nie wcześniejszy niż 20</w:t>
      </w:r>
      <w:r w:rsidR="005D348D">
        <w:rPr>
          <w:rFonts w:ascii="Verdana" w:hAnsi="Verdana"/>
          <w:bCs/>
          <w:sz w:val="20"/>
          <w:szCs w:val="20"/>
        </w:rPr>
        <w:t>1</w:t>
      </w:r>
      <w:r w:rsidR="0081480C">
        <w:rPr>
          <w:rFonts w:ascii="Verdana" w:hAnsi="Verdana"/>
          <w:bCs/>
          <w:sz w:val="20"/>
          <w:szCs w:val="20"/>
        </w:rPr>
        <w:t>5</w:t>
      </w:r>
      <w:r>
        <w:rPr>
          <w:rFonts w:ascii="Verdana" w:hAnsi="Verdana"/>
          <w:bCs/>
          <w:sz w:val="20"/>
          <w:szCs w:val="20"/>
        </w:rPr>
        <w:t>.</w:t>
      </w:r>
    </w:p>
    <w:p w14:paraId="05A879EA" w14:textId="7E9EF129" w:rsidR="008D3C98" w:rsidRDefault="008D3C98" w:rsidP="004308BA">
      <w:pPr>
        <w:suppressAutoHyphens/>
        <w:spacing w:before="120" w:after="120"/>
        <w:ind w:left="992" w:hanging="992"/>
        <w:jc w:val="both"/>
        <w:rPr>
          <w:rFonts w:ascii="Verdana" w:hAnsi="Verdana"/>
          <w:bCs/>
          <w:sz w:val="20"/>
          <w:szCs w:val="20"/>
        </w:rPr>
      </w:pPr>
      <w:r>
        <w:rPr>
          <w:rFonts w:ascii="Verdana" w:hAnsi="Verdana"/>
          <w:bCs/>
          <w:sz w:val="20"/>
          <w:szCs w:val="20"/>
        </w:rPr>
        <w:tab/>
        <w:t xml:space="preserve">Wykonawca wskazuje w pkt. 5 Formularza „Oferta” 1 pojazd dla 1 </w:t>
      </w:r>
      <w:r w:rsidR="0081480C">
        <w:rPr>
          <w:rFonts w:ascii="Verdana" w:hAnsi="Verdana"/>
          <w:bCs/>
          <w:sz w:val="20"/>
          <w:szCs w:val="20"/>
        </w:rPr>
        <w:t>zadania</w:t>
      </w:r>
      <w:r>
        <w:rPr>
          <w:rFonts w:ascii="Verdana" w:hAnsi="Verdana"/>
          <w:bCs/>
          <w:sz w:val="20"/>
          <w:szCs w:val="20"/>
        </w:rPr>
        <w:t xml:space="preserve"> zamówienia. </w:t>
      </w:r>
    </w:p>
    <w:p w14:paraId="37DCD9BB" w14:textId="53233C15" w:rsidR="00262A33" w:rsidRDefault="00262A33" w:rsidP="004308BA">
      <w:pPr>
        <w:suppressAutoHyphens/>
        <w:spacing w:before="120" w:after="120"/>
        <w:ind w:left="992" w:hanging="992"/>
        <w:jc w:val="both"/>
        <w:rPr>
          <w:rFonts w:ascii="Verdana" w:hAnsi="Verdana"/>
          <w:bCs/>
          <w:sz w:val="20"/>
          <w:szCs w:val="20"/>
        </w:rPr>
      </w:pPr>
      <w:r>
        <w:rPr>
          <w:rFonts w:ascii="Verdana" w:hAnsi="Verdana"/>
          <w:bCs/>
          <w:sz w:val="20"/>
          <w:szCs w:val="20"/>
        </w:rPr>
        <w:tab/>
        <w:t xml:space="preserve">W tym kryterium można uzyskać maksymalnie </w:t>
      </w:r>
      <w:r w:rsidR="0081480C">
        <w:rPr>
          <w:rFonts w:ascii="Verdana" w:hAnsi="Verdana"/>
          <w:bCs/>
          <w:sz w:val="20"/>
          <w:szCs w:val="20"/>
        </w:rPr>
        <w:t>20</w:t>
      </w:r>
      <w:r>
        <w:rPr>
          <w:rFonts w:ascii="Verdana" w:hAnsi="Verdana"/>
          <w:bCs/>
          <w:sz w:val="20"/>
          <w:szCs w:val="20"/>
        </w:rPr>
        <w:t xml:space="preserve"> punktów</w:t>
      </w:r>
      <w:bookmarkEnd w:id="12"/>
      <w:r>
        <w:rPr>
          <w:rFonts w:ascii="Verdana" w:hAnsi="Verdana"/>
          <w:bCs/>
          <w:sz w:val="20"/>
          <w:szCs w:val="20"/>
        </w:rPr>
        <w:t>.</w:t>
      </w:r>
    </w:p>
    <w:p w14:paraId="163470AB" w14:textId="0AFBE65D" w:rsidR="0081480C" w:rsidRPr="0081480C" w:rsidRDefault="0081480C" w:rsidP="0081480C">
      <w:pPr>
        <w:suppressAutoHyphens/>
        <w:spacing w:before="120" w:after="120"/>
        <w:ind w:left="992" w:hanging="992"/>
        <w:jc w:val="both"/>
        <w:rPr>
          <w:rFonts w:ascii="Verdana" w:hAnsi="Verdana"/>
          <w:bCs/>
          <w:sz w:val="20"/>
          <w:szCs w:val="20"/>
        </w:rPr>
      </w:pPr>
      <w:r>
        <w:rPr>
          <w:rFonts w:ascii="Verdana" w:hAnsi="Verdana"/>
          <w:bCs/>
          <w:sz w:val="20"/>
          <w:szCs w:val="20"/>
        </w:rPr>
        <w:t xml:space="preserve">22.1.3.    </w:t>
      </w:r>
      <w:r w:rsidRPr="0081480C">
        <w:rPr>
          <w:rFonts w:ascii="Verdana" w:hAnsi="Verdana"/>
          <w:bCs/>
          <w:sz w:val="20"/>
          <w:szCs w:val="20"/>
        </w:rPr>
        <w:t xml:space="preserve">Opis kryterium „Rok produkcji pojazdu </w:t>
      </w:r>
      <w:r>
        <w:rPr>
          <w:rFonts w:ascii="Verdana" w:hAnsi="Verdana"/>
          <w:bCs/>
          <w:sz w:val="20"/>
          <w:szCs w:val="20"/>
        </w:rPr>
        <w:t>2</w:t>
      </w:r>
      <w:r w:rsidRPr="0081480C">
        <w:rPr>
          <w:rFonts w:ascii="Verdana" w:hAnsi="Verdana"/>
          <w:bCs/>
          <w:sz w:val="20"/>
          <w:szCs w:val="20"/>
        </w:rPr>
        <w:t>”</w:t>
      </w:r>
    </w:p>
    <w:p w14:paraId="74D31474" w14:textId="1C859241" w:rsidR="0081480C" w:rsidRPr="0081480C" w:rsidRDefault="0081480C" w:rsidP="0081480C">
      <w:pPr>
        <w:suppressAutoHyphens/>
        <w:spacing w:before="120" w:after="120"/>
        <w:ind w:left="992" w:hanging="992"/>
        <w:jc w:val="both"/>
        <w:rPr>
          <w:rFonts w:ascii="Verdana" w:hAnsi="Verdana"/>
          <w:bCs/>
          <w:sz w:val="20"/>
          <w:szCs w:val="20"/>
        </w:rPr>
      </w:pPr>
      <w:r w:rsidRPr="0081480C">
        <w:rPr>
          <w:rFonts w:ascii="Verdana" w:hAnsi="Verdana"/>
          <w:bCs/>
          <w:sz w:val="20"/>
          <w:szCs w:val="20"/>
        </w:rPr>
        <w:tab/>
        <w:t xml:space="preserve">Kryterium „Rok produkcji pojazdu </w:t>
      </w:r>
      <w:r>
        <w:rPr>
          <w:rFonts w:ascii="Verdana" w:hAnsi="Verdana"/>
          <w:bCs/>
          <w:sz w:val="20"/>
          <w:szCs w:val="20"/>
        </w:rPr>
        <w:t>2</w:t>
      </w:r>
      <w:r w:rsidRPr="0081480C">
        <w:rPr>
          <w:rFonts w:ascii="Verdana" w:hAnsi="Verdana"/>
          <w:bCs/>
          <w:sz w:val="20"/>
          <w:szCs w:val="20"/>
        </w:rPr>
        <w:t xml:space="preserve">” będzie rozpatrywane na podstawie roku produkcji pojazdu skierowanego do realizacji zamówienia, zadeklarowanego przez Wykonawcę w pkt. 5 Formularza „Oferta”. Nowy pojazd (rok produkcji 2025) otrzymuje 20 pkt. Za </w:t>
      </w:r>
      <w:r w:rsidRPr="0081480C">
        <w:rPr>
          <w:rFonts w:ascii="Verdana" w:hAnsi="Verdana"/>
          <w:bCs/>
          <w:sz w:val="20"/>
          <w:szCs w:val="20"/>
        </w:rPr>
        <w:lastRenderedPageBreak/>
        <w:t>każdy kolejny rok od maksymalnej liczby punktów odejmuje się 2 pkt. np. pojazd z rocznika 2024 otrzyma 18 pkt, z rocznika 2023 otrzymuje 16 pkt, z rocznika 2022– 14 pkt itd. Warunkiem zgłoszenia pojazdu do realizacji jest rok produkcji nie wcześniejszy niż 2015.</w:t>
      </w:r>
    </w:p>
    <w:p w14:paraId="60C49927" w14:textId="07D463FA" w:rsidR="0081480C" w:rsidRPr="0081480C" w:rsidRDefault="0081480C" w:rsidP="0081480C">
      <w:pPr>
        <w:suppressAutoHyphens/>
        <w:spacing w:before="120" w:after="120"/>
        <w:ind w:left="992" w:hanging="992"/>
        <w:jc w:val="both"/>
        <w:rPr>
          <w:rFonts w:ascii="Verdana" w:hAnsi="Verdana"/>
          <w:bCs/>
          <w:sz w:val="20"/>
          <w:szCs w:val="20"/>
        </w:rPr>
      </w:pPr>
      <w:r w:rsidRPr="0081480C">
        <w:rPr>
          <w:rFonts w:ascii="Verdana" w:hAnsi="Verdana"/>
          <w:bCs/>
          <w:sz w:val="20"/>
          <w:szCs w:val="20"/>
        </w:rPr>
        <w:tab/>
        <w:t xml:space="preserve">Wykonawca wskazuje w pkt. 5 Formularza „Oferta” </w:t>
      </w:r>
      <w:r>
        <w:rPr>
          <w:rFonts w:ascii="Verdana" w:hAnsi="Verdana"/>
          <w:bCs/>
          <w:sz w:val="20"/>
          <w:szCs w:val="20"/>
        </w:rPr>
        <w:t>2</w:t>
      </w:r>
      <w:r w:rsidRPr="0081480C">
        <w:rPr>
          <w:rFonts w:ascii="Verdana" w:hAnsi="Verdana"/>
          <w:bCs/>
          <w:sz w:val="20"/>
          <w:szCs w:val="20"/>
        </w:rPr>
        <w:t xml:space="preserve"> pojazd dla </w:t>
      </w:r>
      <w:r>
        <w:rPr>
          <w:rFonts w:ascii="Verdana" w:hAnsi="Verdana"/>
          <w:bCs/>
          <w:sz w:val="20"/>
          <w:szCs w:val="20"/>
        </w:rPr>
        <w:t>2</w:t>
      </w:r>
      <w:r w:rsidRPr="0081480C">
        <w:rPr>
          <w:rFonts w:ascii="Verdana" w:hAnsi="Verdana"/>
          <w:bCs/>
          <w:sz w:val="20"/>
          <w:szCs w:val="20"/>
        </w:rPr>
        <w:t xml:space="preserve"> zadania zamówienia. </w:t>
      </w:r>
    </w:p>
    <w:p w14:paraId="1697853E" w14:textId="71346679" w:rsidR="0081480C" w:rsidRDefault="0081480C" w:rsidP="0081480C">
      <w:pPr>
        <w:suppressAutoHyphens/>
        <w:spacing w:before="120" w:after="120"/>
        <w:ind w:left="992" w:hanging="992"/>
        <w:jc w:val="both"/>
        <w:rPr>
          <w:rFonts w:ascii="Verdana" w:hAnsi="Verdana"/>
          <w:sz w:val="20"/>
          <w:szCs w:val="20"/>
        </w:rPr>
      </w:pPr>
      <w:r w:rsidRPr="0081480C">
        <w:rPr>
          <w:rFonts w:ascii="Verdana" w:hAnsi="Verdana"/>
          <w:bCs/>
          <w:sz w:val="20"/>
          <w:szCs w:val="20"/>
        </w:rPr>
        <w:tab/>
        <w:t>W tym kryterium można uzyskać maksymalnie 20 punktów</w:t>
      </w:r>
    </w:p>
    <w:p w14:paraId="5F58CFF1" w14:textId="613BAE62" w:rsidR="006715C9" w:rsidRPr="0031047A" w:rsidRDefault="006715C9" w:rsidP="006715C9">
      <w:pPr>
        <w:suppressAutoHyphens/>
        <w:spacing w:before="120" w:after="120"/>
        <w:ind w:left="709" w:hanging="709"/>
        <w:jc w:val="both"/>
        <w:rPr>
          <w:rFonts w:ascii="Verdana" w:hAnsi="Verdana" w:cs="Verdana"/>
          <w:i/>
          <w:sz w:val="20"/>
          <w:szCs w:val="20"/>
        </w:rPr>
      </w:pPr>
      <w:r w:rsidRPr="00F47173">
        <w:rPr>
          <w:rFonts w:ascii="Verdana" w:hAnsi="Verdana"/>
          <w:spacing w:val="4"/>
          <w:sz w:val="20"/>
          <w:szCs w:val="20"/>
          <w:lang w:eastAsia="ar-SA"/>
        </w:rPr>
        <w:t>2</w:t>
      </w:r>
      <w:r w:rsidR="005C5491">
        <w:rPr>
          <w:rFonts w:ascii="Verdana" w:hAnsi="Verdana"/>
          <w:spacing w:val="4"/>
          <w:sz w:val="20"/>
          <w:szCs w:val="20"/>
          <w:lang w:eastAsia="ar-SA"/>
        </w:rPr>
        <w:t>2</w:t>
      </w:r>
      <w:r w:rsidRPr="00F47173">
        <w:rPr>
          <w:rFonts w:ascii="Verdana" w:hAnsi="Verdana"/>
          <w:spacing w:val="4"/>
          <w:sz w:val="20"/>
          <w:szCs w:val="20"/>
          <w:lang w:eastAsia="ar-SA"/>
        </w:rPr>
        <w:t>.</w:t>
      </w:r>
      <w:r w:rsidR="007855C6">
        <w:rPr>
          <w:rFonts w:ascii="Verdana" w:hAnsi="Verdana"/>
          <w:spacing w:val="4"/>
          <w:sz w:val="20"/>
          <w:szCs w:val="20"/>
          <w:lang w:eastAsia="ar-SA"/>
        </w:rPr>
        <w:t>2</w:t>
      </w:r>
      <w:r w:rsidRPr="00F47173">
        <w:rPr>
          <w:rFonts w:ascii="Verdana" w:hAnsi="Verdana"/>
          <w:spacing w:val="4"/>
          <w:sz w:val="20"/>
          <w:szCs w:val="20"/>
          <w:lang w:eastAsia="ar-SA"/>
        </w:rPr>
        <w:t>.</w:t>
      </w:r>
      <w:r w:rsidRPr="0031047A">
        <w:rPr>
          <w:rFonts w:ascii="Verdana" w:hAnsi="Verdana"/>
          <w:i/>
          <w:spacing w:val="4"/>
          <w:sz w:val="20"/>
          <w:szCs w:val="20"/>
          <w:lang w:eastAsia="ar-SA"/>
        </w:rPr>
        <w:tab/>
      </w:r>
      <w:r w:rsidRPr="00DB1E1F">
        <w:rPr>
          <w:rFonts w:ascii="Verdana" w:hAnsi="Verdana" w:cs="Verdana"/>
          <w:iCs/>
          <w:sz w:val="20"/>
          <w:szCs w:val="20"/>
        </w:rPr>
        <w:t xml:space="preserve">Zamawiający </w:t>
      </w:r>
      <w:r w:rsidRPr="007855C6">
        <w:rPr>
          <w:rFonts w:ascii="Verdana" w:hAnsi="Verdana" w:cs="Verdana"/>
          <w:bCs/>
          <w:iCs/>
          <w:sz w:val="20"/>
          <w:szCs w:val="20"/>
        </w:rPr>
        <w:t>nie przewiduje</w:t>
      </w:r>
      <w:r w:rsidRPr="00DB1E1F">
        <w:rPr>
          <w:rFonts w:ascii="Verdana" w:hAnsi="Verdana" w:cs="Verdana"/>
          <w:iCs/>
          <w:sz w:val="20"/>
          <w:szCs w:val="20"/>
        </w:rPr>
        <w:t xml:space="preserve"> aukcji elektronicznej.</w:t>
      </w:r>
    </w:p>
    <w:p w14:paraId="6D2E48A9" w14:textId="4552D1E0" w:rsidR="006715C9" w:rsidRDefault="006715C9" w:rsidP="006715C9">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w:t>
      </w:r>
      <w:r w:rsidR="005C5491">
        <w:rPr>
          <w:rFonts w:ascii="Verdana" w:hAnsi="Verdana"/>
          <w:spacing w:val="4"/>
          <w:sz w:val="20"/>
          <w:szCs w:val="20"/>
          <w:lang w:eastAsia="ar-SA"/>
        </w:rPr>
        <w:t>2</w:t>
      </w:r>
      <w:r>
        <w:rPr>
          <w:rFonts w:ascii="Verdana" w:hAnsi="Verdana"/>
          <w:spacing w:val="4"/>
          <w:sz w:val="20"/>
          <w:szCs w:val="20"/>
          <w:lang w:eastAsia="ar-SA"/>
        </w:rPr>
        <w:t>.</w:t>
      </w:r>
      <w:r w:rsidR="007855C6">
        <w:rPr>
          <w:rFonts w:ascii="Verdana" w:hAnsi="Verdana"/>
          <w:spacing w:val="4"/>
          <w:sz w:val="20"/>
          <w:szCs w:val="20"/>
          <w:lang w:eastAsia="ar-SA"/>
        </w:rPr>
        <w:t>3</w:t>
      </w:r>
      <w:r>
        <w:rPr>
          <w:rFonts w:ascii="Verdana" w:hAnsi="Verdana"/>
          <w:spacing w:val="4"/>
          <w:sz w:val="20"/>
          <w:szCs w:val="20"/>
          <w:lang w:eastAsia="ar-SA"/>
        </w:rPr>
        <w:t>.</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23A65BC1" w14:textId="77777777" w:rsidR="006715C9" w:rsidRDefault="006715C9" w:rsidP="00123504">
      <w:pPr>
        <w:pStyle w:val="Tekstpodstawowy2"/>
        <w:numPr>
          <w:ilvl w:val="0"/>
          <w:numId w:val="11"/>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01AC55E" w14:textId="77777777" w:rsidR="006715C9" w:rsidRDefault="006715C9" w:rsidP="00123504">
      <w:pPr>
        <w:pStyle w:val="Tekstpodstawowy2"/>
        <w:numPr>
          <w:ilvl w:val="0"/>
          <w:numId w:val="11"/>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5E128136" w14:textId="77777777" w:rsidR="006715C9" w:rsidRDefault="006715C9" w:rsidP="006715C9">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197B02E5" w14:textId="01456274" w:rsidR="00333FB1" w:rsidRDefault="006715C9" w:rsidP="0081480C">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w:t>
      </w:r>
      <w:r w:rsidR="007855C6">
        <w:rPr>
          <w:rFonts w:ascii="Verdana" w:hAnsi="Verdana"/>
          <w:spacing w:val="4"/>
          <w:sz w:val="20"/>
          <w:szCs w:val="20"/>
          <w:lang w:eastAsia="ar-SA"/>
        </w:rPr>
        <w:t>2</w:t>
      </w:r>
      <w:r>
        <w:rPr>
          <w:rFonts w:ascii="Verdana" w:hAnsi="Verdana"/>
          <w:spacing w:val="4"/>
          <w:sz w:val="20"/>
          <w:szCs w:val="20"/>
          <w:lang w:eastAsia="ar-SA"/>
        </w:rPr>
        <w:t>.</w:t>
      </w:r>
      <w:r w:rsidR="007855C6">
        <w:rPr>
          <w:rFonts w:ascii="Verdana" w:hAnsi="Verdana"/>
          <w:spacing w:val="4"/>
          <w:sz w:val="20"/>
          <w:szCs w:val="20"/>
          <w:lang w:eastAsia="ar-SA"/>
        </w:rPr>
        <w:t>4</w:t>
      </w:r>
      <w:r>
        <w:rPr>
          <w:rFonts w:ascii="Verdana" w:hAnsi="Verdana"/>
          <w:spacing w:val="4"/>
          <w:sz w:val="20"/>
          <w:szCs w:val="20"/>
          <w:lang w:eastAsia="ar-SA"/>
        </w:rPr>
        <w:t>.</w:t>
      </w:r>
      <w:r>
        <w:rPr>
          <w:rFonts w:ascii="Verdana" w:hAnsi="Verdana"/>
          <w:spacing w:val="4"/>
          <w:sz w:val="20"/>
          <w:szCs w:val="20"/>
          <w:lang w:eastAsia="ar-SA"/>
        </w:rPr>
        <w:tab/>
      </w:r>
      <w:r>
        <w:rPr>
          <w:rFonts w:ascii="Verdana" w:hAnsi="Verdana" w:cs="Arial"/>
          <w:sz w:val="20"/>
          <w:szCs w:val="20"/>
        </w:rPr>
        <w:t xml:space="preserve">Zamawiający udostępni informacje, o których mowa w pkt. </w:t>
      </w:r>
      <w:r w:rsidR="005C5491">
        <w:rPr>
          <w:rFonts w:ascii="Verdana" w:hAnsi="Verdana" w:cs="Arial"/>
          <w:sz w:val="20"/>
          <w:szCs w:val="20"/>
        </w:rPr>
        <w:t>22</w:t>
      </w:r>
      <w:r>
        <w:rPr>
          <w:rFonts w:ascii="Verdana" w:hAnsi="Verdana" w:cs="Arial"/>
          <w:sz w:val="20"/>
          <w:szCs w:val="20"/>
        </w:rPr>
        <w:t>.</w:t>
      </w:r>
      <w:r w:rsidR="007855C6">
        <w:rPr>
          <w:rFonts w:ascii="Verdana" w:hAnsi="Verdana" w:cs="Arial"/>
          <w:sz w:val="20"/>
          <w:szCs w:val="20"/>
        </w:rPr>
        <w:t>3</w:t>
      </w:r>
      <w:r>
        <w:rPr>
          <w:rFonts w:ascii="Verdana" w:hAnsi="Verdana" w:cs="Arial"/>
          <w:sz w:val="20"/>
          <w:szCs w:val="20"/>
        </w:rPr>
        <w:t>., na Platformie.</w:t>
      </w:r>
    </w:p>
    <w:p w14:paraId="3EB71DF5" w14:textId="09DC853B" w:rsidR="0006792C" w:rsidRPr="002756F7" w:rsidRDefault="00E5773E" w:rsidP="00E5773E">
      <w:pPr>
        <w:suppressAutoHyphens/>
        <w:spacing w:before="120" w:after="120"/>
        <w:ind w:left="709" w:hanging="709"/>
        <w:jc w:val="both"/>
        <w:rPr>
          <w:rFonts w:ascii="Verdana" w:hAnsi="Verdana"/>
          <w:b/>
          <w:sz w:val="20"/>
          <w:szCs w:val="20"/>
          <w:lang w:eastAsia="ar-SA"/>
        </w:rPr>
      </w:pPr>
      <w:r>
        <w:rPr>
          <w:rFonts w:ascii="Verdana" w:hAnsi="Verdana"/>
          <w:b/>
          <w:sz w:val="20"/>
          <w:szCs w:val="20"/>
          <w:lang w:eastAsia="ar-SA"/>
        </w:rPr>
        <w:t>23</w:t>
      </w:r>
      <w:r w:rsidR="0006792C" w:rsidRPr="00B422E4">
        <w:rPr>
          <w:rFonts w:ascii="Verdana" w:hAnsi="Verdana"/>
          <w:b/>
          <w:sz w:val="20"/>
          <w:szCs w:val="20"/>
          <w:lang w:eastAsia="ar-SA"/>
        </w:rPr>
        <w:t>.</w:t>
      </w:r>
      <w:r w:rsidR="0006792C" w:rsidRPr="007D3A1D">
        <w:rPr>
          <w:rFonts w:ascii="Verdana" w:hAnsi="Verdana"/>
          <w:b/>
          <w:sz w:val="20"/>
          <w:szCs w:val="20"/>
          <w:lang w:eastAsia="ar-SA"/>
        </w:rPr>
        <w:tab/>
      </w:r>
      <w:r w:rsidR="0006792C" w:rsidRPr="002756F7">
        <w:rPr>
          <w:rFonts w:ascii="Verdana" w:hAnsi="Verdana" w:cs="Verdana"/>
          <w:b/>
          <w:bCs/>
          <w:spacing w:val="2"/>
          <w:position w:val="2"/>
          <w:sz w:val="20"/>
          <w:szCs w:val="20"/>
        </w:rPr>
        <w:t>INFORMACJE O FORMALNOŚCIACH, JAKICH NALEŻY DOPEŁNIĆ PO WYBORZE OFERTY W CELU ZAWARCIA UMOWY</w:t>
      </w:r>
    </w:p>
    <w:p w14:paraId="5B0E443E" w14:textId="5FB191C3" w:rsidR="00A71A46" w:rsidRPr="00FB136D" w:rsidRDefault="0006792C" w:rsidP="007855C6">
      <w:pPr>
        <w:suppressAutoHyphens/>
        <w:spacing w:before="120" w:after="120"/>
        <w:ind w:left="709" w:hanging="709"/>
        <w:jc w:val="both"/>
        <w:rPr>
          <w:rFonts w:ascii="Verdana" w:hAnsi="Verdana"/>
          <w:sz w:val="20"/>
          <w:szCs w:val="20"/>
        </w:rPr>
      </w:pPr>
      <w:r w:rsidRPr="002756F7">
        <w:rPr>
          <w:rFonts w:ascii="Verdana" w:hAnsi="Verdana"/>
          <w:spacing w:val="4"/>
          <w:sz w:val="20"/>
          <w:szCs w:val="20"/>
          <w:lang w:eastAsia="ar-SA"/>
        </w:rPr>
        <w:t>2</w:t>
      </w:r>
      <w:r w:rsidR="00E40521" w:rsidRPr="002756F7">
        <w:rPr>
          <w:rFonts w:ascii="Verdana" w:hAnsi="Verdana"/>
          <w:spacing w:val="4"/>
          <w:sz w:val="20"/>
          <w:szCs w:val="20"/>
          <w:lang w:eastAsia="ar-SA"/>
        </w:rPr>
        <w:t>4</w:t>
      </w:r>
      <w:r w:rsidRPr="002756F7">
        <w:rPr>
          <w:rFonts w:ascii="Verdana" w:hAnsi="Verdana"/>
          <w:spacing w:val="4"/>
          <w:sz w:val="20"/>
          <w:szCs w:val="20"/>
          <w:lang w:eastAsia="ar-SA"/>
        </w:rPr>
        <w:t>.1.</w:t>
      </w:r>
      <w:r w:rsidRPr="002756F7">
        <w:rPr>
          <w:rFonts w:ascii="Verdana" w:hAnsi="Verdana"/>
          <w:spacing w:val="4"/>
          <w:sz w:val="20"/>
          <w:szCs w:val="20"/>
          <w:lang w:eastAsia="ar-SA"/>
        </w:rPr>
        <w:tab/>
      </w:r>
      <w:r w:rsidRPr="002756F7">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2756F7">
        <w:rPr>
          <w:rFonts w:ascii="Verdana" w:hAnsi="Verdana"/>
          <w:sz w:val="20"/>
          <w:szCs w:val="20"/>
        </w:rPr>
        <w:t xml:space="preserve">kopię </w:t>
      </w:r>
      <w:r w:rsidRPr="002756F7">
        <w:rPr>
          <w:rFonts w:ascii="Verdana" w:hAnsi="Verdana"/>
          <w:sz w:val="20"/>
          <w:szCs w:val="20"/>
        </w:rPr>
        <w:t>umow</w:t>
      </w:r>
      <w:r w:rsidR="3ECF5D34" w:rsidRPr="002756F7">
        <w:rPr>
          <w:rFonts w:ascii="Verdana" w:hAnsi="Verdana"/>
          <w:sz w:val="20"/>
          <w:szCs w:val="20"/>
        </w:rPr>
        <w:t>y</w:t>
      </w:r>
      <w:r w:rsidRPr="002756F7">
        <w:rPr>
          <w:rFonts w:ascii="Verdana" w:hAnsi="Verdana"/>
          <w:sz w:val="20"/>
          <w:szCs w:val="20"/>
        </w:rPr>
        <w:t xml:space="preserve"> regulując</w:t>
      </w:r>
      <w:r w:rsidR="019111E0" w:rsidRPr="002756F7">
        <w:rPr>
          <w:rFonts w:ascii="Verdana" w:hAnsi="Verdana"/>
          <w:sz w:val="20"/>
          <w:szCs w:val="20"/>
        </w:rPr>
        <w:t>ej</w:t>
      </w:r>
      <w:r w:rsidRPr="002756F7">
        <w:rPr>
          <w:rFonts w:ascii="Verdana" w:hAnsi="Verdana"/>
          <w:sz w:val="20"/>
          <w:szCs w:val="20"/>
        </w:rPr>
        <w:t xml:space="preserve"> współpracę </w:t>
      </w:r>
      <w:r w:rsidR="21CDC21D" w:rsidRPr="002756F7">
        <w:rPr>
          <w:rFonts w:ascii="Verdana" w:hAnsi="Verdana"/>
          <w:sz w:val="20"/>
          <w:szCs w:val="20"/>
        </w:rPr>
        <w:t xml:space="preserve">tych </w:t>
      </w:r>
      <w:r w:rsidRPr="002756F7">
        <w:rPr>
          <w:rFonts w:ascii="Verdana" w:hAnsi="Verdana"/>
          <w:sz w:val="20"/>
          <w:szCs w:val="20"/>
        </w:rPr>
        <w:t>Wykonawców, w której m.in. zostanie określony pełnomocnik uprawniony do kontaktów z Zamawiającym oraz do wystawiania dokumentów związanych z płatnościami.</w:t>
      </w:r>
    </w:p>
    <w:p w14:paraId="2882BFD3" w14:textId="6EA5E1D9"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5773E">
        <w:rPr>
          <w:rFonts w:ascii="Verdana" w:hAnsi="Verdana"/>
          <w:b/>
          <w:bCs/>
          <w:sz w:val="20"/>
          <w:szCs w:val="20"/>
          <w:lang w:eastAsia="ar-SA"/>
        </w:rPr>
        <w:t>4</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0B295D42" w14:textId="18B8E45F" w:rsidR="00811733" w:rsidRPr="004310ED" w:rsidRDefault="00B46074" w:rsidP="004310ED">
      <w:pPr>
        <w:spacing w:line="276" w:lineRule="auto"/>
        <w:ind w:left="709" w:right="-108" w:hanging="709"/>
        <w:jc w:val="both"/>
        <w:rPr>
          <w:rFonts w:ascii="Verdana" w:hAnsi="Verdana"/>
          <w:sz w:val="20"/>
          <w:szCs w:val="20"/>
        </w:rPr>
      </w:pPr>
      <w:r>
        <w:rPr>
          <w:rFonts w:ascii="Verdana" w:hAnsi="Verdana" w:cs="Verdana"/>
          <w:sz w:val="20"/>
          <w:szCs w:val="20"/>
        </w:rPr>
        <w:t>24.1.</w:t>
      </w:r>
      <w:r>
        <w:rPr>
          <w:rFonts w:ascii="Verdana" w:hAnsi="Verdana" w:cs="Verdana"/>
          <w:sz w:val="20"/>
          <w:szCs w:val="20"/>
        </w:rPr>
        <w:tab/>
      </w:r>
      <w:r w:rsidR="00944914">
        <w:rPr>
          <w:rFonts w:ascii="Verdana" w:hAnsi="Verdana"/>
          <w:sz w:val="20"/>
          <w:szCs w:val="20"/>
        </w:rPr>
        <w:t>Zamawiający</w:t>
      </w:r>
      <w:r w:rsidR="00223143">
        <w:rPr>
          <w:rFonts w:ascii="Verdana" w:hAnsi="Verdana"/>
          <w:sz w:val="20"/>
          <w:szCs w:val="20"/>
        </w:rPr>
        <w:t xml:space="preserve"> nie wymaga wniesienia zabezpieczenia należytego </w:t>
      </w:r>
      <w:r w:rsidR="00944914">
        <w:rPr>
          <w:rFonts w:ascii="Verdana" w:hAnsi="Verdana"/>
          <w:sz w:val="20"/>
          <w:szCs w:val="20"/>
        </w:rPr>
        <w:t>wykonania</w:t>
      </w:r>
      <w:r w:rsidR="00223143">
        <w:rPr>
          <w:rFonts w:ascii="Verdana" w:hAnsi="Verdana"/>
          <w:sz w:val="20"/>
          <w:szCs w:val="20"/>
        </w:rPr>
        <w:t xml:space="preserve"> umowy.</w:t>
      </w:r>
    </w:p>
    <w:p w14:paraId="03640AD1" w14:textId="6F350D1B"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5773E">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1994BFD4" w14:textId="64DA3867" w:rsidR="00E65FBD" w:rsidRPr="007D3A1D" w:rsidRDefault="0006792C" w:rsidP="005F1B2A">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3875A8">
        <w:rPr>
          <w:rFonts w:ascii="Verdana" w:hAnsi="Verdana"/>
          <w:spacing w:val="4"/>
          <w:sz w:val="20"/>
          <w:szCs w:val="20"/>
        </w:rPr>
        <w:t>5</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wszczynającego postępowanie o udzielenie zamówienia oraz dokumentów zamówienia</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1624F930" w14:textId="4CBCC10E"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3875A8">
        <w:rPr>
          <w:rFonts w:ascii="Verdana" w:hAnsi="Verdana"/>
          <w:b/>
          <w:sz w:val="20"/>
          <w:szCs w:val="20"/>
          <w:lang w:eastAsia="ar-SA"/>
        </w:rPr>
        <w:t>6</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4F08F187" w14:textId="76193CE3" w:rsidR="00A90DCB" w:rsidRPr="003A36A3" w:rsidRDefault="00A90DCB" w:rsidP="00477DFC">
      <w:pPr>
        <w:ind w:left="709" w:hanging="709"/>
        <w:jc w:val="both"/>
        <w:rPr>
          <w:rFonts w:ascii="Verdana" w:eastAsia="Calibri" w:hAnsi="Verdana"/>
          <w:b/>
          <w:bCs/>
          <w:sz w:val="20"/>
          <w:szCs w:val="20"/>
          <w:highlight w:val="yellow"/>
        </w:rPr>
      </w:pPr>
      <w:r w:rsidRPr="007D3A1D">
        <w:rPr>
          <w:rFonts w:ascii="Verdana" w:hAnsi="Verdana" w:cs="Verdana"/>
          <w:sz w:val="20"/>
          <w:szCs w:val="20"/>
        </w:rPr>
        <w:t>2</w:t>
      </w:r>
      <w:r>
        <w:rPr>
          <w:rFonts w:ascii="Verdana" w:hAnsi="Verdana" w:cs="Verdana"/>
          <w:sz w:val="20"/>
          <w:szCs w:val="20"/>
        </w:rPr>
        <w:t>6</w:t>
      </w:r>
      <w:r w:rsidRPr="007D3A1D">
        <w:rPr>
          <w:rFonts w:ascii="Verdana" w:hAnsi="Verdana" w:cs="Verdana"/>
          <w:sz w:val="20"/>
          <w:szCs w:val="20"/>
        </w:rPr>
        <w:t>.1.</w:t>
      </w:r>
      <w:r w:rsidRPr="007D3A1D">
        <w:rPr>
          <w:rFonts w:ascii="Verdana" w:hAnsi="Verdana" w:cs="Verdana"/>
          <w:sz w:val="20"/>
          <w:szCs w:val="20"/>
        </w:rPr>
        <w:tab/>
      </w:r>
      <w:r w:rsidRPr="00477DFC">
        <w:rPr>
          <w:rFonts w:ascii="Verdana" w:eastAsia="Calibri" w:hAnsi="Verdana"/>
          <w:sz w:val="20"/>
          <w:szCs w:val="20"/>
        </w:rPr>
        <w:t xml:space="preserve">Zamawiający informuje, że Administratorem danych osobowych Wykonawcy jest </w:t>
      </w:r>
      <w:r w:rsidR="00641DF7">
        <w:rPr>
          <w:rFonts w:ascii="Verdana" w:eastAsia="Calibri" w:hAnsi="Verdana"/>
          <w:sz w:val="20"/>
          <w:szCs w:val="20"/>
        </w:rPr>
        <w:t>Dyrektor Centrum Usług Wspólnych w Wieliszewie, ul. Janusza Kusocińskiego 1</w:t>
      </w:r>
      <w:r w:rsidR="00477DFC" w:rsidRPr="00477DFC">
        <w:rPr>
          <w:rFonts w:ascii="Verdana" w:eastAsia="Calibri" w:hAnsi="Verdana"/>
          <w:sz w:val="20"/>
          <w:szCs w:val="20"/>
        </w:rPr>
        <w:t>.</w:t>
      </w:r>
    </w:p>
    <w:p w14:paraId="1D1B6AB9" w14:textId="77777777" w:rsidR="0045434D" w:rsidRPr="003A36A3" w:rsidRDefault="0045434D" w:rsidP="0045434D">
      <w:pPr>
        <w:ind w:left="709" w:hanging="709"/>
        <w:jc w:val="both"/>
        <w:rPr>
          <w:rFonts w:ascii="Verdana" w:eastAsia="Calibri" w:hAnsi="Verdana"/>
          <w:b/>
          <w:bCs/>
          <w:sz w:val="10"/>
          <w:szCs w:val="10"/>
          <w:highlight w:val="yellow"/>
        </w:rPr>
      </w:pPr>
    </w:p>
    <w:p w14:paraId="7873A53D" w14:textId="412AC3DE" w:rsidR="0045434D" w:rsidRPr="00F5163D" w:rsidRDefault="0045434D" w:rsidP="0045434D">
      <w:pPr>
        <w:ind w:left="709" w:hanging="709"/>
        <w:jc w:val="both"/>
        <w:rPr>
          <w:rFonts w:ascii="Verdana" w:eastAsia="Calibri" w:hAnsi="Verdana"/>
          <w:sz w:val="20"/>
          <w:szCs w:val="20"/>
        </w:rPr>
      </w:pPr>
      <w:r w:rsidRPr="00641DF7">
        <w:rPr>
          <w:rFonts w:ascii="Verdana" w:eastAsia="Calibri" w:hAnsi="Verdana"/>
          <w:sz w:val="20"/>
          <w:szCs w:val="20"/>
        </w:rPr>
        <w:t>2</w:t>
      </w:r>
      <w:r w:rsidR="003875A8" w:rsidRPr="00641DF7">
        <w:rPr>
          <w:rFonts w:ascii="Verdana" w:eastAsia="Calibri" w:hAnsi="Verdana"/>
          <w:sz w:val="20"/>
          <w:szCs w:val="20"/>
        </w:rPr>
        <w:t>6</w:t>
      </w:r>
      <w:r w:rsidRPr="00641DF7">
        <w:rPr>
          <w:rFonts w:ascii="Verdana" w:eastAsia="Calibri" w:hAnsi="Verdana"/>
          <w:sz w:val="20"/>
          <w:szCs w:val="20"/>
        </w:rPr>
        <w:t xml:space="preserve">.2. </w:t>
      </w:r>
      <w:r w:rsidRPr="00641DF7">
        <w:rPr>
          <w:rFonts w:ascii="Verdana" w:eastAsia="Calibri" w:hAnsi="Verdana"/>
          <w:sz w:val="20"/>
          <w:szCs w:val="20"/>
        </w:rPr>
        <w:tab/>
        <w:t xml:space="preserve">W sprawach związanych z przetwarzaniem danych osobowych można kontaktować się z Inspektorem Ochrony Danych za pośrednictwem adresu e-mail: </w:t>
      </w:r>
      <w:hyperlink r:id="rId21" w:history="1">
        <w:r w:rsidR="00641DF7" w:rsidRPr="00641DF7">
          <w:rPr>
            <w:rStyle w:val="Hipercze"/>
            <w:rFonts w:ascii="Verdana" w:hAnsi="Verdana"/>
            <w:sz w:val="20"/>
            <w:szCs w:val="20"/>
          </w:rPr>
          <w:t>iod@wieliszew.pl</w:t>
        </w:r>
      </w:hyperlink>
      <w:r w:rsidRPr="00641DF7">
        <w:rPr>
          <w:rFonts w:ascii="Verdana" w:eastAsia="Calibri" w:hAnsi="Verdana"/>
          <w:sz w:val="20"/>
          <w:szCs w:val="20"/>
        </w:rPr>
        <w:t>.</w:t>
      </w:r>
    </w:p>
    <w:p w14:paraId="708DDA83" w14:textId="0E6D440F"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3875A8">
        <w:rPr>
          <w:rFonts w:ascii="Verdana" w:hAnsi="Verdana"/>
          <w:sz w:val="20"/>
          <w:szCs w:val="20"/>
        </w:rPr>
        <w:t>6</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637FD8A5"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3875A8">
        <w:rPr>
          <w:rFonts w:ascii="Verdana" w:hAnsi="Verdana"/>
          <w:color w:val="44546A"/>
          <w:sz w:val="20"/>
          <w:szCs w:val="20"/>
        </w:rPr>
        <w:t>6</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39CB97AB"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3875A8">
        <w:rPr>
          <w:rFonts w:ascii="Verdana" w:hAnsi="Verdana"/>
          <w:sz w:val="20"/>
          <w:szCs w:val="20"/>
        </w:rPr>
        <w:t>6</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20A8F796"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lastRenderedPageBreak/>
        <w:t>2</w:t>
      </w:r>
      <w:r w:rsidR="003875A8">
        <w:rPr>
          <w:rFonts w:ascii="Verdana" w:hAnsi="Verdana"/>
          <w:sz w:val="20"/>
          <w:szCs w:val="20"/>
        </w:rPr>
        <w:t>6</w:t>
      </w:r>
      <w:r w:rsidRPr="007D3A1D">
        <w:rPr>
          <w:rFonts w:ascii="Verdana" w:hAnsi="Verdana"/>
          <w:sz w:val="20"/>
          <w:szCs w:val="20"/>
        </w:rPr>
        <w:t>.6.</w:t>
      </w:r>
      <w:r w:rsidRPr="007D3A1D">
        <w:rPr>
          <w:rFonts w:ascii="Verdana" w:hAnsi="Verdana"/>
          <w:sz w:val="20"/>
          <w:szCs w:val="20"/>
        </w:rPr>
        <w:tab/>
        <w:t xml:space="preserve">Dane osobowe Wykonawcy będą przechowywane przez okres obowiązywania umowy a następnie 5 </w:t>
      </w:r>
      <w:proofErr w:type="gramStart"/>
      <w:r w:rsidRPr="007D3A1D">
        <w:rPr>
          <w:rFonts w:ascii="Verdana" w:hAnsi="Verdana"/>
          <w:sz w:val="20"/>
          <w:szCs w:val="20"/>
        </w:rPr>
        <w:t>lat,</w:t>
      </w:r>
      <w:proofErr w:type="gramEnd"/>
      <w:r w:rsidRPr="007D3A1D">
        <w:rPr>
          <w:rFonts w:ascii="Verdana" w:hAnsi="Verdana"/>
          <w:sz w:val="20"/>
          <w:szCs w:val="20"/>
        </w:rPr>
        <w:t xml:space="preserve"> albo 15 lat w przypadku zamówień współfinansowanych ze środków UE, począwszy od 1 stycznia roku kalendarzowego następującego po zakończeniu okresu obowiązywania umowy. Okresy te dotyczą również Wykonawców, którzy złożyli </w:t>
      </w:r>
      <w:proofErr w:type="gramStart"/>
      <w:r w:rsidRPr="007D3A1D">
        <w:rPr>
          <w:rFonts w:ascii="Verdana" w:hAnsi="Verdana"/>
          <w:sz w:val="20"/>
          <w:szCs w:val="20"/>
        </w:rPr>
        <w:t>oferty  i</w:t>
      </w:r>
      <w:proofErr w:type="gramEnd"/>
      <w:r w:rsidRPr="007D3A1D">
        <w:rPr>
          <w:rFonts w:ascii="Verdana" w:hAnsi="Verdana"/>
          <w:sz w:val="20"/>
          <w:szCs w:val="20"/>
        </w:rPr>
        <w:t xml:space="preserve"> </w:t>
      </w:r>
      <w:r w:rsidR="00834A41">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39FD193C"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3875A8">
        <w:rPr>
          <w:rFonts w:ascii="Verdana" w:hAnsi="Verdana"/>
          <w:sz w:val="20"/>
          <w:szCs w:val="20"/>
        </w:rPr>
        <w:t>6</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63B28EC" w14:textId="77777777" w:rsidR="0019641C" w:rsidRDefault="0006792C" w:rsidP="0019641C">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4C19315" w:rsidR="003F7155" w:rsidRPr="0019641C" w:rsidRDefault="0006792C" w:rsidP="0019641C">
      <w:pPr>
        <w:numPr>
          <w:ilvl w:val="0"/>
          <w:numId w:val="5"/>
        </w:numPr>
        <w:spacing w:before="120" w:after="120" w:line="252" w:lineRule="auto"/>
        <w:ind w:left="1134" w:hanging="425"/>
        <w:jc w:val="both"/>
        <w:rPr>
          <w:rFonts w:ascii="Verdana" w:hAnsi="Verdana"/>
          <w:sz w:val="20"/>
          <w:szCs w:val="20"/>
        </w:rPr>
      </w:pPr>
      <w:r w:rsidRPr="0019641C">
        <w:rPr>
          <w:rFonts w:ascii="Verdana" w:hAnsi="Verdana"/>
          <w:sz w:val="20"/>
          <w:szCs w:val="20"/>
        </w:rPr>
        <w:t>sprostowania danych, ich usunięcia oraz ograniczenia przetwarzania</w:t>
      </w:r>
      <w:r w:rsidR="003F7155" w:rsidRPr="0019641C">
        <w:rPr>
          <w:rFonts w:ascii="Verdana" w:hAnsi="Verdana"/>
          <w:sz w:val="20"/>
          <w:szCs w:val="20"/>
        </w:rPr>
        <w:t xml:space="preserve"> na warunkach określonych w przepisach Rozporządzenia Parlamentu i Rady (UE) 2016/679 z dnia 27 kwietnia 2016 r. w sprawie ochrony osób fizycznych w związku z przetwarzaniem danych osobowych i w sprawie swobodnego przepływu takich danych oraz uchylenia dyrektywy 95/46/WE</w:t>
      </w:r>
      <w:r w:rsidRPr="0019641C">
        <w:rPr>
          <w:rFonts w:ascii="Verdana" w:hAnsi="Verdana"/>
          <w:sz w:val="20"/>
          <w:szCs w:val="20"/>
        </w:rPr>
        <w:t xml:space="preserve">. </w:t>
      </w:r>
      <w:r w:rsidR="004A1B8C" w:rsidRPr="0019641C">
        <w:rPr>
          <w:rFonts w:ascii="Verdana" w:hAnsi="Verdana"/>
          <w:sz w:val="20"/>
          <w:szCs w:val="20"/>
        </w:rPr>
        <w:t>Żądanie sprostowania danych nie może skutkować zmianą wyniku postępowania o udzielenie zamówienia ani zmianą postanowień umowy w</w:t>
      </w:r>
      <w:r w:rsidR="004310ED">
        <w:rPr>
          <w:rFonts w:ascii="Verdana" w:hAnsi="Verdana"/>
          <w:sz w:val="20"/>
          <w:szCs w:val="20"/>
        </w:rPr>
        <w:t> </w:t>
      </w:r>
      <w:r w:rsidR="004A1B8C" w:rsidRPr="0019641C">
        <w:rPr>
          <w:rFonts w:ascii="Verdana" w:hAnsi="Verdana"/>
          <w:sz w:val="20"/>
          <w:szCs w:val="20"/>
        </w:rPr>
        <w:t>sprawie zamówienia publicznego w zakresie niezgodnym z przepisami.</w:t>
      </w:r>
      <w:r w:rsidR="004371DB" w:rsidRPr="0019641C">
        <w:rPr>
          <w:rFonts w:ascii="Verdana" w:hAnsi="Verdana"/>
          <w:sz w:val="20"/>
          <w:szCs w:val="20"/>
        </w:rPr>
        <w:t xml:space="preserve"> </w:t>
      </w:r>
      <w:r w:rsidR="003F7155" w:rsidRPr="0019641C">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2D0CC261"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3875A8">
        <w:rPr>
          <w:rFonts w:ascii="Verdana" w:hAnsi="Verdana"/>
          <w:sz w:val="20"/>
          <w:szCs w:val="20"/>
        </w:rPr>
        <w:t>6</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t>
      </w:r>
      <w:r w:rsidR="004310ED">
        <w:rPr>
          <w:rFonts w:ascii="Verdana" w:hAnsi="Verdana"/>
          <w:sz w:val="20"/>
          <w:szCs w:val="20"/>
        </w:rPr>
        <w:t>W</w:t>
      </w:r>
      <w:r w:rsidRPr="007D3A1D">
        <w:rPr>
          <w:rFonts w:ascii="Verdana" w:hAnsi="Verdana"/>
          <w:sz w:val="20"/>
          <w:szCs w:val="20"/>
        </w:rPr>
        <w:t xml:space="preserve">ykonawcy do należytego wykonania zamówienia, co skutkować może wykluczeniem </w:t>
      </w:r>
      <w:r w:rsidR="004310ED">
        <w:rPr>
          <w:rFonts w:ascii="Verdana" w:hAnsi="Verdana"/>
          <w:sz w:val="20"/>
          <w:szCs w:val="20"/>
        </w:rPr>
        <w:t>W</w:t>
      </w:r>
      <w:r w:rsidRPr="007D3A1D">
        <w:rPr>
          <w:rFonts w:ascii="Verdana" w:hAnsi="Verdana"/>
          <w:sz w:val="20"/>
          <w:szCs w:val="20"/>
        </w:rPr>
        <w:t xml:space="preserve">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2"/>
          <w:footerReference w:type="default" r:id="rId23"/>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38D41E5" w14:textId="2D25AB42" w:rsidR="00740EAF" w:rsidRDefault="00740EAF" w:rsidP="00586536"/>
    <w:p w14:paraId="1927DE3E" w14:textId="2985AD24" w:rsidR="00740EAF" w:rsidRDefault="00740EAF" w:rsidP="00586536"/>
    <w:p w14:paraId="085015E6" w14:textId="0364C78A" w:rsidR="00740EAF" w:rsidRDefault="00740EAF" w:rsidP="00586536"/>
    <w:p w14:paraId="4C47A856" w14:textId="7411D5B6" w:rsidR="00740EAF" w:rsidRDefault="00740EAF" w:rsidP="00586536"/>
    <w:p w14:paraId="6B40AB97" w14:textId="2B039F17" w:rsidR="00740EAF" w:rsidRDefault="00740EAF" w:rsidP="00586536"/>
    <w:p w14:paraId="44FB0A19" w14:textId="6DBF4BA1" w:rsidR="00740EAF" w:rsidRDefault="00740EAF" w:rsidP="00586536"/>
    <w:p w14:paraId="5EC54491" w14:textId="50E449DD" w:rsidR="00740EAF" w:rsidRDefault="00740EAF" w:rsidP="00586536"/>
    <w:p w14:paraId="60F27F4C" w14:textId="520A628C" w:rsidR="00740EAF" w:rsidRDefault="00740EAF" w:rsidP="00586536"/>
    <w:p w14:paraId="737369D3" w14:textId="2DAFC31B" w:rsidR="00740EAF" w:rsidRDefault="00740EAF" w:rsidP="00586536"/>
    <w:p w14:paraId="4ADCBB99" w14:textId="1115BFCA" w:rsidR="00740EAF" w:rsidRDefault="00740EAF" w:rsidP="00586536"/>
    <w:p w14:paraId="0A6B6EBE" w14:textId="56843801" w:rsidR="00740EAF" w:rsidRDefault="00740EAF" w:rsidP="00586536"/>
    <w:p w14:paraId="2965550F" w14:textId="2F7CD9FF" w:rsidR="00740EAF" w:rsidRDefault="00740EAF" w:rsidP="00586536"/>
    <w:p w14:paraId="63C3D24B" w14:textId="6A676C19" w:rsidR="00740EAF" w:rsidRDefault="00740EAF" w:rsidP="00586536"/>
    <w:p w14:paraId="1C4BB601" w14:textId="77777777" w:rsidR="004D3BC7" w:rsidRDefault="004D3BC7" w:rsidP="004D3BC7">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Tom I</w:t>
      </w:r>
    </w:p>
    <w:p w14:paraId="1F92010F" w14:textId="77777777" w:rsidR="004D3BC7" w:rsidRDefault="004D3BC7" w:rsidP="004D3BC7">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 xml:space="preserve"> INSTRUKCJA DLA WYKONAWCÓW</w:t>
      </w:r>
    </w:p>
    <w:p w14:paraId="1FFF5ED7" w14:textId="3F3F54DF" w:rsidR="00740EAF" w:rsidRDefault="004D3BC7" w:rsidP="004D3BC7">
      <w:pPr>
        <w:jc w:val="center"/>
      </w:pPr>
      <w:r>
        <w:rPr>
          <w:rFonts w:ascii="Verdana" w:hAnsi="Verdana" w:cs="Verdana"/>
          <w:b/>
          <w:bCs/>
          <w:sz w:val="20"/>
          <w:szCs w:val="20"/>
        </w:rPr>
        <w:t>WRAZ Z FORMULARZAMI</w:t>
      </w:r>
    </w:p>
    <w:p w14:paraId="64CF4A96" w14:textId="77777777" w:rsidR="001E6BDB" w:rsidRDefault="001E6BDB" w:rsidP="00586536"/>
    <w:p w14:paraId="41508A3C" w14:textId="7BA7C03B" w:rsidR="0006792C" w:rsidRPr="004D3BC7" w:rsidRDefault="0006792C" w:rsidP="004D3BC7">
      <w:pPr>
        <w:pStyle w:val="Nagwek6"/>
        <w:spacing w:after="120"/>
        <w:rPr>
          <w:rFonts w:ascii="Verdana" w:hAnsi="Verdana" w:cs="Verdana"/>
          <w:sz w:val="20"/>
          <w:szCs w:val="20"/>
        </w:rPr>
      </w:pPr>
      <w:r w:rsidRPr="007D3A1D">
        <w:rPr>
          <w:rFonts w:ascii="Verdana" w:hAnsi="Verdana" w:cs="Verdana"/>
          <w:sz w:val="20"/>
          <w:szCs w:val="20"/>
        </w:rPr>
        <w:t>Rozdział 2</w:t>
      </w: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27913D53" w14:textId="77777777" w:rsidR="00A82FC4" w:rsidRPr="007D3A1D" w:rsidRDefault="0006792C" w:rsidP="00A82FC4">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p w14:paraId="17DBC151" w14:textId="77777777" w:rsidR="0006792C" w:rsidRPr="007D3A1D" w:rsidRDefault="0006792C" w:rsidP="00C258EB">
      <w:pPr>
        <w:pStyle w:val="Zwykytekst"/>
        <w:spacing w:before="120" w:after="120"/>
        <w:jc w:val="both"/>
        <w:rPr>
          <w:rFonts w:ascii="Verdana" w:hAnsi="Verdana" w:cs="Verdan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1233DC7E" w14:textId="77777777" w:rsidR="00247195" w:rsidRDefault="00247195" w:rsidP="00A90DCB">
      <w:pPr>
        <w:pStyle w:val="Zwykytekst"/>
        <w:tabs>
          <w:tab w:val="left" w:leader="dot" w:pos="9360"/>
        </w:tabs>
        <w:ind w:left="5579"/>
        <w:contextualSpacing/>
        <w:rPr>
          <w:rFonts w:ascii="Verdana" w:hAnsi="Verdana" w:cs="Verdana"/>
          <w:b/>
          <w:bCs/>
        </w:rPr>
      </w:pPr>
    </w:p>
    <w:p w14:paraId="1FE948AA" w14:textId="77777777" w:rsidR="00247195" w:rsidRDefault="00247195" w:rsidP="00247195">
      <w:pPr>
        <w:pStyle w:val="Zwykytekst"/>
        <w:tabs>
          <w:tab w:val="left" w:leader="dot" w:pos="9360"/>
        </w:tabs>
        <w:contextualSpacing/>
        <w:rPr>
          <w:rFonts w:ascii="Verdana" w:hAnsi="Verdana" w:cs="Verdana"/>
          <w:b/>
          <w:bCs/>
        </w:rPr>
      </w:pPr>
      <w:r w:rsidRPr="00247195">
        <w:rPr>
          <w:rFonts w:ascii="Verdana" w:hAnsi="Verdana" w:cs="Verdana"/>
        </w:rPr>
        <w:t>Zamaw</w:t>
      </w:r>
      <w:r>
        <w:rPr>
          <w:rFonts w:ascii="Verdana" w:hAnsi="Verdana" w:cs="Verdana"/>
        </w:rPr>
        <w:t xml:space="preserve">iający: </w:t>
      </w:r>
      <w:r w:rsidR="003A36A3">
        <w:rPr>
          <w:rFonts w:ascii="Verdana" w:hAnsi="Verdana" w:cs="Verdana"/>
          <w:b/>
          <w:bCs/>
        </w:rPr>
        <w:t>Centrum Usług Wspólnych w Wieliszewie</w:t>
      </w:r>
      <w:r>
        <w:rPr>
          <w:rFonts w:ascii="Verdana" w:hAnsi="Verdana" w:cs="Verdana"/>
          <w:b/>
          <w:bCs/>
        </w:rPr>
        <w:t xml:space="preserve">, </w:t>
      </w:r>
      <w:r w:rsidR="003A36A3" w:rsidRPr="003A36A3">
        <w:rPr>
          <w:rFonts w:ascii="Verdana" w:hAnsi="Verdana" w:cs="Verdana"/>
          <w:b/>
          <w:bCs/>
        </w:rPr>
        <w:t>ul. J</w:t>
      </w:r>
      <w:r>
        <w:rPr>
          <w:rFonts w:ascii="Verdana" w:hAnsi="Verdana" w:cs="Verdana"/>
          <w:b/>
          <w:bCs/>
        </w:rPr>
        <w:t>.</w:t>
      </w:r>
      <w:r w:rsidR="003A36A3" w:rsidRPr="003A36A3">
        <w:rPr>
          <w:rFonts w:ascii="Verdana" w:hAnsi="Verdana" w:cs="Verdana"/>
          <w:b/>
          <w:bCs/>
        </w:rPr>
        <w:t xml:space="preserve"> Kusocińskiego 1</w:t>
      </w:r>
      <w:r>
        <w:rPr>
          <w:rFonts w:ascii="Verdana" w:hAnsi="Verdana" w:cs="Verdana"/>
          <w:b/>
          <w:bCs/>
        </w:rPr>
        <w:t xml:space="preserve">, </w:t>
      </w:r>
    </w:p>
    <w:p w14:paraId="6E635452" w14:textId="1A509177" w:rsidR="00A90DCB" w:rsidRDefault="00A90DCB" w:rsidP="00247195">
      <w:pPr>
        <w:pStyle w:val="Zwykytekst"/>
        <w:tabs>
          <w:tab w:val="left" w:leader="dot" w:pos="9360"/>
        </w:tabs>
        <w:ind w:left="1474"/>
        <w:contextualSpacing/>
        <w:rPr>
          <w:rFonts w:ascii="Verdana" w:hAnsi="Verdana" w:cs="Verdana"/>
          <w:b/>
          <w:bCs/>
        </w:rPr>
      </w:pPr>
      <w:r w:rsidRPr="00E14F34">
        <w:rPr>
          <w:rFonts w:ascii="Verdana" w:hAnsi="Verdana" w:cs="Verdana"/>
          <w:b/>
          <w:bCs/>
        </w:rPr>
        <w:t>05-1</w:t>
      </w:r>
      <w:r w:rsidR="003A36A3">
        <w:rPr>
          <w:rFonts w:ascii="Verdana" w:hAnsi="Verdana" w:cs="Verdana"/>
          <w:b/>
          <w:bCs/>
        </w:rPr>
        <w:t>35</w:t>
      </w:r>
      <w:r w:rsidRPr="00E14F34">
        <w:rPr>
          <w:rFonts w:ascii="Verdana" w:hAnsi="Verdana" w:cs="Verdana"/>
          <w:b/>
          <w:bCs/>
        </w:rPr>
        <w:t xml:space="preserve"> </w:t>
      </w:r>
      <w:r w:rsidR="003A36A3">
        <w:rPr>
          <w:rFonts w:ascii="Verdana" w:hAnsi="Verdana" w:cs="Verdana"/>
          <w:b/>
          <w:bCs/>
        </w:rPr>
        <w:t>Wieliszew</w:t>
      </w:r>
    </w:p>
    <w:p w14:paraId="044338CA" w14:textId="77777777" w:rsidR="00247195" w:rsidRDefault="00247195" w:rsidP="00247195">
      <w:pPr>
        <w:pStyle w:val="Zwykytekst"/>
        <w:tabs>
          <w:tab w:val="left" w:leader="dot" w:pos="9360"/>
        </w:tabs>
        <w:ind w:left="1474"/>
        <w:contextualSpacing/>
        <w:rPr>
          <w:rFonts w:ascii="Verdana" w:hAnsi="Verdana" w:cs="Verdana"/>
          <w:b/>
          <w:bCs/>
        </w:rPr>
      </w:pPr>
    </w:p>
    <w:p w14:paraId="237700D0" w14:textId="77777777" w:rsidR="00E14F34" w:rsidRDefault="00E14F34" w:rsidP="00A90DCB">
      <w:pPr>
        <w:pStyle w:val="Zwykytekst"/>
        <w:tabs>
          <w:tab w:val="left" w:leader="dot" w:pos="9360"/>
        </w:tabs>
        <w:contextualSpacing/>
        <w:rPr>
          <w:rFonts w:ascii="Verdana" w:hAnsi="Verdana" w:cs="Verdana"/>
          <w:b/>
          <w:bCs/>
        </w:rPr>
      </w:pPr>
    </w:p>
    <w:p w14:paraId="1C4ADFED" w14:textId="03039076" w:rsidR="0006792C" w:rsidRPr="00242A27" w:rsidRDefault="0006792C" w:rsidP="00BF60FC">
      <w:pPr>
        <w:pStyle w:val="Zwykytekst1"/>
        <w:tabs>
          <w:tab w:val="left" w:leader="dot" w:pos="9360"/>
        </w:tabs>
        <w:spacing w:after="120"/>
        <w:jc w:val="both"/>
        <w:rPr>
          <w:rFonts w:ascii="Verdana" w:hAnsi="Verdana"/>
          <w:bCs/>
        </w:rPr>
      </w:pPr>
      <w:r w:rsidRPr="00242A27">
        <w:rPr>
          <w:rFonts w:ascii="Verdana" w:hAnsi="Verdana"/>
          <w:bCs/>
        </w:rPr>
        <w:t xml:space="preserve">Nawiązując do ogłoszenia o zamówieniu w postępowaniu o udzielenie zamówienia publicznego na: </w:t>
      </w:r>
    </w:p>
    <w:p w14:paraId="1037B8A3" w14:textId="374A0C15" w:rsidR="0006792C" w:rsidRPr="007D3A1D" w:rsidRDefault="00AF3F86" w:rsidP="00BF60FC">
      <w:pPr>
        <w:spacing w:before="120"/>
        <w:jc w:val="center"/>
        <w:rPr>
          <w:rFonts w:ascii="Verdana" w:hAnsi="Verdana"/>
          <w:spacing w:val="-2"/>
          <w:sz w:val="20"/>
          <w:szCs w:val="20"/>
        </w:rPr>
      </w:pPr>
      <w:r w:rsidRPr="00C719E7">
        <w:rPr>
          <w:rFonts w:ascii="Verdana" w:eastAsia="Calibri" w:hAnsi="Verdana"/>
          <w:bCs/>
          <w:sz w:val="20"/>
          <w:szCs w:val="20"/>
          <w:lang w:eastAsia="en-US"/>
        </w:rPr>
        <w:t>„</w:t>
      </w:r>
      <w:r w:rsidR="004D3BC7">
        <w:rPr>
          <w:rFonts w:ascii="Verdana" w:hAnsi="Verdana" w:cs="CIDFont+F2"/>
          <w:b/>
          <w:bCs/>
          <w:sz w:val="20"/>
          <w:szCs w:val="20"/>
        </w:rPr>
        <w:t>Dowóz uczniów z terenu Gminy Wieliszew do szkół w 202</w:t>
      </w:r>
      <w:r w:rsidR="00C922CC">
        <w:rPr>
          <w:rFonts w:ascii="Verdana" w:hAnsi="Verdana" w:cs="CIDFont+F2"/>
          <w:b/>
          <w:bCs/>
          <w:sz w:val="20"/>
          <w:szCs w:val="20"/>
        </w:rPr>
        <w:t>6</w:t>
      </w:r>
      <w:r w:rsidR="004D3BC7">
        <w:rPr>
          <w:rFonts w:ascii="Verdana" w:hAnsi="Verdana" w:cs="CIDFont+F2"/>
          <w:b/>
          <w:bCs/>
          <w:sz w:val="20"/>
          <w:szCs w:val="20"/>
        </w:rPr>
        <w:t xml:space="preserve"> roku</w:t>
      </w:r>
      <w:r w:rsidR="00C95BF9">
        <w:rPr>
          <w:rFonts w:ascii="Verdana" w:hAnsi="Verdana" w:cs="CIDFont+F2"/>
          <w:b/>
          <w:bCs/>
          <w:sz w:val="20"/>
          <w:szCs w:val="20"/>
        </w:rPr>
        <w:t>”</w:t>
      </w:r>
    </w:p>
    <w:p w14:paraId="6D2511AC" w14:textId="77777777" w:rsidR="00AF3F86" w:rsidRDefault="00AF3F86" w:rsidP="00E14799">
      <w:pPr>
        <w:contextualSpacing/>
        <w:jc w:val="both"/>
        <w:rPr>
          <w:rFonts w:ascii="Verdana" w:hAnsi="Verdana"/>
          <w:spacing w:val="-2"/>
          <w:sz w:val="20"/>
          <w:szCs w:val="20"/>
        </w:rPr>
      </w:pPr>
    </w:p>
    <w:p w14:paraId="3255AC79" w14:textId="3D61DC76" w:rsidR="0006792C" w:rsidRPr="00587FDC" w:rsidRDefault="0006792C" w:rsidP="00E14799">
      <w:pPr>
        <w:contextualSpacing/>
        <w:jc w:val="both"/>
        <w:rPr>
          <w:rFonts w:ascii="Verdana" w:hAnsi="Verdana"/>
          <w:b/>
          <w:spacing w:val="-2"/>
          <w:sz w:val="20"/>
          <w:szCs w:val="20"/>
        </w:rPr>
      </w:pPr>
      <w:r w:rsidRPr="00587FDC">
        <w:rPr>
          <w:rFonts w:ascii="Verdana" w:hAnsi="Verdana"/>
          <w:spacing w:val="-2"/>
          <w:sz w:val="20"/>
          <w:szCs w:val="20"/>
        </w:rPr>
        <w:t xml:space="preserve">Znak postępowania: </w:t>
      </w:r>
      <w:r w:rsidR="006774E6" w:rsidRPr="00587FDC">
        <w:rPr>
          <w:rFonts w:ascii="Verdana" w:hAnsi="Verdana"/>
          <w:spacing w:val="-2"/>
          <w:sz w:val="20"/>
          <w:szCs w:val="20"/>
        </w:rPr>
        <w:t>CUW.271.1.2025</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1FD01DE7" w:rsidR="007B277B" w:rsidRPr="006B0E39"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 xml:space="preserve">ustawy z dnia 6 marca 2018 r. Prawo </w:t>
      </w:r>
      <w:r w:rsidRPr="006B0E39">
        <w:rPr>
          <w:rFonts w:ascii="Verdana" w:hAnsi="Verdana"/>
          <w:i/>
          <w:sz w:val="16"/>
          <w:szCs w:val="16"/>
        </w:rPr>
        <w:t>przedsiębiorców (Dz. U. z 202</w:t>
      </w:r>
      <w:r w:rsidR="00B2204C" w:rsidRPr="006B0E39">
        <w:rPr>
          <w:rFonts w:ascii="Verdana" w:hAnsi="Verdana"/>
          <w:i/>
          <w:sz w:val="16"/>
          <w:szCs w:val="16"/>
        </w:rPr>
        <w:t>5</w:t>
      </w:r>
      <w:r w:rsidRPr="006B0E39">
        <w:rPr>
          <w:rFonts w:ascii="Verdana" w:hAnsi="Verdana"/>
          <w:i/>
          <w:sz w:val="16"/>
          <w:szCs w:val="16"/>
        </w:rPr>
        <w:t xml:space="preserve"> r. poz. </w:t>
      </w:r>
      <w:r w:rsidR="00B2204C" w:rsidRPr="006B0E39">
        <w:rPr>
          <w:rFonts w:ascii="Verdana" w:hAnsi="Verdana"/>
          <w:i/>
          <w:sz w:val="16"/>
          <w:szCs w:val="16"/>
        </w:rPr>
        <w:t>1480</w:t>
      </w:r>
      <w:r w:rsidRPr="006B0E39">
        <w:rPr>
          <w:rFonts w:ascii="Verdana" w:hAnsi="Verdana"/>
          <w:i/>
          <w:sz w:val="16"/>
          <w:szCs w:val="16"/>
        </w:rPr>
        <w:t>).</w:t>
      </w:r>
    </w:p>
    <w:p w14:paraId="4C986C0D" w14:textId="0E7609EA" w:rsidR="001768DB" w:rsidRDefault="001768DB" w:rsidP="00E14799">
      <w:pPr>
        <w:pStyle w:val="Zwykytekst1"/>
        <w:ind w:right="-2"/>
        <w:contextualSpacing/>
        <w:jc w:val="both"/>
        <w:rPr>
          <w:rFonts w:ascii="Verdana" w:hAnsi="Verdana"/>
          <w:i/>
          <w:sz w:val="16"/>
          <w:szCs w:val="16"/>
        </w:rPr>
      </w:pPr>
    </w:p>
    <w:p w14:paraId="67FC56A2" w14:textId="56946116" w:rsidR="001768DB" w:rsidRDefault="001768DB" w:rsidP="00E14799">
      <w:pPr>
        <w:pStyle w:val="Zwykytekst1"/>
        <w:ind w:right="-2"/>
        <w:contextualSpacing/>
        <w:jc w:val="both"/>
        <w:rPr>
          <w:rFonts w:ascii="Verdana" w:hAnsi="Verdana"/>
          <w:i/>
          <w:sz w:val="16"/>
          <w:szCs w:val="16"/>
        </w:rPr>
      </w:pP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t>SKŁADAMY OFERTĘ</w:t>
      </w:r>
      <w:r w:rsidRPr="007D3A1D">
        <w:rPr>
          <w:rFonts w:ascii="Verdana" w:hAnsi="Verdana"/>
        </w:rPr>
        <w:t xml:space="preserve"> na wykonanie przedmiotu zamówienia zgodnie ze Specyfikacją Warunków Zamówienia dla niniejszego postępowania (SWZ).</w:t>
      </w:r>
    </w:p>
    <w:p w14:paraId="2852D923" w14:textId="75437F72" w:rsidR="0006792C"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bookmarkStart w:id="14" w:name="_Hlk94706603"/>
      <w:r w:rsidRPr="007D3A1D">
        <w:rPr>
          <w:rFonts w:ascii="Verdana" w:hAnsi="Verdana"/>
          <w:b/>
        </w:rPr>
        <w:lastRenderedPageBreak/>
        <w:t>OŚWIADCZAMY</w:t>
      </w:r>
      <w:bookmarkEnd w:id="14"/>
      <w:r w:rsidRPr="007D3A1D">
        <w:rPr>
          <w:rFonts w:ascii="Verdana" w:hAnsi="Verdana"/>
          <w:b/>
        </w:rPr>
        <w:t>,</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65FEF15E" w14:textId="77777777" w:rsidR="00315FAD" w:rsidRDefault="00315FAD" w:rsidP="00315FAD">
      <w:pPr>
        <w:pStyle w:val="Zwykytekst1"/>
        <w:numPr>
          <w:ilvl w:val="0"/>
          <w:numId w:val="2"/>
        </w:numPr>
        <w:tabs>
          <w:tab w:val="left" w:pos="284"/>
        </w:tabs>
        <w:jc w:val="both"/>
        <w:rPr>
          <w:rFonts w:ascii="Verdana" w:hAnsi="Verdana"/>
          <w:b/>
        </w:rPr>
      </w:pPr>
      <w:r w:rsidRPr="00304F0F">
        <w:rPr>
          <w:rFonts w:ascii="Verdana" w:hAnsi="Verdana"/>
          <w:b/>
        </w:rPr>
        <w:t xml:space="preserve">OFERUJEMY </w:t>
      </w:r>
      <w:r w:rsidRPr="00304F0F">
        <w:rPr>
          <w:rFonts w:ascii="Verdana" w:hAnsi="Verdana"/>
        </w:rPr>
        <w:t>wykonanie przedmiotu zamówienia</w:t>
      </w:r>
      <w:r>
        <w:rPr>
          <w:rFonts w:ascii="Verdana" w:hAnsi="Verdana"/>
          <w:b/>
        </w:rPr>
        <w:t xml:space="preserve"> za cenę brutto, </w:t>
      </w:r>
      <w:r w:rsidRPr="001B6DDC">
        <w:rPr>
          <w:rFonts w:ascii="Verdana" w:hAnsi="Verdana"/>
        </w:rPr>
        <w:t>w zakresie:</w:t>
      </w:r>
    </w:p>
    <w:p w14:paraId="007EA348" w14:textId="77777777" w:rsidR="00315FAD" w:rsidRDefault="00315FAD" w:rsidP="00315FAD">
      <w:pPr>
        <w:pStyle w:val="Zwykytekst1"/>
        <w:tabs>
          <w:tab w:val="left" w:pos="284"/>
        </w:tabs>
        <w:jc w:val="both"/>
        <w:rPr>
          <w:rFonts w:ascii="Verdana" w:hAnsi="Verdana"/>
          <w:b/>
        </w:rPr>
      </w:pPr>
    </w:p>
    <w:p w14:paraId="154AA580" w14:textId="4CD6402E" w:rsidR="00315FAD" w:rsidRDefault="00315FAD" w:rsidP="00315FAD">
      <w:pPr>
        <w:pStyle w:val="Zwykytekst"/>
        <w:spacing w:line="260" w:lineRule="exact"/>
        <w:ind w:left="357"/>
        <w:jc w:val="both"/>
        <w:rPr>
          <w:rFonts w:ascii="Verdana" w:hAnsi="Verdana"/>
          <w:iCs/>
        </w:rPr>
      </w:pPr>
      <w:r>
        <w:rPr>
          <w:rFonts w:ascii="Verdana" w:hAnsi="Verdana"/>
          <w:iCs/>
        </w:rPr>
        <w:t>- </w:t>
      </w:r>
      <w:r w:rsidR="00C922CC">
        <w:rPr>
          <w:rFonts w:ascii="Verdana" w:hAnsi="Verdana"/>
          <w:b/>
          <w:iCs/>
        </w:rPr>
        <w:t>Zadanie</w:t>
      </w:r>
      <w:r>
        <w:rPr>
          <w:rFonts w:ascii="Verdana" w:hAnsi="Verdana"/>
          <w:b/>
          <w:iCs/>
        </w:rPr>
        <w:t> 1* </w:t>
      </w:r>
      <w:r>
        <w:rPr>
          <w:rFonts w:ascii="Verdana" w:hAnsi="Verdana"/>
          <w:iCs/>
        </w:rPr>
        <w:t>…………………………………………PLN, słownie </w:t>
      </w:r>
      <w:proofErr w:type="gramStart"/>
      <w:r>
        <w:rPr>
          <w:rFonts w:ascii="Verdana" w:hAnsi="Verdana"/>
          <w:iCs/>
        </w:rPr>
        <w:t>złotych:…</w:t>
      </w:r>
      <w:proofErr w:type="gramEnd"/>
      <w:r>
        <w:rPr>
          <w:rFonts w:ascii="Verdana" w:hAnsi="Verdana"/>
          <w:iCs/>
        </w:rPr>
        <w:t>………………...............</w:t>
      </w:r>
    </w:p>
    <w:p w14:paraId="6BBBD6A5" w14:textId="77777777" w:rsidR="00315FAD" w:rsidRDefault="00315FAD" w:rsidP="00315FAD">
      <w:pPr>
        <w:pStyle w:val="Zwykytekst"/>
        <w:spacing w:line="260" w:lineRule="exact"/>
        <w:ind w:left="357"/>
        <w:jc w:val="both"/>
        <w:rPr>
          <w:rFonts w:ascii="Verdana" w:hAnsi="Verdana"/>
          <w:iCs/>
        </w:rPr>
      </w:pPr>
      <w:r>
        <w:rPr>
          <w:rFonts w:ascii="Verdana" w:hAnsi="Verdana"/>
          <w:iCs/>
        </w:rPr>
        <w:t>zgodnie z załączonym do oferty Formularzem cenowym,</w:t>
      </w:r>
    </w:p>
    <w:p w14:paraId="202677A9" w14:textId="77777777" w:rsidR="00315FAD" w:rsidRDefault="00315FAD" w:rsidP="00315FAD">
      <w:pPr>
        <w:pStyle w:val="Zwykytekst"/>
        <w:spacing w:line="260" w:lineRule="exact"/>
        <w:ind w:left="357"/>
        <w:jc w:val="both"/>
        <w:rPr>
          <w:rFonts w:ascii="Verdana" w:hAnsi="Verdana"/>
          <w:iCs/>
        </w:rPr>
      </w:pPr>
    </w:p>
    <w:p w14:paraId="7EC94610" w14:textId="73E1A276" w:rsidR="00315FAD" w:rsidRDefault="00315FAD" w:rsidP="00315FAD">
      <w:pPr>
        <w:pStyle w:val="Zwykytekst"/>
        <w:spacing w:line="260" w:lineRule="exact"/>
        <w:ind w:left="357"/>
        <w:jc w:val="both"/>
        <w:rPr>
          <w:rFonts w:ascii="Verdana" w:hAnsi="Verdana"/>
          <w:iCs/>
        </w:rPr>
      </w:pPr>
      <w:r>
        <w:rPr>
          <w:rFonts w:ascii="Verdana" w:hAnsi="Verdana"/>
          <w:iCs/>
        </w:rPr>
        <w:t xml:space="preserve">- </w:t>
      </w:r>
      <w:r w:rsidR="00C922CC">
        <w:rPr>
          <w:rFonts w:ascii="Verdana" w:hAnsi="Verdana"/>
          <w:b/>
          <w:iCs/>
        </w:rPr>
        <w:t>Zadanie</w:t>
      </w:r>
      <w:r>
        <w:rPr>
          <w:rFonts w:ascii="Verdana" w:hAnsi="Verdana"/>
          <w:b/>
          <w:iCs/>
        </w:rPr>
        <w:t xml:space="preserve"> 2*</w:t>
      </w:r>
      <w:r>
        <w:rPr>
          <w:rFonts w:ascii="Verdana" w:hAnsi="Verdana"/>
          <w:iCs/>
        </w:rPr>
        <w:t xml:space="preserve"> ………………………………………</w:t>
      </w:r>
      <w:proofErr w:type="gramStart"/>
      <w:r>
        <w:rPr>
          <w:rFonts w:ascii="Verdana" w:hAnsi="Verdana"/>
          <w:iCs/>
        </w:rPr>
        <w:t>…….</w:t>
      </w:r>
      <w:proofErr w:type="gramEnd"/>
      <w:r>
        <w:rPr>
          <w:rFonts w:ascii="Verdana" w:hAnsi="Verdana"/>
          <w:iCs/>
        </w:rPr>
        <w:t>.PLN, słownie złotych:…………………………………</w:t>
      </w:r>
    </w:p>
    <w:p w14:paraId="0A91D272" w14:textId="7D7B307F" w:rsidR="00315FAD" w:rsidRDefault="00315FAD" w:rsidP="00315FAD">
      <w:pPr>
        <w:pStyle w:val="Zwykytekst"/>
        <w:spacing w:line="260" w:lineRule="exact"/>
        <w:ind w:left="357"/>
        <w:jc w:val="both"/>
        <w:rPr>
          <w:rFonts w:ascii="Verdana" w:hAnsi="Verdana"/>
          <w:iCs/>
        </w:rPr>
      </w:pPr>
      <w:r>
        <w:rPr>
          <w:rFonts w:ascii="Verdana" w:hAnsi="Verdana"/>
          <w:iCs/>
        </w:rPr>
        <w:t>zgodnie z załączonym do oferty Formularzem cenowym.</w:t>
      </w:r>
    </w:p>
    <w:p w14:paraId="3F3C854A" w14:textId="77777777" w:rsidR="00315FAD" w:rsidRPr="00521649" w:rsidRDefault="00315FAD" w:rsidP="00315FAD">
      <w:pPr>
        <w:pStyle w:val="Zwykytekst"/>
        <w:numPr>
          <w:ilvl w:val="0"/>
          <w:numId w:val="2"/>
        </w:numPr>
        <w:tabs>
          <w:tab w:val="clear" w:pos="0"/>
          <w:tab w:val="num" w:pos="-360"/>
        </w:tabs>
        <w:spacing w:before="120"/>
        <w:ind w:left="284" w:hanging="284"/>
        <w:jc w:val="both"/>
        <w:rPr>
          <w:rFonts w:ascii="Verdana" w:hAnsi="Verdana"/>
        </w:rPr>
      </w:pPr>
      <w:r w:rsidRPr="00521649">
        <w:rPr>
          <w:rFonts w:ascii="Verdana" w:hAnsi="Verdana"/>
          <w:b/>
          <w:iCs/>
        </w:rPr>
        <w:t xml:space="preserve">ZOBOWIĄZUJEMY </w:t>
      </w:r>
      <w:r w:rsidRPr="001B6DDC">
        <w:rPr>
          <w:rFonts w:ascii="Verdana" w:hAnsi="Verdana"/>
          <w:iCs/>
        </w:rPr>
        <w:t>się do skierowania do realizacji zamówienia pojazdów z następującymi latami produkcji</w:t>
      </w:r>
      <w:r>
        <w:rPr>
          <w:rFonts w:ascii="Verdana" w:hAnsi="Verdana"/>
          <w:iCs/>
        </w:rPr>
        <w:t xml:space="preserve">, </w:t>
      </w:r>
      <w:r w:rsidRPr="001B6DDC">
        <w:rPr>
          <w:rFonts w:ascii="Verdana" w:hAnsi="Verdana"/>
          <w:iCs/>
        </w:rPr>
        <w:t>w zakresie:</w:t>
      </w:r>
    </w:p>
    <w:p w14:paraId="0FD22C72" w14:textId="77777777" w:rsidR="00315FAD" w:rsidRDefault="00315FAD" w:rsidP="00315FAD">
      <w:pPr>
        <w:pStyle w:val="Zwykytekst"/>
        <w:ind w:left="284"/>
        <w:jc w:val="both"/>
        <w:rPr>
          <w:rFonts w:ascii="Verdana" w:hAnsi="Verdana"/>
          <w:b/>
          <w:iCs/>
        </w:rPr>
      </w:pPr>
    </w:p>
    <w:p w14:paraId="0CFFCC9C" w14:textId="5244F1A1" w:rsidR="00315FAD" w:rsidRPr="00305D52" w:rsidRDefault="00315FAD" w:rsidP="00315FAD">
      <w:pPr>
        <w:pStyle w:val="Zwykytekst"/>
        <w:ind w:left="284"/>
        <w:jc w:val="both"/>
        <w:rPr>
          <w:rFonts w:ascii="Verdana" w:hAnsi="Verdana"/>
          <w:b/>
        </w:rPr>
      </w:pPr>
      <w:r>
        <w:rPr>
          <w:rFonts w:ascii="Verdana" w:hAnsi="Verdana"/>
          <w:b/>
          <w:iCs/>
        </w:rPr>
        <w:t>-</w:t>
      </w:r>
      <w:r w:rsidRPr="00305D52">
        <w:rPr>
          <w:rFonts w:ascii="Verdana" w:hAnsi="Verdana"/>
          <w:b/>
          <w:iCs/>
        </w:rPr>
        <w:t xml:space="preserve"> </w:t>
      </w:r>
      <w:r w:rsidR="00C922CC">
        <w:rPr>
          <w:rFonts w:ascii="Verdana" w:hAnsi="Verdana"/>
          <w:b/>
          <w:iCs/>
        </w:rPr>
        <w:t>Zadanie</w:t>
      </w:r>
      <w:r w:rsidRPr="00305D52">
        <w:rPr>
          <w:rFonts w:ascii="Verdana" w:hAnsi="Verdana"/>
          <w:b/>
          <w:iCs/>
        </w:rPr>
        <w:t> 1* </w:t>
      </w:r>
    </w:p>
    <w:p w14:paraId="4C59432E" w14:textId="3EA07B6A" w:rsidR="00315FAD" w:rsidRPr="00521649" w:rsidRDefault="00315FAD" w:rsidP="00315FAD">
      <w:pPr>
        <w:pStyle w:val="Zwykytekst"/>
        <w:ind w:left="284"/>
        <w:jc w:val="both"/>
        <w:rPr>
          <w:rFonts w:ascii="Verdana" w:hAnsi="Verdana"/>
        </w:rPr>
      </w:pPr>
      <w:r w:rsidRPr="00521649">
        <w:rPr>
          <w:rFonts w:ascii="Verdana" w:hAnsi="Verdana"/>
        </w:rPr>
        <w:t xml:space="preserve">Pojazd 1 </w:t>
      </w:r>
      <w:r>
        <w:rPr>
          <w:rFonts w:ascii="Verdana" w:hAnsi="Verdana"/>
        </w:rPr>
        <w:t>–</w:t>
      </w:r>
      <w:r w:rsidRPr="00521649">
        <w:rPr>
          <w:rFonts w:ascii="Verdana" w:hAnsi="Verdana"/>
        </w:rPr>
        <w:t xml:space="preserve"> </w:t>
      </w:r>
      <w:r>
        <w:rPr>
          <w:rFonts w:ascii="Verdana" w:hAnsi="Verdana"/>
        </w:rPr>
        <w:t xml:space="preserve">rok produkcji: </w:t>
      </w:r>
      <w:r w:rsidRPr="00521649">
        <w:rPr>
          <w:rFonts w:ascii="Verdana" w:hAnsi="Verdana"/>
        </w:rPr>
        <w:t>………………, Marka</w:t>
      </w:r>
      <w:r>
        <w:rPr>
          <w:rFonts w:ascii="Verdana" w:hAnsi="Verdana"/>
        </w:rPr>
        <w:t>:</w:t>
      </w:r>
      <w:r w:rsidRPr="00521649">
        <w:rPr>
          <w:rFonts w:ascii="Verdana" w:hAnsi="Verdana"/>
        </w:rPr>
        <w:t xml:space="preserve"> …………………………, Model</w:t>
      </w:r>
      <w:r>
        <w:rPr>
          <w:rFonts w:ascii="Verdana" w:hAnsi="Verdana"/>
        </w:rPr>
        <w:t xml:space="preserve">: </w:t>
      </w:r>
      <w:r w:rsidRPr="00521649">
        <w:rPr>
          <w:rFonts w:ascii="Verdana" w:hAnsi="Verdana"/>
        </w:rPr>
        <w:t>……………………………</w:t>
      </w:r>
    </w:p>
    <w:p w14:paraId="177312A1" w14:textId="77777777" w:rsidR="00315FAD" w:rsidRDefault="00315FAD" w:rsidP="00315FAD">
      <w:pPr>
        <w:ind w:firstLine="283"/>
        <w:jc w:val="both"/>
        <w:rPr>
          <w:rFonts w:ascii="Verdana" w:hAnsi="Verdana" w:cs="Courier New"/>
          <w:sz w:val="16"/>
          <w:szCs w:val="16"/>
          <w:lang w:eastAsia="ar-SA"/>
        </w:rPr>
      </w:pPr>
      <w:r w:rsidRPr="00305D52">
        <w:rPr>
          <w:rFonts w:ascii="Verdana" w:hAnsi="Verdana" w:cs="Courier New"/>
          <w:sz w:val="16"/>
          <w:szCs w:val="16"/>
          <w:lang w:eastAsia="ar-SA"/>
        </w:rPr>
        <w:t>(K</w:t>
      </w:r>
      <w:r>
        <w:rPr>
          <w:rFonts w:ascii="Verdana" w:hAnsi="Verdana" w:cs="Courier New"/>
          <w:sz w:val="16"/>
          <w:szCs w:val="16"/>
          <w:lang w:eastAsia="ar-SA"/>
        </w:rPr>
        <w:t>ryterium oceny ofert)</w:t>
      </w:r>
    </w:p>
    <w:p w14:paraId="349E78F0" w14:textId="77777777" w:rsidR="00315FAD" w:rsidRDefault="00315FAD" w:rsidP="00315FAD">
      <w:pPr>
        <w:ind w:firstLine="283"/>
        <w:jc w:val="both"/>
        <w:rPr>
          <w:rFonts w:ascii="Verdana" w:hAnsi="Verdana" w:cs="Courier New"/>
          <w:sz w:val="16"/>
          <w:szCs w:val="16"/>
          <w:lang w:eastAsia="ar-SA"/>
        </w:rPr>
      </w:pPr>
    </w:p>
    <w:p w14:paraId="01FC4331" w14:textId="265D2FF0" w:rsidR="00315FAD" w:rsidRPr="00305D52" w:rsidRDefault="00315FAD" w:rsidP="00315FAD">
      <w:pPr>
        <w:pStyle w:val="Zwykytekst"/>
        <w:ind w:left="284"/>
        <w:jc w:val="both"/>
        <w:rPr>
          <w:rFonts w:ascii="Verdana" w:hAnsi="Verdana"/>
          <w:b/>
        </w:rPr>
      </w:pPr>
      <w:r>
        <w:rPr>
          <w:rFonts w:ascii="Verdana" w:hAnsi="Verdana"/>
          <w:b/>
          <w:iCs/>
        </w:rPr>
        <w:t>-</w:t>
      </w:r>
      <w:r w:rsidRPr="00305D52">
        <w:rPr>
          <w:rFonts w:ascii="Verdana" w:hAnsi="Verdana"/>
          <w:b/>
          <w:iCs/>
        </w:rPr>
        <w:t xml:space="preserve"> </w:t>
      </w:r>
      <w:r w:rsidR="00C922CC">
        <w:rPr>
          <w:rFonts w:ascii="Verdana" w:hAnsi="Verdana"/>
          <w:b/>
          <w:iCs/>
        </w:rPr>
        <w:t>Zadanie 2</w:t>
      </w:r>
      <w:r w:rsidRPr="00305D52">
        <w:rPr>
          <w:rFonts w:ascii="Verdana" w:hAnsi="Verdana"/>
          <w:b/>
          <w:iCs/>
        </w:rPr>
        <w:t>* </w:t>
      </w:r>
    </w:p>
    <w:p w14:paraId="45AA6CFE" w14:textId="72ACC19A" w:rsidR="00315FAD" w:rsidRPr="00521649" w:rsidRDefault="00315FAD" w:rsidP="00315FAD">
      <w:pPr>
        <w:pStyle w:val="Zwykytekst"/>
        <w:ind w:left="284"/>
        <w:jc w:val="both"/>
        <w:rPr>
          <w:rFonts w:ascii="Verdana" w:hAnsi="Verdana"/>
        </w:rPr>
      </w:pPr>
      <w:r w:rsidRPr="00521649">
        <w:rPr>
          <w:rFonts w:ascii="Verdana" w:hAnsi="Verdana"/>
        </w:rPr>
        <w:t xml:space="preserve">Pojazd </w:t>
      </w:r>
      <w:r>
        <w:rPr>
          <w:rFonts w:ascii="Verdana" w:hAnsi="Verdana"/>
        </w:rPr>
        <w:t>2</w:t>
      </w:r>
      <w:r w:rsidRPr="00521649">
        <w:rPr>
          <w:rFonts w:ascii="Verdana" w:hAnsi="Verdana"/>
        </w:rPr>
        <w:t xml:space="preserve"> - </w:t>
      </w:r>
      <w:r>
        <w:rPr>
          <w:rFonts w:ascii="Verdana" w:hAnsi="Verdana"/>
        </w:rPr>
        <w:t xml:space="preserve">rok produkcji: </w:t>
      </w:r>
      <w:r w:rsidRPr="00521649">
        <w:rPr>
          <w:rFonts w:ascii="Verdana" w:hAnsi="Verdana"/>
        </w:rPr>
        <w:t>………………, Marka</w:t>
      </w:r>
      <w:r>
        <w:rPr>
          <w:rFonts w:ascii="Verdana" w:hAnsi="Verdana"/>
        </w:rPr>
        <w:t>:</w:t>
      </w:r>
      <w:r w:rsidRPr="00521649">
        <w:rPr>
          <w:rFonts w:ascii="Verdana" w:hAnsi="Verdana"/>
        </w:rPr>
        <w:t xml:space="preserve"> …………………………, Model</w:t>
      </w:r>
      <w:r>
        <w:rPr>
          <w:rFonts w:ascii="Verdana" w:hAnsi="Verdana"/>
        </w:rPr>
        <w:t xml:space="preserve">: </w:t>
      </w:r>
      <w:r w:rsidRPr="00521649">
        <w:rPr>
          <w:rFonts w:ascii="Verdana" w:hAnsi="Verdana"/>
        </w:rPr>
        <w:t>……………………………</w:t>
      </w:r>
    </w:p>
    <w:p w14:paraId="36241CF9" w14:textId="77777777" w:rsidR="00315FAD" w:rsidRDefault="00315FAD" w:rsidP="00315FAD">
      <w:pPr>
        <w:ind w:firstLine="283"/>
        <w:jc w:val="both"/>
        <w:rPr>
          <w:rFonts w:ascii="Verdana" w:hAnsi="Verdana" w:cs="Courier New"/>
          <w:sz w:val="16"/>
          <w:szCs w:val="16"/>
          <w:lang w:eastAsia="ar-SA"/>
        </w:rPr>
      </w:pPr>
      <w:r w:rsidRPr="00305D52">
        <w:rPr>
          <w:rFonts w:ascii="Verdana" w:hAnsi="Verdana" w:cs="Courier New"/>
          <w:sz w:val="16"/>
          <w:szCs w:val="16"/>
          <w:lang w:eastAsia="ar-SA"/>
        </w:rPr>
        <w:t>(K</w:t>
      </w:r>
      <w:r>
        <w:rPr>
          <w:rFonts w:ascii="Verdana" w:hAnsi="Verdana" w:cs="Courier New"/>
          <w:sz w:val="16"/>
          <w:szCs w:val="16"/>
          <w:lang w:eastAsia="ar-SA"/>
        </w:rPr>
        <w:t>ryterium oceny ofert)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2"/>
      </w:r>
      <w:r w:rsidRPr="007D3A1D">
        <w:rPr>
          <w:rFonts w:ascii="Verdana" w:hAnsi="Verdana"/>
        </w:rPr>
        <w:t>:</w:t>
      </w:r>
    </w:p>
    <w:p w14:paraId="03FA9847" w14:textId="6ABCECF1"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w:t>
      </w:r>
      <w:proofErr w:type="gramStart"/>
      <w:r w:rsidRPr="00B409BD">
        <w:rPr>
          <w:rFonts w:ascii="Verdana" w:hAnsi="Verdana"/>
          <w:bCs/>
          <w:sz w:val="20"/>
          <w:szCs w:val="20"/>
        </w:rPr>
        <w:t>…….</w:t>
      </w:r>
      <w:proofErr w:type="gramEnd"/>
      <w:r w:rsidRPr="00B409BD">
        <w:rPr>
          <w:rFonts w:ascii="Verdana" w:hAnsi="Verdana"/>
          <w:bCs/>
          <w:sz w:val="20"/>
          <w:szCs w:val="20"/>
        </w:rPr>
        <w:t xml:space="preserve">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4246FA79" w:rsidR="00415C51" w:rsidRP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2C8F5AC8" w14:textId="77777777" w:rsidR="007F0985" w:rsidRDefault="00E15E1D" w:rsidP="007F0985">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w:t>
      </w:r>
    </w:p>
    <w:p w14:paraId="302B69E4" w14:textId="6D3BDCB7" w:rsidR="0006792C" w:rsidRPr="007F0985" w:rsidRDefault="0006792C" w:rsidP="007F0985">
      <w:pPr>
        <w:pStyle w:val="Akapitzlist"/>
        <w:numPr>
          <w:ilvl w:val="0"/>
          <w:numId w:val="2"/>
        </w:numPr>
        <w:spacing w:before="120" w:after="120"/>
        <w:ind w:left="0" w:firstLine="0"/>
        <w:jc w:val="both"/>
        <w:rPr>
          <w:rFonts w:ascii="Verdana" w:hAnsi="Verdana"/>
          <w:sz w:val="20"/>
          <w:szCs w:val="20"/>
        </w:rPr>
      </w:pPr>
      <w:r w:rsidRPr="007F0985">
        <w:rPr>
          <w:rFonts w:ascii="Verdana" w:hAnsi="Verdana"/>
          <w:b/>
          <w:sz w:val="20"/>
          <w:szCs w:val="20"/>
        </w:rPr>
        <w:t xml:space="preserve">AKCEPTUJEMY </w:t>
      </w:r>
      <w:r w:rsidRPr="007F0985">
        <w:rPr>
          <w:rFonts w:ascii="Verdana" w:hAnsi="Verdana"/>
          <w:sz w:val="20"/>
          <w:szCs w:val="20"/>
        </w:rPr>
        <w:t>warunki płatności określone przez Zamawiającego w SWZ.</w:t>
      </w:r>
    </w:p>
    <w:p w14:paraId="3DAD03A9" w14:textId="27215B51" w:rsidR="0006792C" w:rsidRPr="007D3A1D" w:rsidRDefault="0006792C" w:rsidP="007F0985">
      <w:pPr>
        <w:pStyle w:val="Zwykytekst1"/>
        <w:numPr>
          <w:ilvl w:val="0"/>
          <w:numId w:val="2"/>
        </w:numPr>
        <w:tabs>
          <w:tab w:val="left" w:pos="284"/>
        </w:tabs>
        <w:spacing w:before="120" w:after="120" w:line="360" w:lineRule="exact"/>
        <w:ind w:left="0" w:firstLine="0"/>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 </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 xml:space="preserve">stanowią tajemnicę przedsiębiorstwa w rozumieniu przepisów o zwalczaniu nieuczciwej </w:t>
      </w:r>
      <w:r w:rsidRPr="007D3A1D">
        <w:rPr>
          <w:rFonts w:ascii="Verdana" w:hAnsi="Verdana"/>
        </w:rPr>
        <w:lastRenderedPageBreak/>
        <w:t xml:space="preserve">konkurencji, co wykazaliśmy w załączniku do </w:t>
      </w:r>
      <w:proofErr w:type="gramStart"/>
      <w:r w:rsidRPr="007D3A1D">
        <w:rPr>
          <w:rFonts w:ascii="Verdana" w:hAnsi="Verdana"/>
        </w:rPr>
        <w:t>Oferty</w:t>
      </w:r>
      <w:r w:rsidR="007722FA">
        <w:rPr>
          <w:rFonts w:ascii="Verdana" w:hAnsi="Verdana"/>
        </w:rPr>
        <w:t xml:space="preserve"> </w:t>
      </w:r>
      <w:r w:rsidRPr="007D3A1D">
        <w:rPr>
          <w:rFonts w:ascii="Verdana" w:hAnsi="Verdana"/>
        </w:rPr>
        <w:t xml:space="preserve"> </w:t>
      </w:r>
      <w:r w:rsidR="007722FA">
        <w:rPr>
          <w:rFonts w:ascii="Verdana" w:hAnsi="Verdana"/>
        </w:rPr>
        <w:t>_</w:t>
      </w:r>
      <w:proofErr w:type="gramEnd"/>
      <w:r w:rsidR="007722FA">
        <w:rPr>
          <w:rFonts w:ascii="Verdana" w:hAnsi="Verdana"/>
        </w:rPr>
        <w:t xml:space="preserve">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13"/>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14"/>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 xml:space="preserve">Imię i </w:t>
      </w:r>
      <w:proofErr w:type="gramStart"/>
      <w:r w:rsidRPr="007D3A1D">
        <w:rPr>
          <w:rFonts w:ascii="Verdana" w:hAnsi="Verdana"/>
        </w:rPr>
        <w:t>nazwisko:_</w:t>
      </w:r>
      <w:proofErr w:type="gramEnd"/>
      <w:r w:rsidRPr="007D3A1D">
        <w:rPr>
          <w:rFonts w:ascii="Verdana" w:hAnsi="Verdana"/>
        </w:rPr>
        <w:t>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315C171" w14:textId="77777777" w:rsidR="00BF60FC" w:rsidRDefault="00BF60FC" w:rsidP="00C258EB">
      <w:pPr>
        <w:pStyle w:val="Zwykytekst1"/>
        <w:spacing w:before="120" w:after="120"/>
        <w:jc w:val="both"/>
        <w:rPr>
          <w:rFonts w:ascii="Verdana" w:hAnsi="Verdana"/>
        </w:rPr>
      </w:pPr>
    </w:p>
    <w:p w14:paraId="1AA89A00" w14:textId="77777777" w:rsidR="00BF60FC" w:rsidRDefault="00BF60FC" w:rsidP="00BF60FC">
      <w:pPr>
        <w:pStyle w:val="Zwykytekst1"/>
        <w:spacing w:before="120"/>
        <w:rPr>
          <w:rFonts w:ascii="Verdana" w:hAnsi="Verdana"/>
        </w:rPr>
      </w:pPr>
      <w:r w:rsidRPr="00304F0F">
        <w:rPr>
          <w:rFonts w:ascii="Verdana" w:hAnsi="Verdana"/>
        </w:rPr>
        <w:t>__________________ dnia __ __ ____ roku</w:t>
      </w:r>
    </w:p>
    <w:p w14:paraId="5128AD31" w14:textId="77777777" w:rsidR="00BF60FC" w:rsidRPr="00304F0F" w:rsidRDefault="00BF60FC" w:rsidP="00BF60FC">
      <w:pPr>
        <w:pStyle w:val="Zwykytekst1"/>
        <w:spacing w:before="120"/>
        <w:rPr>
          <w:rFonts w:ascii="Verdana" w:hAnsi="Verdana"/>
        </w:rPr>
      </w:pPr>
    </w:p>
    <w:p w14:paraId="20891DAD" w14:textId="77777777" w:rsidR="00BF60FC" w:rsidRPr="00304F0F" w:rsidRDefault="00BF60FC" w:rsidP="00BF60FC">
      <w:pPr>
        <w:pStyle w:val="Zwykytekst1"/>
        <w:spacing w:before="120"/>
        <w:ind w:firstLine="3960"/>
        <w:jc w:val="center"/>
        <w:rPr>
          <w:rFonts w:ascii="Verdana" w:hAnsi="Verdana"/>
          <w:i/>
        </w:rPr>
      </w:pPr>
      <w:r w:rsidRPr="00304F0F">
        <w:rPr>
          <w:rFonts w:ascii="Verdana" w:hAnsi="Verdana"/>
          <w:i/>
        </w:rPr>
        <w:t>_____________________________________</w:t>
      </w:r>
    </w:p>
    <w:p w14:paraId="47442667" w14:textId="77777777" w:rsidR="00BF60FC" w:rsidRPr="00AE318B" w:rsidRDefault="00BF60FC" w:rsidP="00BF60FC">
      <w:pPr>
        <w:pStyle w:val="Zwykytekst1"/>
        <w:spacing w:before="120"/>
        <w:ind w:firstLine="3960"/>
        <w:jc w:val="center"/>
        <w:rPr>
          <w:rFonts w:ascii="Verdana" w:hAnsi="Verdana"/>
          <w:i/>
        </w:rPr>
      </w:pPr>
      <w:r w:rsidRPr="00AE318B">
        <w:rPr>
          <w:rFonts w:ascii="Verdana" w:hAnsi="Verdana"/>
          <w:i/>
        </w:rPr>
        <w:t>(podpis Wykonawcy/Pełnomocnika)</w:t>
      </w:r>
    </w:p>
    <w:p w14:paraId="2AC69310" w14:textId="77777777" w:rsidR="00BF60FC" w:rsidRDefault="00BF60FC" w:rsidP="00BF60FC">
      <w:pPr>
        <w:pStyle w:val="Zwykytekst1"/>
        <w:spacing w:before="120" w:after="120"/>
        <w:jc w:val="both"/>
        <w:rPr>
          <w:rFonts w:ascii="Verdana" w:hAnsi="Verdana"/>
        </w:rPr>
      </w:pPr>
      <w:r w:rsidRPr="007D3A1D">
        <w:rPr>
          <w:rFonts w:ascii="Verdana" w:hAnsi="Verdana"/>
        </w:rPr>
        <w:t>* niepotrzebne skreślić</w:t>
      </w:r>
    </w:p>
    <w:p w14:paraId="5C7D5B85" w14:textId="64183D7A" w:rsidR="008D5C10" w:rsidRDefault="008D5C10" w:rsidP="00C258EB">
      <w:pPr>
        <w:pStyle w:val="Zwykytekst1"/>
        <w:spacing w:before="120" w:after="120"/>
        <w:jc w:val="both"/>
        <w:rPr>
          <w:rFonts w:ascii="Verdana" w:hAnsi="Verdana"/>
        </w:rPr>
      </w:pPr>
    </w:p>
    <w:p w14:paraId="643890F4" w14:textId="77777777" w:rsidR="00960337" w:rsidRDefault="00960337" w:rsidP="00F376E5">
      <w:pPr>
        <w:pStyle w:val="Zwykytekst1"/>
        <w:spacing w:before="120" w:after="120"/>
        <w:jc w:val="center"/>
        <w:rPr>
          <w:rFonts w:ascii="Verdana" w:hAnsi="Verdana" w:cs="Verdana"/>
          <w:b/>
          <w:bCs/>
        </w:rPr>
      </w:pPr>
    </w:p>
    <w:p w14:paraId="286E7CC9" w14:textId="478A09F0" w:rsidR="0051413A" w:rsidRDefault="0051413A" w:rsidP="0051413A">
      <w:pPr>
        <w:pStyle w:val="Zwykytekst"/>
        <w:keepNext/>
        <w:keepLines/>
        <w:pageBreakBefore/>
        <w:ind w:left="7808" w:hanging="7808"/>
        <w:jc w:val="right"/>
        <w:rPr>
          <w:rFonts w:ascii="Verdana" w:hAnsi="Verdana"/>
          <w:b/>
          <w:bCs/>
        </w:rPr>
      </w:pPr>
      <w:r>
        <w:rPr>
          <w:rFonts w:ascii="Verdana" w:hAnsi="Verdana"/>
          <w:b/>
          <w:bCs/>
        </w:rPr>
        <w:lastRenderedPageBreak/>
        <w:t>Formularz 2.</w:t>
      </w:r>
      <w:r w:rsidR="00E14799">
        <w:rPr>
          <w:rFonts w:ascii="Verdana" w:hAnsi="Verdana"/>
          <w:b/>
          <w:bCs/>
        </w:rPr>
        <w:t>2</w:t>
      </w:r>
      <w:r>
        <w:rPr>
          <w:rFonts w:ascii="Verdana" w:hAnsi="Verdana"/>
          <w:b/>
          <w:bCs/>
        </w:rPr>
        <w:t>.</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51413A" w:rsidRPr="00757368" w14:paraId="1E486BC8" w14:textId="77777777" w:rsidTr="000318E9">
        <w:trPr>
          <w:trHeight w:val="1309"/>
        </w:trPr>
        <w:tc>
          <w:tcPr>
            <w:tcW w:w="3962" w:type="dxa"/>
            <w:tcBorders>
              <w:top w:val="nil"/>
              <w:left w:val="nil"/>
              <w:bottom w:val="nil"/>
              <w:right w:val="single" w:sz="4" w:space="0" w:color="000000"/>
            </w:tcBorders>
          </w:tcPr>
          <w:p w14:paraId="31B6059C" w14:textId="77777777" w:rsidR="0051413A" w:rsidRPr="00757368" w:rsidRDefault="0051413A" w:rsidP="000318E9">
            <w:pPr>
              <w:rPr>
                <w:rFonts w:ascii="Verdana" w:hAnsi="Verdana"/>
                <w:sz w:val="20"/>
                <w:szCs w:val="20"/>
              </w:rPr>
            </w:pPr>
          </w:p>
          <w:p w14:paraId="2F01FC4D" w14:textId="77777777" w:rsidR="0051413A" w:rsidRPr="00757368" w:rsidRDefault="0051413A" w:rsidP="000318E9">
            <w:pPr>
              <w:rPr>
                <w:rFonts w:ascii="Verdana" w:hAnsi="Verdana"/>
                <w:sz w:val="20"/>
                <w:szCs w:val="20"/>
              </w:rPr>
            </w:pPr>
          </w:p>
          <w:p w14:paraId="7A38EC83" w14:textId="77777777" w:rsidR="0051413A" w:rsidRPr="00757368" w:rsidRDefault="0051413A" w:rsidP="000318E9">
            <w:pPr>
              <w:rPr>
                <w:rFonts w:ascii="Verdana" w:hAnsi="Verdana"/>
                <w:sz w:val="20"/>
                <w:szCs w:val="20"/>
              </w:rPr>
            </w:pPr>
          </w:p>
          <w:p w14:paraId="74D655EC" w14:textId="77777777" w:rsidR="0051413A" w:rsidRPr="00757368" w:rsidRDefault="0051413A" w:rsidP="000318E9">
            <w:pPr>
              <w:rPr>
                <w:rFonts w:ascii="Verdana" w:hAnsi="Verdana"/>
                <w:sz w:val="20"/>
                <w:szCs w:val="20"/>
              </w:rPr>
            </w:pPr>
          </w:p>
          <w:p w14:paraId="5DAB3425" w14:textId="77777777" w:rsidR="0051413A" w:rsidRPr="00757368" w:rsidRDefault="0051413A" w:rsidP="000318E9">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vAlign w:val="center"/>
          </w:tcPr>
          <w:p w14:paraId="26DA42FB" w14:textId="4787EC78" w:rsidR="0051413A" w:rsidRPr="00E14799" w:rsidRDefault="00A56C76" w:rsidP="00E14799">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Formularz cenowy</w:t>
            </w:r>
          </w:p>
        </w:tc>
      </w:tr>
    </w:tbl>
    <w:p w14:paraId="258AB41C" w14:textId="77777777" w:rsidR="0051413A" w:rsidRDefault="0051413A" w:rsidP="0051413A">
      <w:pPr>
        <w:rPr>
          <w:rFonts w:ascii="Verdana" w:hAnsi="Verdana"/>
          <w:sz w:val="20"/>
        </w:rPr>
      </w:pPr>
    </w:p>
    <w:p w14:paraId="3F2EBC93" w14:textId="2BB7F25E" w:rsidR="00E14799" w:rsidRDefault="00E14799" w:rsidP="00E14799">
      <w:pPr>
        <w:rPr>
          <w:rFonts w:ascii="Verdana" w:eastAsia="Calibri" w:hAnsi="Verdana"/>
          <w:sz w:val="20"/>
          <w:szCs w:val="20"/>
          <w:highlight w:val="yellow"/>
          <w:lang w:eastAsia="en-US"/>
        </w:rPr>
      </w:pPr>
    </w:p>
    <w:p w14:paraId="29F02F0B" w14:textId="43403DEB" w:rsidR="00BF60FC" w:rsidRDefault="00DE2873" w:rsidP="00BF60FC">
      <w:pPr>
        <w:widowControl w:val="0"/>
        <w:tabs>
          <w:tab w:val="left" w:pos="0"/>
        </w:tabs>
        <w:suppressAutoHyphens/>
        <w:jc w:val="center"/>
        <w:rPr>
          <w:rFonts w:ascii="Verdana" w:hAnsi="Verdana"/>
          <w:b/>
          <w:sz w:val="20"/>
          <w:szCs w:val="20"/>
        </w:rPr>
      </w:pPr>
      <w:r>
        <w:rPr>
          <w:rFonts w:ascii="Verdana" w:hAnsi="Verdana"/>
          <w:b/>
          <w:sz w:val="20"/>
          <w:szCs w:val="20"/>
        </w:rPr>
        <w:t>Zadanie</w:t>
      </w:r>
      <w:r w:rsidR="00BF60FC">
        <w:rPr>
          <w:rFonts w:ascii="Verdana" w:hAnsi="Verdana"/>
          <w:b/>
          <w:sz w:val="20"/>
          <w:szCs w:val="20"/>
        </w:rPr>
        <w:t xml:space="preserve"> 1 </w:t>
      </w:r>
    </w:p>
    <w:p w14:paraId="6417D581" w14:textId="77777777" w:rsidR="00BF60FC" w:rsidRDefault="00E14F34" w:rsidP="00BF60FC">
      <w:pPr>
        <w:widowControl w:val="0"/>
        <w:tabs>
          <w:tab w:val="left" w:pos="0"/>
        </w:tabs>
        <w:suppressAutoHyphens/>
        <w:jc w:val="center"/>
        <w:rPr>
          <w:rFonts w:ascii="Verdana" w:hAnsi="Verdana"/>
          <w:b/>
          <w:sz w:val="20"/>
          <w:szCs w:val="20"/>
        </w:rPr>
      </w:pPr>
      <w:r w:rsidRPr="00E14F34">
        <w:rPr>
          <w:rFonts w:ascii="Verdana" w:hAnsi="Verdana"/>
          <w:b/>
          <w:sz w:val="20"/>
          <w:szCs w:val="20"/>
        </w:rPr>
        <w:t>„</w:t>
      </w:r>
      <w:r w:rsidR="00BF60FC">
        <w:rPr>
          <w:rFonts w:ascii="Verdana" w:hAnsi="Verdana"/>
          <w:b/>
          <w:sz w:val="20"/>
          <w:szCs w:val="20"/>
        </w:rPr>
        <w:t>D</w:t>
      </w:r>
      <w:r w:rsidR="00BF60FC" w:rsidRPr="00BF60FC">
        <w:rPr>
          <w:rFonts w:ascii="Verdana" w:hAnsi="Verdana"/>
          <w:b/>
          <w:sz w:val="20"/>
          <w:szCs w:val="20"/>
        </w:rPr>
        <w:t xml:space="preserve">owóz uczniów niepełnosprawnych z terenu Gminy Wieliszew </w:t>
      </w:r>
    </w:p>
    <w:p w14:paraId="1ECC7BC7" w14:textId="7B8127DB" w:rsidR="00E14F34" w:rsidRPr="00E14F34" w:rsidRDefault="00BF60FC" w:rsidP="00BF60FC">
      <w:pPr>
        <w:widowControl w:val="0"/>
        <w:tabs>
          <w:tab w:val="left" w:pos="0"/>
        </w:tabs>
        <w:suppressAutoHyphens/>
        <w:jc w:val="center"/>
        <w:rPr>
          <w:rFonts w:ascii="Verdana" w:hAnsi="Verdana"/>
          <w:b/>
          <w:sz w:val="20"/>
          <w:szCs w:val="20"/>
        </w:rPr>
      </w:pPr>
      <w:r w:rsidRPr="00BF60FC">
        <w:rPr>
          <w:rFonts w:ascii="Verdana" w:hAnsi="Verdana"/>
          <w:b/>
          <w:sz w:val="20"/>
          <w:szCs w:val="20"/>
        </w:rPr>
        <w:t>do Powiatowego Zespołu Szkół i Placówek Specjalnych w Legionowie</w:t>
      </w:r>
      <w:r w:rsidR="00A02761">
        <w:rPr>
          <w:rFonts w:ascii="Verdana" w:hAnsi="Verdana"/>
          <w:b/>
          <w:sz w:val="20"/>
          <w:szCs w:val="20"/>
        </w:rPr>
        <w:t>,</w:t>
      </w:r>
      <w:r w:rsidRPr="00BF60FC">
        <w:rPr>
          <w:rFonts w:ascii="Verdana" w:hAnsi="Verdana"/>
          <w:b/>
          <w:sz w:val="20"/>
          <w:szCs w:val="20"/>
        </w:rPr>
        <w:t xml:space="preserve"> ul.</w:t>
      </w:r>
      <w:r>
        <w:rPr>
          <w:rFonts w:ascii="Verdana" w:hAnsi="Verdana"/>
          <w:b/>
          <w:sz w:val="20"/>
          <w:szCs w:val="20"/>
        </w:rPr>
        <w:t> </w:t>
      </w:r>
      <w:r w:rsidRPr="00BF60FC">
        <w:rPr>
          <w:rFonts w:ascii="Verdana" w:hAnsi="Verdana"/>
          <w:b/>
          <w:sz w:val="20"/>
          <w:szCs w:val="20"/>
        </w:rPr>
        <w:t>Jagiellońska 69 w 202</w:t>
      </w:r>
      <w:r w:rsidR="00C922CC">
        <w:rPr>
          <w:rFonts w:ascii="Verdana" w:hAnsi="Verdana"/>
          <w:b/>
          <w:sz w:val="20"/>
          <w:szCs w:val="20"/>
        </w:rPr>
        <w:t>6</w:t>
      </w:r>
      <w:r w:rsidRPr="00BF60FC">
        <w:rPr>
          <w:rFonts w:ascii="Verdana" w:hAnsi="Verdana"/>
          <w:b/>
          <w:sz w:val="20"/>
          <w:szCs w:val="20"/>
        </w:rPr>
        <w:t xml:space="preserve"> roku</w:t>
      </w:r>
      <w:r w:rsidR="00E14F34" w:rsidRPr="00E14F34">
        <w:rPr>
          <w:rFonts w:ascii="Verdana" w:hAnsi="Verdana"/>
          <w:b/>
          <w:sz w:val="20"/>
          <w:szCs w:val="20"/>
        </w:rPr>
        <w:t>”</w:t>
      </w:r>
    </w:p>
    <w:p w14:paraId="6562F8D6" w14:textId="6B049C70" w:rsidR="00E14F34" w:rsidRDefault="00E14F34" w:rsidP="00E14F34">
      <w:pPr>
        <w:widowControl w:val="0"/>
        <w:tabs>
          <w:tab w:val="left" w:pos="0"/>
        </w:tabs>
        <w:suppressAutoHyphens/>
        <w:jc w:val="center"/>
        <w:rPr>
          <w:rFonts w:ascii="Verdana" w:hAnsi="Verdana"/>
          <w:b/>
          <w:sz w:val="14"/>
          <w:szCs w:val="14"/>
        </w:rPr>
      </w:pPr>
    </w:p>
    <w:p w14:paraId="2AF25532" w14:textId="2DBB3735" w:rsidR="00A90DCB" w:rsidRDefault="00A90DCB" w:rsidP="00E14F34">
      <w:pPr>
        <w:widowControl w:val="0"/>
        <w:tabs>
          <w:tab w:val="left" w:pos="0"/>
        </w:tabs>
        <w:suppressAutoHyphens/>
        <w:jc w:val="center"/>
        <w:rPr>
          <w:rFonts w:ascii="Verdana" w:hAnsi="Verdana"/>
          <w:b/>
          <w:sz w:val="14"/>
          <w:szCs w:val="14"/>
        </w:rPr>
      </w:pPr>
    </w:p>
    <w:tbl>
      <w:tblPr>
        <w:tblW w:w="907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476"/>
        <w:gridCol w:w="789"/>
        <w:gridCol w:w="1246"/>
        <w:gridCol w:w="1813"/>
        <w:gridCol w:w="2057"/>
      </w:tblGrid>
      <w:tr w:rsidR="00BF60FC" w:rsidRPr="00060811" w14:paraId="070473FA" w14:textId="77777777" w:rsidTr="008F5C76">
        <w:tc>
          <w:tcPr>
            <w:tcW w:w="699" w:type="dxa"/>
            <w:vAlign w:val="center"/>
            <w:hideMark/>
          </w:tcPr>
          <w:p w14:paraId="43200B1B" w14:textId="77777777" w:rsidR="00BF60FC" w:rsidRPr="00060811" w:rsidRDefault="00BF60FC" w:rsidP="008F5C76">
            <w:pPr>
              <w:spacing w:line="276" w:lineRule="auto"/>
              <w:jc w:val="center"/>
              <w:rPr>
                <w:rFonts w:ascii="Verdana" w:hAnsi="Verdana" w:cs="Arial"/>
                <w:b/>
                <w:sz w:val="14"/>
                <w:szCs w:val="14"/>
                <w:lang w:eastAsia="en-US"/>
              </w:rPr>
            </w:pPr>
            <w:r w:rsidRPr="00060811">
              <w:rPr>
                <w:rFonts w:ascii="Verdana" w:hAnsi="Verdana" w:cs="Arial"/>
                <w:b/>
                <w:sz w:val="14"/>
                <w:szCs w:val="14"/>
              </w:rPr>
              <w:t>L.p.</w:t>
            </w:r>
          </w:p>
        </w:tc>
        <w:tc>
          <w:tcPr>
            <w:tcW w:w="2508" w:type="dxa"/>
            <w:vAlign w:val="center"/>
            <w:hideMark/>
          </w:tcPr>
          <w:p w14:paraId="3F56DFDA" w14:textId="77777777" w:rsidR="00BF60FC" w:rsidRPr="00060811" w:rsidRDefault="00BF60FC" w:rsidP="008F5C76">
            <w:pPr>
              <w:spacing w:line="276" w:lineRule="auto"/>
              <w:jc w:val="center"/>
              <w:rPr>
                <w:rFonts w:ascii="Verdana" w:hAnsi="Verdana" w:cs="Arial"/>
                <w:b/>
                <w:sz w:val="14"/>
                <w:szCs w:val="14"/>
                <w:lang w:eastAsia="en-US"/>
              </w:rPr>
            </w:pPr>
            <w:r>
              <w:rPr>
                <w:rFonts w:ascii="Verdana" w:hAnsi="Verdana" w:cs="Arial"/>
                <w:b/>
                <w:sz w:val="14"/>
                <w:szCs w:val="14"/>
              </w:rPr>
              <w:t>Nazwa usługi</w:t>
            </w:r>
          </w:p>
        </w:tc>
        <w:tc>
          <w:tcPr>
            <w:tcW w:w="667" w:type="dxa"/>
            <w:vAlign w:val="center"/>
            <w:hideMark/>
          </w:tcPr>
          <w:p w14:paraId="02D68E42" w14:textId="77777777" w:rsidR="00BF60FC" w:rsidRPr="00060811" w:rsidRDefault="00BF60FC" w:rsidP="008F5C76">
            <w:pPr>
              <w:jc w:val="center"/>
              <w:rPr>
                <w:rFonts w:ascii="Verdana" w:hAnsi="Verdana" w:cs="Arial"/>
                <w:b/>
                <w:sz w:val="14"/>
                <w:szCs w:val="14"/>
              </w:rPr>
            </w:pPr>
          </w:p>
          <w:p w14:paraId="7C1C2834" w14:textId="77777777" w:rsidR="00BF60FC" w:rsidRPr="00060811" w:rsidRDefault="00BF60FC" w:rsidP="008F5C76">
            <w:pPr>
              <w:spacing w:line="276" w:lineRule="auto"/>
              <w:jc w:val="center"/>
              <w:rPr>
                <w:rFonts w:ascii="Verdana" w:hAnsi="Verdana" w:cs="Arial"/>
                <w:b/>
                <w:sz w:val="14"/>
                <w:szCs w:val="14"/>
              </w:rPr>
            </w:pPr>
            <w:r w:rsidRPr="00060811">
              <w:rPr>
                <w:rFonts w:ascii="Verdana" w:hAnsi="Verdana" w:cs="Arial"/>
                <w:b/>
                <w:sz w:val="14"/>
                <w:szCs w:val="14"/>
              </w:rPr>
              <w:t>Jedn. miary</w:t>
            </w:r>
          </w:p>
          <w:p w14:paraId="5F3F55DE" w14:textId="77777777" w:rsidR="00BF60FC" w:rsidRPr="00060811" w:rsidRDefault="00BF60FC" w:rsidP="008F5C76">
            <w:pPr>
              <w:spacing w:line="276" w:lineRule="auto"/>
              <w:jc w:val="center"/>
              <w:rPr>
                <w:rFonts w:ascii="Verdana" w:hAnsi="Verdana" w:cs="Arial"/>
                <w:b/>
                <w:sz w:val="14"/>
                <w:szCs w:val="14"/>
                <w:lang w:eastAsia="en-US"/>
              </w:rPr>
            </w:pPr>
          </w:p>
        </w:tc>
        <w:tc>
          <w:tcPr>
            <w:tcW w:w="1268" w:type="dxa"/>
            <w:vAlign w:val="center"/>
          </w:tcPr>
          <w:p w14:paraId="1BCE03B0" w14:textId="77777777" w:rsidR="00BF60FC" w:rsidRPr="00060811" w:rsidRDefault="00BF60FC" w:rsidP="008F5C76">
            <w:pPr>
              <w:spacing w:line="276" w:lineRule="auto"/>
              <w:jc w:val="center"/>
              <w:rPr>
                <w:rFonts w:ascii="Verdana" w:hAnsi="Verdana" w:cs="Arial"/>
                <w:b/>
                <w:sz w:val="14"/>
                <w:szCs w:val="14"/>
                <w:lang w:eastAsia="en-US"/>
              </w:rPr>
            </w:pPr>
            <w:r>
              <w:rPr>
                <w:rFonts w:ascii="Verdana" w:hAnsi="Verdana" w:cs="Arial"/>
                <w:b/>
                <w:sz w:val="14"/>
                <w:szCs w:val="14"/>
              </w:rPr>
              <w:t>I</w:t>
            </w:r>
            <w:r w:rsidRPr="00060811">
              <w:rPr>
                <w:rFonts w:ascii="Verdana" w:hAnsi="Verdana" w:cs="Arial"/>
                <w:b/>
                <w:sz w:val="14"/>
                <w:szCs w:val="14"/>
              </w:rPr>
              <w:t>lość</w:t>
            </w:r>
          </w:p>
        </w:tc>
        <w:tc>
          <w:tcPr>
            <w:tcW w:w="1833" w:type="dxa"/>
            <w:vAlign w:val="center"/>
          </w:tcPr>
          <w:p w14:paraId="497028D7" w14:textId="77777777" w:rsidR="00BF60FC" w:rsidRPr="00060811" w:rsidRDefault="00BF60FC" w:rsidP="008F5C76">
            <w:pPr>
              <w:jc w:val="center"/>
              <w:rPr>
                <w:rFonts w:ascii="Verdana" w:hAnsi="Verdana" w:cs="Arial"/>
                <w:b/>
                <w:sz w:val="14"/>
                <w:szCs w:val="14"/>
                <w:lang w:eastAsia="en-US"/>
              </w:rPr>
            </w:pPr>
          </w:p>
          <w:p w14:paraId="6EDB98E5" w14:textId="77777777" w:rsidR="00BF60FC" w:rsidRPr="00060811" w:rsidRDefault="00BF60FC" w:rsidP="008F5C76">
            <w:pPr>
              <w:jc w:val="center"/>
              <w:rPr>
                <w:rFonts w:ascii="Verdana" w:hAnsi="Verdana" w:cs="Arial"/>
                <w:b/>
                <w:sz w:val="14"/>
                <w:szCs w:val="14"/>
                <w:lang w:eastAsia="en-US"/>
              </w:rPr>
            </w:pPr>
            <w:r w:rsidRPr="00060811">
              <w:rPr>
                <w:rFonts w:ascii="Verdana" w:hAnsi="Verdana" w:cs="Arial"/>
                <w:b/>
                <w:sz w:val="14"/>
                <w:szCs w:val="14"/>
                <w:lang w:eastAsia="en-US"/>
              </w:rPr>
              <w:t>Cena jednostkowa netto [zł]</w:t>
            </w:r>
          </w:p>
          <w:p w14:paraId="79856C65" w14:textId="77777777" w:rsidR="00BF60FC" w:rsidRPr="00060811" w:rsidRDefault="00BF60FC" w:rsidP="008F5C76">
            <w:pPr>
              <w:spacing w:line="276" w:lineRule="auto"/>
              <w:jc w:val="center"/>
              <w:rPr>
                <w:rFonts w:ascii="Verdana" w:hAnsi="Verdana" w:cs="Arial"/>
                <w:b/>
                <w:sz w:val="14"/>
                <w:szCs w:val="14"/>
                <w:lang w:eastAsia="en-US"/>
              </w:rPr>
            </w:pPr>
          </w:p>
        </w:tc>
        <w:tc>
          <w:tcPr>
            <w:tcW w:w="2098" w:type="dxa"/>
            <w:vAlign w:val="center"/>
            <w:hideMark/>
          </w:tcPr>
          <w:p w14:paraId="0E9C4B6A" w14:textId="77777777" w:rsidR="00BF60FC" w:rsidRPr="00060811" w:rsidRDefault="00BF60FC" w:rsidP="008F5C76">
            <w:pPr>
              <w:spacing w:line="276" w:lineRule="auto"/>
              <w:jc w:val="center"/>
              <w:rPr>
                <w:rFonts w:ascii="Verdana" w:hAnsi="Verdana" w:cs="Arial"/>
                <w:b/>
                <w:sz w:val="14"/>
                <w:szCs w:val="14"/>
                <w:lang w:eastAsia="en-US"/>
              </w:rPr>
            </w:pPr>
          </w:p>
          <w:p w14:paraId="1D05EA91" w14:textId="77777777" w:rsidR="00BF60FC" w:rsidRPr="00060811" w:rsidRDefault="00BF60FC" w:rsidP="008F5C76">
            <w:pPr>
              <w:spacing w:line="276" w:lineRule="auto"/>
              <w:jc w:val="center"/>
              <w:rPr>
                <w:rFonts w:ascii="Verdana" w:hAnsi="Verdana" w:cs="Arial"/>
                <w:b/>
                <w:sz w:val="14"/>
                <w:szCs w:val="14"/>
                <w:lang w:eastAsia="en-US"/>
              </w:rPr>
            </w:pPr>
            <w:r w:rsidRPr="00060811">
              <w:rPr>
                <w:rFonts w:ascii="Verdana" w:hAnsi="Verdana" w:cs="Arial"/>
                <w:b/>
                <w:sz w:val="14"/>
                <w:szCs w:val="14"/>
                <w:lang w:eastAsia="en-US"/>
              </w:rPr>
              <w:t>Wartość netto [zł]</w:t>
            </w:r>
          </w:p>
        </w:tc>
      </w:tr>
      <w:tr w:rsidR="00BF60FC" w:rsidRPr="00060811" w14:paraId="1288DCB0" w14:textId="77777777" w:rsidTr="008F5C76">
        <w:tc>
          <w:tcPr>
            <w:tcW w:w="699" w:type="dxa"/>
            <w:hideMark/>
          </w:tcPr>
          <w:p w14:paraId="50E1F33E"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1</w:t>
            </w:r>
          </w:p>
        </w:tc>
        <w:tc>
          <w:tcPr>
            <w:tcW w:w="2508" w:type="dxa"/>
            <w:hideMark/>
          </w:tcPr>
          <w:p w14:paraId="073D7EEC"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2</w:t>
            </w:r>
          </w:p>
        </w:tc>
        <w:tc>
          <w:tcPr>
            <w:tcW w:w="667" w:type="dxa"/>
            <w:hideMark/>
          </w:tcPr>
          <w:p w14:paraId="5D3ADEB4"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3</w:t>
            </w:r>
          </w:p>
        </w:tc>
        <w:tc>
          <w:tcPr>
            <w:tcW w:w="1268" w:type="dxa"/>
          </w:tcPr>
          <w:p w14:paraId="367E775B"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4</w:t>
            </w:r>
          </w:p>
        </w:tc>
        <w:tc>
          <w:tcPr>
            <w:tcW w:w="1833" w:type="dxa"/>
          </w:tcPr>
          <w:p w14:paraId="2CB5C157"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5</w:t>
            </w:r>
          </w:p>
        </w:tc>
        <w:tc>
          <w:tcPr>
            <w:tcW w:w="2098" w:type="dxa"/>
            <w:hideMark/>
          </w:tcPr>
          <w:p w14:paraId="53C6F3EE" w14:textId="77777777" w:rsidR="00BF60FC" w:rsidRPr="00060811" w:rsidRDefault="00BF60FC"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6</w:t>
            </w:r>
          </w:p>
        </w:tc>
      </w:tr>
      <w:tr w:rsidR="00BF60FC" w:rsidRPr="00060811" w14:paraId="7FAF9D26" w14:textId="77777777" w:rsidTr="008F5C76">
        <w:trPr>
          <w:trHeight w:val="567"/>
        </w:trPr>
        <w:tc>
          <w:tcPr>
            <w:tcW w:w="699" w:type="dxa"/>
            <w:vAlign w:val="center"/>
            <w:hideMark/>
          </w:tcPr>
          <w:p w14:paraId="2786FCA5" w14:textId="77777777" w:rsidR="00BF60FC" w:rsidRPr="00060811" w:rsidRDefault="00BF60FC" w:rsidP="008F5C76">
            <w:pPr>
              <w:spacing w:line="276" w:lineRule="auto"/>
              <w:jc w:val="center"/>
              <w:rPr>
                <w:rFonts w:ascii="Verdana" w:hAnsi="Verdana" w:cs="Arial"/>
                <w:sz w:val="14"/>
                <w:szCs w:val="14"/>
                <w:lang w:eastAsia="en-US"/>
              </w:rPr>
            </w:pPr>
            <w:r w:rsidRPr="00060811">
              <w:rPr>
                <w:rFonts w:ascii="Verdana" w:hAnsi="Verdana" w:cs="Arial"/>
                <w:sz w:val="14"/>
                <w:szCs w:val="14"/>
              </w:rPr>
              <w:t>1.</w:t>
            </w:r>
          </w:p>
        </w:tc>
        <w:tc>
          <w:tcPr>
            <w:tcW w:w="2508" w:type="dxa"/>
            <w:vAlign w:val="center"/>
            <w:hideMark/>
          </w:tcPr>
          <w:p w14:paraId="0BA6F817" w14:textId="77777777" w:rsidR="00A02761" w:rsidRPr="00A02761" w:rsidRDefault="00A02761" w:rsidP="00A02761">
            <w:pPr>
              <w:pStyle w:val="Tekstpodstawowy"/>
              <w:rPr>
                <w:rFonts w:ascii="Verdana" w:hAnsi="Verdana"/>
                <w:sz w:val="14"/>
                <w:szCs w:val="14"/>
              </w:rPr>
            </w:pPr>
            <w:r w:rsidRPr="00A02761">
              <w:rPr>
                <w:rFonts w:ascii="Verdana" w:hAnsi="Verdana"/>
                <w:sz w:val="14"/>
                <w:szCs w:val="14"/>
              </w:rPr>
              <w:t xml:space="preserve">Dowóz uczniów niepełnosprawnych z terenu Gminy Wieliszew </w:t>
            </w:r>
          </w:p>
          <w:p w14:paraId="0096FBF8" w14:textId="172D3ABA" w:rsidR="00BF60FC" w:rsidRPr="00060811" w:rsidRDefault="00A02761" w:rsidP="00A02761">
            <w:pPr>
              <w:pStyle w:val="Tekstpodstawowy"/>
              <w:rPr>
                <w:rFonts w:ascii="Verdana" w:hAnsi="Verdana"/>
                <w:b/>
                <w:sz w:val="14"/>
                <w:szCs w:val="14"/>
                <w:lang w:eastAsia="en-US"/>
              </w:rPr>
            </w:pPr>
            <w:r w:rsidRPr="00A02761">
              <w:rPr>
                <w:rFonts w:ascii="Verdana" w:hAnsi="Verdana"/>
                <w:sz w:val="14"/>
                <w:szCs w:val="14"/>
              </w:rPr>
              <w:t>do Powiatowego Zespołu Szkół i</w:t>
            </w:r>
            <w:r>
              <w:rPr>
                <w:rFonts w:ascii="Verdana" w:hAnsi="Verdana"/>
                <w:sz w:val="14"/>
                <w:szCs w:val="14"/>
              </w:rPr>
              <w:t> </w:t>
            </w:r>
            <w:r w:rsidRPr="00A02761">
              <w:rPr>
                <w:rFonts w:ascii="Verdana" w:hAnsi="Verdana"/>
                <w:sz w:val="14"/>
                <w:szCs w:val="14"/>
              </w:rPr>
              <w:t>Placówek Specjalnych w</w:t>
            </w:r>
            <w:r>
              <w:rPr>
                <w:rFonts w:ascii="Verdana" w:hAnsi="Verdana"/>
                <w:sz w:val="14"/>
                <w:szCs w:val="14"/>
              </w:rPr>
              <w:t> </w:t>
            </w:r>
            <w:r w:rsidRPr="00A02761">
              <w:rPr>
                <w:rFonts w:ascii="Verdana" w:hAnsi="Verdana"/>
                <w:sz w:val="14"/>
                <w:szCs w:val="14"/>
              </w:rPr>
              <w:t>Legionowie ul. Jagiellońska 69 w 202</w:t>
            </w:r>
            <w:r w:rsidR="00AC56E2">
              <w:rPr>
                <w:rFonts w:ascii="Verdana" w:hAnsi="Verdana"/>
                <w:sz w:val="14"/>
                <w:szCs w:val="14"/>
              </w:rPr>
              <w:t>6</w:t>
            </w:r>
            <w:r w:rsidRPr="00A02761">
              <w:rPr>
                <w:rFonts w:ascii="Verdana" w:hAnsi="Verdana"/>
                <w:sz w:val="14"/>
                <w:szCs w:val="14"/>
              </w:rPr>
              <w:t xml:space="preserve"> roku</w:t>
            </w:r>
          </w:p>
        </w:tc>
        <w:tc>
          <w:tcPr>
            <w:tcW w:w="667" w:type="dxa"/>
            <w:vAlign w:val="center"/>
            <w:hideMark/>
          </w:tcPr>
          <w:p w14:paraId="3B4D0B25" w14:textId="77777777" w:rsidR="00BF60FC" w:rsidRPr="00060811" w:rsidRDefault="00BF60FC" w:rsidP="008F5C76">
            <w:pPr>
              <w:spacing w:line="276" w:lineRule="auto"/>
              <w:jc w:val="center"/>
              <w:rPr>
                <w:rFonts w:ascii="Verdana" w:hAnsi="Verdana" w:cs="Arial"/>
                <w:sz w:val="14"/>
                <w:szCs w:val="14"/>
                <w:lang w:eastAsia="en-US"/>
              </w:rPr>
            </w:pPr>
            <w:r>
              <w:rPr>
                <w:rFonts w:ascii="Verdana" w:hAnsi="Verdana" w:cs="Arial"/>
                <w:sz w:val="14"/>
                <w:szCs w:val="14"/>
                <w:lang w:eastAsia="en-US"/>
              </w:rPr>
              <w:t>dni nauki szkolnej</w:t>
            </w:r>
          </w:p>
        </w:tc>
        <w:tc>
          <w:tcPr>
            <w:tcW w:w="1268" w:type="dxa"/>
            <w:vAlign w:val="center"/>
          </w:tcPr>
          <w:p w14:paraId="15B1712C" w14:textId="249A8549" w:rsidR="00BF60FC" w:rsidRPr="00060811" w:rsidRDefault="00A02761" w:rsidP="008F5C76">
            <w:pPr>
              <w:spacing w:line="276" w:lineRule="auto"/>
              <w:jc w:val="center"/>
              <w:rPr>
                <w:rFonts w:ascii="Verdana" w:hAnsi="Verdana" w:cs="Arial"/>
                <w:sz w:val="14"/>
                <w:szCs w:val="14"/>
                <w:lang w:eastAsia="en-US"/>
              </w:rPr>
            </w:pPr>
            <w:r>
              <w:rPr>
                <w:rFonts w:ascii="Verdana" w:hAnsi="Verdana" w:cs="Arial"/>
                <w:sz w:val="14"/>
                <w:szCs w:val="14"/>
                <w:lang w:eastAsia="en-US"/>
              </w:rPr>
              <w:t>188</w:t>
            </w:r>
          </w:p>
        </w:tc>
        <w:tc>
          <w:tcPr>
            <w:tcW w:w="1833" w:type="dxa"/>
            <w:vAlign w:val="center"/>
          </w:tcPr>
          <w:p w14:paraId="534F650C" w14:textId="77777777" w:rsidR="00BF60FC" w:rsidRPr="00060811" w:rsidRDefault="00BF60FC" w:rsidP="008F5C76">
            <w:pPr>
              <w:spacing w:line="276" w:lineRule="auto"/>
              <w:jc w:val="center"/>
              <w:rPr>
                <w:rFonts w:ascii="Verdana" w:hAnsi="Verdana" w:cs="Arial"/>
                <w:sz w:val="14"/>
                <w:szCs w:val="14"/>
                <w:lang w:eastAsia="en-US"/>
              </w:rPr>
            </w:pPr>
          </w:p>
        </w:tc>
        <w:tc>
          <w:tcPr>
            <w:tcW w:w="2098" w:type="dxa"/>
            <w:vAlign w:val="center"/>
          </w:tcPr>
          <w:p w14:paraId="27E462D0" w14:textId="77777777" w:rsidR="00BF60FC" w:rsidRPr="00060811" w:rsidRDefault="00BF60FC" w:rsidP="008F5C76">
            <w:pPr>
              <w:spacing w:line="276" w:lineRule="auto"/>
              <w:jc w:val="center"/>
              <w:rPr>
                <w:rFonts w:ascii="Verdana" w:hAnsi="Verdana" w:cs="Arial"/>
                <w:sz w:val="14"/>
                <w:szCs w:val="14"/>
                <w:lang w:eastAsia="en-US"/>
              </w:rPr>
            </w:pPr>
          </w:p>
        </w:tc>
      </w:tr>
      <w:tr w:rsidR="00BF60FC" w:rsidRPr="00060811" w14:paraId="5C176A87" w14:textId="77777777" w:rsidTr="008F5C76">
        <w:trPr>
          <w:trHeight w:hRule="exact" w:val="567"/>
        </w:trPr>
        <w:tc>
          <w:tcPr>
            <w:tcW w:w="6975" w:type="dxa"/>
            <w:gridSpan w:val="5"/>
            <w:vAlign w:val="center"/>
          </w:tcPr>
          <w:p w14:paraId="0F2CC7F9" w14:textId="77777777" w:rsidR="00BF60FC" w:rsidRPr="00060811" w:rsidRDefault="00BF60FC" w:rsidP="008F5C76">
            <w:pPr>
              <w:pStyle w:val="Teksttreci1"/>
              <w:shd w:val="clear" w:color="auto" w:fill="auto"/>
              <w:tabs>
                <w:tab w:val="left" w:pos="942"/>
              </w:tabs>
              <w:spacing w:line="276" w:lineRule="auto"/>
              <w:ind w:right="40" w:firstLine="0"/>
              <w:jc w:val="right"/>
              <w:rPr>
                <w:rFonts w:cs="Arial"/>
                <w:b/>
              </w:rPr>
            </w:pPr>
            <w:r w:rsidRPr="008B3DD8">
              <w:rPr>
                <w:rFonts w:cs="Arial"/>
                <w:b/>
              </w:rPr>
              <w:t xml:space="preserve">VAT </w:t>
            </w:r>
            <w:r>
              <w:rPr>
                <w:rFonts w:cs="Arial"/>
                <w:b/>
              </w:rPr>
              <w:t>……...</w:t>
            </w:r>
            <w:r w:rsidRPr="008B3DD8">
              <w:rPr>
                <w:rFonts w:cs="Arial"/>
                <w:b/>
              </w:rPr>
              <w:t>%</w:t>
            </w:r>
          </w:p>
        </w:tc>
        <w:tc>
          <w:tcPr>
            <w:tcW w:w="2098" w:type="dxa"/>
            <w:vAlign w:val="center"/>
          </w:tcPr>
          <w:p w14:paraId="44005706" w14:textId="77777777" w:rsidR="00BF60FC" w:rsidRPr="00060811" w:rsidRDefault="00BF60FC" w:rsidP="008F5C76">
            <w:pPr>
              <w:pStyle w:val="Teksttreci1"/>
              <w:shd w:val="clear" w:color="auto" w:fill="auto"/>
              <w:tabs>
                <w:tab w:val="left" w:pos="942"/>
              </w:tabs>
              <w:spacing w:line="276" w:lineRule="auto"/>
              <w:ind w:right="40" w:firstLine="0"/>
              <w:jc w:val="both"/>
              <w:rPr>
                <w:rFonts w:cs="Arial"/>
                <w:sz w:val="20"/>
              </w:rPr>
            </w:pPr>
          </w:p>
        </w:tc>
      </w:tr>
      <w:tr w:rsidR="00BF60FC" w:rsidRPr="00060811" w14:paraId="4D91C4AC" w14:textId="77777777" w:rsidTr="008F5C76">
        <w:trPr>
          <w:trHeight w:hRule="exact" w:val="567"/>
        </w:trPr>
        <w:tc>
          <w:tcPr>
            <w:tcW w:w="6975" w:type="dxa"/>
            <w:gridSpan w:val="5"/>
            <w:vAlign w:val="center"/>
          </w:tcPr>
          <w:p w14:paraId="095EA5B9" w14:textId="77777777" w:rsidR="00BF60FC" w:rsidRPr="00060811" w:rsidRDefault="00BF60FC" w:rsidP="008F5C76">
            <w:pPr>
              <w:pStyle w:val="Teksttreci1"/>
              <w:shd w:val="clear" w:color="auto" w:fill="auto"/>
              <w:tabs>
                <w:tab w:val="left" w:pos="942"/>
              </w:tabs>
              <w:spacing w:line="276" w:lineRule="auto"/>
              <w:ind w:right="40" w:firstLine="0"/>
              <w:jc w:val="right"/>
              <w:rPr>
                <w:rFonts w:cs="Arial"/>
                <w:b/>
              </w:rPr>
            </w:pPr>
            <w:r w:rsidRPr="00060811">
              <w:rPr>
                <w:rFonts w:cs="Arial"/>
                <w:b/>
              </w:rPr>
              <w:t>Razem wartość brutto [zł] (cena ofertowa)</w:t>
            </w:r>
          </w:p>
        </w:tc>
        <w:tc>
          <w:tcPr>
            <w:tcW w:w="2098" w:type="dxa"/>
            <w:vAlign w:val="center"/>
          </w:tcPr>
          <w:p w14:paraId="0F08542C" w14:textId="77777777" w:rsidR="00BF60FC" w:rsidRPr="00060811" w:rsidRDefault="00BF60FC" w:rsidP="008F5C76">
            <w:pPr>
              <w:pStyle w:val="Teksttreci1"/>
              <w:shd w:val="clear" w:color="auto" w:fill="auto"/>
              <w:tabs>
                <w:tab w:val="left" w:pos="942"/>
              </w:tabs>
              <w:spacing w:line="276" w:lineRule="auto"/>
              <w:ind w:right="40" w:firstLine="0"/>
              <w:jc w:val="both"/>
              <w:rPr>
                <w:rFonts w:cs="Arial"/>
                <w:sz w:val="20"/>
              </w:rPr>
            </w:pPr>
          </w:p>
        </w:tc>
      </w:tr>
    </w:tbl>
    <w:p w14:paraId="0241B025" w14:textId="0712DF7B" w:rsidR="00A90DCB" w:rsidRDefault="00A90DCB" w:rsidP="00E14F34">
      <w:pPr>
        <w:widowControl w:val="0"/>
        <w:tabs>
          <w:tab w:val="left" w:pos="0"/>
        </w:tabs>
        <w:suppressAutoHyphens/>
        <w:jc w:val="center"/>
        <w:rPr>
          <w:rFonts w:ascii="Verdana" w:hAnsi="Verdana"/>
          <w:b/>
          <w:sz w:val="14"/>
          <w:szCs w:val="14"/>
        </w:rPr>
      </w:pPr>
    </w:p>
    <w:p w14:paraId="699C9062" w14:textId="77777777" w:rsidR="00BF60FC" w:rsidRDefault="00BF60FC" w:rsidP="00E14F34">
      <w:pPr>
        <w:widowControl w:val="0"/>
        <w:tabs>
          <w:tab w:val="left" w:pos="0"/>
        </w:tabs>
        <w:suppressAutoHyphens/>
        <w:jc w:val="center"/>
        <w:rPr>
          <w:rFonts w:ascii="Verdana" w:hAnsi="Verdana"/>
          <w:b/>
          <w:sz w:val="20"/>
          <w:szCs w:val="20"/>
        </w:rPr>
      </w:pPr>
    </w:p>
    <w:p w14:paraId="6BF9C4FF" w14:textId="77777777" w:rsidR="00BF60FC" w:rsidRDefault="00BF60FC" w:rsidP="00E14F34">
      <w:pPr>
        <w:widowControl w:val="0"/>
        <w:tabs>
          <w:tab w:val="left" w:pos="0"/>
        </w:tabs>
        <w:suppressAutoHyphens/>
        <w:jc w:val="center"/>
        <w:rPr>
          <w:rFonts w:ascii="Verdana" w:hAnsi="Verdana"/>
          <w:b/>
          <w:sz w:val="20"/>
          <w:szCs w:val="20"/>
        </w:rPr>
      </w:pPr>
    </w:p>
    <w:p w14:paraId="7EABF682" w14:textId="77777777" w:rsidR="00BF60FC" w:rsidRPr="00BF60FC" w:rsidRDefault="00BF60FC" w:rsidP="00E14F34">
      <w:pPr>
        <w:widowControl w:val="0"/>
        <w:tabs>
          <w:tab w:val="left" w:pos="0"/>
        </w:tabs>
        <w:suppressAutoHyphens/>
        <w:jc w:val="center"/>
        <w:rPr>
          <w:rFonts w:ascii="Verdana" w:hAnsi="Verdana"/>
          <w:b/>
          <w:sz w:val="20"/>
          <w:szCs w:val="20"/>
        </w:rPr>
      </w:pPr>
    </w:p>
    <w:p w14:paraId="7E4DCACB" w14:textId="59B37D63" w:rsidR="00BF60FC" w:rsidRDefault="00BF60FC" w:rsidP="00BF60FC">
      <w:pPr>
        <w:pStyle w:val="Zwykytekst"/>
        <w:spacing w:line="300" w:lineRule="exact"/>
        <w:rPr>
          <w:rFonts w:ascii="Verdana" w:hAnsi="Verdana"/>
        </w:rPr>
      </w:pPr>
      <w:r w:rsidRPr="008E24BE">
        <w:rPr>
          <w:rFonts w:ascii="Verdana" w:hAnsi="Verdana"/>
        </w:rPr>
        <w:t>__</w:t>
      </w:r>
      <w:r>
        <w:rPr>
          <w:rFonts w:ascii="Verdana" w:hAnsi="Verdana"/>
        </w:rPr>
        <w:t>________________ dnia ____ 202</w:t>
      </w:r>
      <w:r w:rsidR="00AC56E2">
        <w:rPr>
          <w:rFonts w:ascii="Verdana" w:hAnsi="Verdana"/>
        </w:rPr>
        <w:t>6</w:t>
      </w:r>
      <w:r w:rsidRPr="008E24BE">
        <w:rPr>
          <w:rFonts w:ascii="Verdana" w:hAnsi="Verdana"/>
        </w:rPr>
        <w:t xml:space="preserve"> roku</w:t>
      </w:r>
    </w:p>
    <w:p w14:paraId="0969BFA4" w14:textId="77777777" w:rsidR="00BF60FC" w:rsidRPr="008E24BE" w:rsidRDefault="00BF60FC" w:rsidP="00BF60FC">
      <w:pPr>
        <w:pStyle w:val="Zwykytekst"/>
        <w:spacing w:line="300" w:lineRule="exact"/>
        <w:rPr>
          <w:rFonts w:ascii="Verdana" w:hAnsi="Verdana"/>
        </w:rPr>
      </w:pPr>
    </w:p>
    <w:p w14:paraId="38E9BB70" w14:textId="77777777" w:rsidR="00BF60FC" w:rsidRPr="008E24BE" w:rsidRDefault="00BF60FC" w:rsidP="00BF60FC">
      <w:pPr>
        <w:tabs>
          <w:tab w:val="left" w:pos="8931"/>
        </w:tabs>
        <w:ind w:left="7090" w:right="-83"/>
        <w:rPr>
          <w:rFonts w:ascii="Verdana" w:hAnsi="Verdana"/>
          <w:sz w:val="20"/>
          <w:szCs w:val="20"/>
        </w:rPr>
      </w:pPr>
    </w:p>
    <w:p w14:paraId="79C88EC0" w14:textId="2494EAC1" w:rsidR="00BF60FC" w:rsidRPr="008E24BE" w:rsidRDefault="00BF60FC" w:rsidP="00BF60FC">
      <w:pPr>
        <w:ind w:left="4536" w:right="-83"/>
        <w:jc w:val="center"/>
        <w:rPr>
          <w:rFonts w:ascii="Verdana" w:hAnsi="Verdana"/>
          <w:sz w:val="20"/>
          <w:szCs w:val="20"/>
        </w:rPr>
      </w:pPr>
      <w:r>
        <w:rPr>
          <w:rFonts w:ascii="Verdana" w:hAnsi="Verdana"/>
          <w:sz w:val="20"/>
          <w:szCs w:val="20"/>
        </w:rPr>
        <w:t>________________________________</w:t>
      </w:r>
    </w:p>
    <w:p w14:paraId="1E195E81" w14:textId="77777777" w:rsidR="00BF60FC" w:rsidRPr="008E41AE" w:rsidRDefault="00BF60FC" w:rsidP="00BF60FC">
      <w:pPr>
        <w:ind w:left="4536" w:right="-83"/>
        <w:jc w:val="center"/>
        <w:rPr>
          <w:rFonts w:ascii="Verdana" w:hAnsi="Verdana"/>
          <w:sz w:val="16"/>
          <w:szCs w:val="16"/>
        </w:rPr>
      </w:pPr>
      <w:r w:rsidRPr="008E41AE">
        <w:rPr>
          <w:rFonts w:ascii="Verdana" w:hAnsi="Verdana"/>
          <w:sz w:val="16"/>
          <w:szCs w:val="16"/>
        </w:rPr>
        <w:t>(podpis Wykonawcy/Pełnomocnika)</w:t>
      </w:r>
    </w:p>
    <w:p w14:paraId="000FEEEE" w14:textId="77777777" w:rsidR="00BF60FC" w:rsidRDefault="00BF60FC" w:rsidP="00E14F34">
      <w:pPr>
        <w:widowControl w:val="0"/>
        <w:tabs>
          <w:tab w:val="left" w:pos="0"/>
        </w:tabs>
        <w:suppressAutoHyphens/>
        <w:jc w:val="center"/>
        <w:rPr>
          <w:rFonts w:ascii="Verdana" w:hAnsi="Verdana"/>
          <w:b/>
          <w:sz w:val="14"/>
          <w:szCs w:val="14"/>
        </w:rPr>
      </w:pPr>
    </w:p>
    <w:p w14:paraId="4AD9C0F6" w14:textId="77777777" w:rsidR="00E14F34" w:rsidRDefault="00E14F34" w:rsidP="00E14799">
      <w:pPr>
        <w:rPr>
          <w:rFonts w:ascii="Verdana" w:eastAsia="Calibri" w:hAnsi="Verdana"/>
          <w:sz w:val="20"/>
          <w:szCs w:val="20"/>
          <w:highlight w:val="yellow"/>
          <w:lang w:eastAsia="en-US"/>
        </w:rPr>
      </w:pPr>
    </w:p>
    <w:p w14:paraId="7F052EF6" w14:textId="77777777" w:rsidR="00E14799" w:rsidRDefault="00E14799" w:rsidP="00E14799">
      <w:pPr>
        <w:rPr>
          <w:rFonts w:ascii="Verdana" w:eastAsia="Calibri" w:hAnsi="Verdana"/>
          <w:sz w:val="20"/>
          <w:szCs w:val="20"/>
          <w:highlight w:val="yellow"/>
          <w:lang w:eastAsia="en-US"/>
        </w:rPr>
      </w:pPr>
    </w:p>
    <w:p w14:paraId="04E7923A" w14:textId="1A0AE608" w:rsidR="00E14799" w:rsidRDefault="00E14799" w:rsidP="00E14799">
      <w:pPr>
        <w:spacing w:line="300" w:lineRule="exact"/>
        <w:rPr>
          <w:rFonts w:ascii="Verdana" w:eastAsia="Calibri" w:hAnsi="Verdana"/>
          <w:sz w:val="20"/>
          <w:szCs w:val="20"/>
        </w:rPr>
      </w:pPr>
    </w:p>
    <w:p w14:paraId="42E15C1D" w14:textId="77777777" w:rsidR="00E14799" w:rsidRDefault="00E14799" w:rsidP="00E14799">
      <w:pPr>
        <w:spacing w:line="300" w:lineRule="exact"/>
        <w:rPr>
          <w:rFonts w:ascii="Verdana" w:eastAsia="Calibri" w:hAnsi="Verdana"/>
          <w:sz w:val="20"/>
          <w:szCs w:val="20"/>
        </w:rPr>
      </w:pPr>
    </w:p>
    <w:p w14:paraId="5A97A258" w14:textId="77777777" w:rsidR="00E14799" w:rsidRDefault="00E14799" w:rsidP="00E14799">
      <w:pPr>
        <w:tabs>
          <w:tab w:val="left" w:pos="8931"/>
        </w:tabs>
        <w:ind w:left="7090" w:right="-83"/>
        <w:rPr>
          <w:rFonts w:ascii="Verdana" w:hAnsi="Verdana"/>
          <w:sz w:val="20"/>
          <w:szCs w:val="20"/>
        </w:rPr>
      </w:pPr>
    </w:p>
    <w:p w14:paraId="29F63D04" w14:textId="77777777" w:rsidR="00051588" w:rsidRDefault="00051588" w:rsidP="00051588">
      <w:pPr>
        <w:rPr>
          <w:rFonts w:ascii="Verdana" w:eastAsia="Calibri" w:hAnsi="Verdana"/>
          <w:sz w:val="20"/>
          <w:szCs w:val="20"/>
          <w:highlight w:val="yellow"/>
          <w:lang w:eastAsia="en-US"/>
        </w:rPr>
      </w:pPr>
    </w:p>
    <w:p w14:paraId="668F9B51" w14:textId="77777777" w:rsidR="00051588" w:rsidRDefault="00051588" w:rsidP="00051588">
      <w:pPr>
        <w:rPr>
          <w:rFonts w:ascii="Verdana" w:eastAsia="Calibri" w:hAnsi="Verdana"/>
          <w:sz w:val="20"/>
          <w:szCs w:val="20"/>
          <w:highlight w:val="yellow"/>
          <w:lang w:eastAsia="en-US"/>
        </w:rPr>
      </w:pPr>
    </w:p>
    <w:p w14:paraId="0DE3E646" w14:textId="77777777" w:rsidR="00960337" w:rsidRDefault="00960337" w:rsidP="00F376E5">
      <w:pPr>
        <w:pStyle w:val="Zwykytekst1"/>
        <w:spacing w:before="120" w:after="120"/>
        <w:jc w:val="center"/>
        <w:rPr>
          <w:rFonts w:ascii="Verdana" w:hAnsi="Verdana" w:cs="Verdana"/>
          <w:b/>
          <w:bCs/>
        </w:rPr>
      </w:pPr>
    </w:p>
    <w:p w14:paraId="279ECEC3" w14:textId="77777777" w:rsidR="00960337" w:rsidRDefault="00960337" w:rsidP="00F376E5">
      <w:pPr>
        <w:pStyle w:val="Zwykytekst1"/>
        <w:spacing w:before="120" w:after="120"/>
        <w:jc w:val="center"/>
        <w:rPr>
          <w:rFonts w:ascii="Verdana" w:hAnsi="Verdana" w:cs="Verdana"/>
          <w:b/>
          <w:bCs/>
        </w:rPr>
      </w:pPr>
    </w:p>
    <w:p w14:paraId="14161C72" w14:textId="77777777" w:rsidR="004817B1" w:rsidRDefault="004817B1" w:rsidP="00F376E5">
      <w:pPr>
        <w:pStyle w:val="Zwykytekst1"/>
        <w:spacing w:before="120" w:after="120"/>
        <w:jc w:val="center"/>
        <w:rPr>
          <w:rFonts w:ascii="Verdana" w:hAnsi="Verdana" w:cs="Verdana"/>
          <w:b/>
          <w:bCs/>
        </w:rPr>
      </w:pPr>
    </w:p>
    <w:p w14:paraId="604D973E" w14:textId="77777777" w:rsidR="004817B1" w:rsidRDefault="004817B1" w:rsidP="00F376E5">
      <w:pPr>
        <w:pStyle w:val="Zwykytekst1"/>
        <w:spacing w:before="120" w:after="120"/>
        <w:jc w:val="center"/>
        <w:rPr>
          <w:rFonts w:ascii="Verdana" w:hAnsi="Verdana" w:cs="Verdana"/>
          <w:b/>
          <w:bCs/>
        </w:rPr>
      </w:pPr>
    </w:p>
    <w:p w14:paraId="4E0914BC" w14:textId="77777777" w:rsidR="004817B1" w:rsidRDefault="004817B1" w:rsidP="00F376E5">
      <w:pPr>
        <w:pStyle w:val="Zwykytekst1"/>
        <w:spacing w:before="120" w:after="120"/>
        <w:jc w:val="center"/>
        <w:rPr>
          <w:rFonts w:ascii="Verdana" w:hAnsi="Verdana" w:cs="Verdana"/>
          <w:b/>
          <w:bCs/>
        </w:rPr>
      </w:pPr>
    </w:p>
    <w:p w14:paraId="76C47B3C" w14:textId="77777777" w:rsidR="004817B1" w:rsidRDefault="004817B1" w:rsidP="00F376E5">
      <w:pPr>
        <w:pStyle w:val="Zwykytekst1"/>
        <w:spacing w:before="120" w:after="120"/>
        <w:jc w:val="center"/>
        <w:rPr>
          <w:rFonts w:ascii="Verdana" w:hAnsi="Verdana" w:cs="Verdana"/>
          <w:b/>
          <w:bCs/>
        </w:rPr>
      </w:pPr>
    </w:p>
    <w:p w14:paraId="48701A94" w14:textId="77777777" w:rsidR="004817B1" w:rsidRDefault="004817B1" w:rsidP="00F376E5">
      <w:pPr>
        <w:pStyle w:val="Zwykytekst1"/>
        <w:spacing w:before="120" w:after="120"/>
        <w:jc w:val="center"/>
        <w:rPr>
          <w:rFonts w:ascii="Verdana" w:hAnsi="Verdana" w:cs="Verdana"/>
          <w:b/>
          <w:bCs/>
        </w:rPr>
      </w:pPr>
    </w:p>
    <w:p w14:paraId="344613A9" w14:textId="77777777" w:rsidR="004817B1" w:rsidRDefault="004817B1" w:rsidP="00F376E5">
      <w:pPr>
        <w:pStyle w:val="Zwykytekst1"/>
        <w:spacing w:before="120" w:after="120"/>
        <w:jc w:val="center"/>
        <w:rPr>
          <w:rFonts w:ascii="Verdana" w:hAnsi="Verdana" w:cs="Verdana"/>
          <w:b/>
          <w:bCs/>
        </w:rPr>
      </w:pPr>
    </w:p>
    <w:p w14:paraId="53E6CDA2" w14:textId="0484C83F" w:rsidR="00A02761" w:rsidRDefault="00A02761" w:rsidP="00A02761">
      <w:pPr>
        <w:pStyle w:val="Zwykytekst"/>
        <w:keepNext/>
        <w:keepLines/>
        <w:pageBreakBefore/>
        <w:jc w:val="right"/>
        <w:rPr>
          <w:rFonts w:ascii="Verdana" w:hAnsi="Verdana"/>
          <w:b/>
          <w:bCs/>
        </w:rPr>
      </w:pPr>
      <w:r>
        <w:rPr>
          <w:rFonts w:ascii="Verdana" w:hAnsi="Verdana"/>
          <w:b/>
          <w:bCs/>
        </w:rPr>
        <w:lastRenderedPageBreak/>
        <w:t>Formularz 2.3.</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A02761" w:rsidRPr="00757368" w14:paraId="43E2C9A4" w14:textId="77777777" w:rsidTr="008F5C76">
        <w:trPr>
          <w:trHeight w:val="1309"/>
        </w:trPr>
        <w:tc>
          <w:tcPr>
            <w:tcW w:w="3962" w:type="dxa"/>
            <w:tcBorders>
              <w:top w:val="nil"/>
              <w:left w:val="nil"/>
              <w:bottom w:val="nil"/>
              <w:right w:val="single" w:sz="4" w:space="0" w:color="000000"/>
            </w:tcBorders>
          </w:tcPr>
          <w:p w14:paraId="586BB08B" w14:textId="77777777" w:rsidR="00A02761" w:rsidRPr="00757368" w:rsidRDefault="00A02761" w:rsidP="008F5C76">
            <w:pPr>
              <w:rPr>
                <w:rFonts w:ascii="Verdana" w:hAnsi="Verdana"/>
                <w:sz w:val="20"/>
                <w:szCs w:val="20"/>
              </w:rPr>
            </w:pPr>
          </w:p>
          <w:p w14:paraId="3660A587" w14:textId="77777777" w:rsidR="00A02761" w:rsidRPr="00757368" w:rsidRDefault="00A02761" w:rsidP="008F5C76">
            <w:pPr>
              <w:rPr>
                <w:rFonts w:ascii="Verdana" w:hAnsi="Verdana"/>
                <w:sz w:val="20"/>
                <w:szCs w:val="20"/>
              </w:rPr>
            </w:pPr>
          </w:p>
          <w:p w14:paraId="34BB0E80" w14:textId="77777777" w:rsidR="00A02761" w:rsidRPr="00757368" w:rsidRDefault="00A02761" w:rsidP="008F5C76">
            <w:pPr>
              <w:rPr>
                <w:rFonts w:ascii="Verdana" w:hAnsi="Verdana"/>
                <w:sz w:val="20"/>
                <w:szCs w:val="20"/>
              </w:rPr>
            </w:pPr>
          </w:p>
          <w:p w14:paraId="072811E8" w14:textId="77777777" w:rsidR="00A02761" w:rsidRPr="00757368" w:rsidRDefault="00A02761" w:rsidP="008F5C76">
            <w:pPr>
              <w:rPr>
                <w:rFonts w:ascii="Verdana" w:hAnsi="Verdana"/>
                <w:sz w:val="20"/>
                <w:szCs w:val="20"/>
              </w:rPr>
            </w:pPr>
          </w:p>
          <w:p w14:paraId="274396BF" w14:textId="77777777" w:rsidR="00A02761" w:rsidRPr="00757368" w:rsidRDefault="00A02761" w:rsidP="008F5C76">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vAlign w:val="center"/>
          </w:tcPr>
          <w:p w14:paraId="66FAF055" w14:textId="77777777" w:rsidR="00A02761" w:rsidRPr="00E14799" w:rsidRDefault="00A02761" w:rsidP="008F5C76">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Formularz cenowy</w:t>
            </w:r>
          </w:p>
        </w:tc>
      </w:tr>
    </w:tbl>
    <w:p w14:paraId="6E5E6D78" w14:textId="77777777" w:rsidR="00A02761" w:rsidRDefault="00A02761" w:rsidP="00A02761">
      <w:pPr>
        <w:rPr>
          <w:rFonts w:ascii="Verdana" w:hAnsi="Verdana"/>
          <w:sz w:val="20"/>
        </w:rPr>
      </w:pPr>
    </w:p>
    <w:p w14:paraId="379A8D14" w14:textId="77777777" w:rsidR="00A02761" w:rsidRDefault="00A02761" w:rsidP="00A02761">
      <w:pPr>
        <w:rPr>
          <w:rFonts w:ascii="Verdana" w:eastAsia="Calibri" w:hAnsi="Verdana"/>
          <w:sz w:val="20"/>
          <w:szCs w:val="20"/>
          <w:highlight w:val="yellow"/>
          <w:lang w:eastAsia="en-US"/>
        </w:rPr>
      </w:pPr>
    </w:p>
    <w:p w14:paraId="3F23151A" w14:textId="06923688" w:rsidR="00A02761" w:rsidRDefault="00DE2873" w:rsidP="00A02761">
      <w:pPr>
        <w:widowControl w:val="0"/>
        <w:tabs>
          <w:tab w:val="left" w:pos="0"/>
        </w:tabs>
        <w:suppressAutoHyphens/>
        <w:jc w:val="center"/>
        <w:rPr>
          <w:rFonts w:ascii="Verdana" w:hAnsi="Verdana"/>
          <w:b/>
          <w:sz w:val="20"/>
          <w:szCs w:val="20"/>
        </w:rPr>
      </w:pPr>
      <w:r>
        <w:rPr>
          <w:rFonts w:ascii="Verdana" w:hAnsi="Verdana"/>
          <w:b/>
          <w:sz w:val="20"/>
          <w:szCs w:val="20"/>
        </w:rPr>
        <w:t>Zadanie</w:t>
      </w:r>
      <w:r w:rsidR="00A02761">
        <w:rPr>
          <w:rFonts w:ascii="Verdana" w:hAnsi="Verdana"/>
          <w:b/>
          <w:sz w:val="20"/>
          <w:szCs w:val="20"/>
        </w:rPr>
        <w:t xml:space="preserve"> 2 </w:t>
      </w:r>
    </w:p>
    <w:p w14:paraId="3FED624F" w14:textId="77777777" w:rsidR="00A02761" w:rsidRDefault="00A02761" w:rsidP="00A02761">
      <w:pPr>
        <w:widowControl w:val="0"/>
        <w:tabs>
          <w:tab w:val="left" w:pos="0"/>
        </w:tabs>
        <w:suppressAutoHyphens/>
        <w:jc w:val="center"/>
        <w:rPr>
          <w:rFonts w:ascii="Verdana" w:hAnsi="Verdana"/>
          <w:b/>
          <w:sz w:val="20"/>
          <w:szCs w:val="20"/>
        </w:rPr>
      </w:pPr>
      <w:r w:rsidRPr="00E14F34">
        <w:rPr>
          <w:rFonts w:ascii="Verdana" w:hAnsi="Verdana"/>
          <w:b/>
          <w:sz w:val="20"/>
          <w:szCs w:val="20"/>
        </w:rPr>
        <w:t>„</w:t>
      </w:r>
      <w:r>
        <w:rPr>
          <w:rFonts w:ascii="Verdana" w:hAnsi="Verdana"/>
          <w:b/>
          <w:sz w:val="20"/>
          <w:szCs w:val="20"/>
        </w:rPr>
        <w:t>D</w:t>
      </w:r>
      <w:r w:rsidRPr="00BF60FC">
        <w:rPr>
          <w:rFonts w:ascii="Verdana" w:hAnsi="Verdana"/>
          <w:b/>
          <w:sz w:val="20"/>
          <w:szCs w:val="20"/>
        </w:rPr>
        <w:t xml:space="preserve">owóz uczniów niepełnosprawnych z terenu Gminy Wieliszew </w:t>
      </w:r>
    </w:p>
    <w:p w14:paraId="65B66225" w14:textId="77777777" w:rsidR="00A02761" w:rsidRDefault="00A02761" w:rsidP="00A02761">
      <w:pPr>
        <w:widowControl w:val="0"/>
        <w:tabs>
          <w:tab w:val="left" w:pos="0"/>
        </w:tabs>
        <w:suppressAutoHyphens/>
        <w:jc w:val="center"/>
        <w:rPr>
          <w:rFonts w:ascii="Verdana" w:hAnsi="Verdana"/>
          <w:b/>
          <w:sz w:val="20"/>
          <w:szCs w:val="20"/>
        </w:rPr>
      </w:pPr>
      <w:r w:rsidRPr="00BF60FC">
        <w:rPr>
          <w:rFonts w:ascii="Verdana" w:hAnsi="Verdana"/>
          <w:b/>
          <w:sz w:val="20"/>
          <w:szCs w:val="20"/>
        </w:rPr>
        <w:t xml:space="preserve">do </w:t>
      </w:r>
      <w:r w:rsidRPr="00A02761">
        <w:rPr>
          <w:rFonts w:ascii="Verdana" w:hAnsi="Verdana"/>
          <w:b/>
          <w:sz w:val="20"/>
          <w:szCs w:val="20"/>
        </w:rPr>
        <w:t xml:space="preserve">Zespołu Szkół Specjalnych nr 38 w Warszawie, ul. Namysłowska 10 </w:t>
      </w:r>
    </w:p>
    <w:p w14:paraId="10E13EB4" w14:textId="32F6575D" w:rsidR="00A02761" w:rsidRPr="00E14F34" w:rsidRDefault="00A02761" w:rsidP="00A02761">
      <w:pPr>
        <w:widowControl w:val="0"/>
        <w:tabs>
          <w:tab w:val="left" w:pos="0"/>
        </w:tabs>
        <w:suppressAutoHyphens/>
        <w:jc w:val="center"/>
        <w:rPr>
          <w:rFonts w:ascii="Verdana" w:hAnsi="Verdana"/>
          <w:b/>
          <w:sz w:val="20"/>
          <w:szCs w:val="20"/>
        </w:rPr>
      </w:pPr>
      <w:r w:rsidRPr="00BF60FC">
        <w:rPr>
          <w:rFonts w:ascii="Verdana" w:hAnsi="Verdana"/>
          <w:b/>
          <w:sz w:val="20"/>
          <w:szCs w:val="20"/>
        </w:rPr>
        <w:t>w 202</w:t>
      </w:r>
      <w:r w:rsidR="00C922CC">
        <w:rPr>
          <w:rFonts w:ascii="Verdana" w:hAnsi="Verdana"/>
          <w:b/>
          <w:sz w:val="20"/>
          <w:szCs w:val="20"/>
        </w:rPr>
        <w:t>6</w:t>
      </w:r>
      <w:r w:rsidRPr="00BF60FC">
        <w:rPr>
          <w:rFonts w:ascii="Verdana" w:hAnsi="Verdana"/>
          <w:b/>
          <w:sz w:val="20"/>
          <w:szCs w:val="20"/>
        </w:rPr>
        <w:t xml:space="preserve"> roku</w:t>
      </w:r>
      <w:r w:rsidRPr="00E14F34">
        <w:rPr>
          <w:rFonts w:ascii="Verdana" w:hAnsi="Verdana"/>
          <w:b/>
          <w:sz w:val="20"/>
          <w:szCs w:val="20"/>
        </w:rPr>
        <w:t>”</w:t>
      </w:r>
    </w:p>
    <w:p w14:paraId="2C2F363D" w14:textId="77777777" w:rsidR="00A02761" w:rsidRDefault="00A02761" w:rsidP="00A02761">
      <w:pPr>
        <w:widowControl w:val="0"/>
        <w:tabs>
          <w:tab w:val="left" w:pos="0"/>
        </w:tabs>
        <w:suppressAutoHyphens/>
        <w:jc w:val="center"/>
        <w:rPr>
          <w:rFonts w:ascii="Verdana" w:hAnsi="Verdana"/>
          <w:b/>
          <w:sz w:val="14"/>
          <w:szCs w:val="14"/>
        </w:rPr>
      </w:pPr>
    </w:p>
    <w:p w14:paraId="2A409A81" w14:textId="77777777" w:rsidR="00A02761" w:rsidRDefault="00A02761" w:rsidP="00A02761">
      <w:pPr>
        <w:widowControl w:val="0"/>
        <w:tabs>
          <w:tab w:val="left" w:pos="0"/>
        </w:tabs>
        <w:suppressAutoHyphens/>
        <w:jc w:val="center"/>
        <w:rPr>
          <w:rFonts w:ascii="Verdana" w:hAnsi="Verdana"/>
          <w:b/>
          <w:sz w:val="14"/>
          <w:szCs w:val="14"/>
        </w:rPr>
      </w:pPr>
    </w:p>
    <w:tbl>
      <w:tblPr>
        <w:tblW w:w="907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476"/>
        <w:gridCol w:w="789"/>
        <w:gridCol w:w="1246"/>
        <w:gridCol w:w="1813"/>
        <w:gridCol w:w="2057"/>
      </w:tblGrid>
      <w:tr w:rsidR="00A02761" w:rsidRPr="00060811" w14:paraId="311A8BEA" w14:textId="77777777" w:rsidTr="008F5C76">
        <w:tc>
          <w:tcPr>
            <w:tcW w:w="699" w:type="dxa"/>
            <w:vAlign w:val="center"/>
            <w:hideMark/>
          </w:tcPr>
          <w:p w14:paraId="0B740043" w14:textId="77777777" w:rsidR="00A02761" w:rsidRPr="00060811" w:rsidRDefault="00A02761" w:rsidP="008F5C76">
            <w:pPr>
              <w:spacing w:line="276" w:lineRule="auto"/>
              <w:jc w:val="center"/>
              <w:rPr>
                <w:rFonts w:ascii="Verdana" w:hAnsi="Verdana" w:cs="Arial"/>
                <w:b/>
                <w:sz w:val="14"/>
                <w:szCs w:val="14"/>
                <w:lang w:eastAsia="en-US"/>
              </w:rPr>
            </w:pPr>
            <w:r w:rsidRPr="00060811">
              <w:rPr>
                <w:rFonts w:ascii="Verdana" w:hAnsi="Verdana" w:cs="Arial"/>
                <w:b/>
                <w:sz w:val="14"/>
                <w:szCs w:val="14"/>
              </w:rPr>
              <w:t>L.p.</w:t>
            </w:r>
          </w:p>
        </w:tc>
        <w:tc>
          <w:tcPr>
            <w:tcW w:w="2508" w:type="dxa"/>
            <w:vAlign w:val="center"/>
            <w:hideMark/>
          </w:tcPr>
          <w:p w14:paraId="7C3AC30F" w14:textId="77777777" w:rsidR="00A02761" w:rsidRPr="00060811" w:rsidRDefault="00A02761" w:rsidP="008F5C76">
            <w:pPr>
              <w:spacing w:line="276" w:lineRule="auto"/>
              <w:jc w:val="center"/>
              <w:rPr>
                <w:rFonts w:ascii="Verdana" w:hAnsi="Verdana" w:cs="Arial"/>
                <w:b/>
                <w:sz w:val="14"/>
                <w:szCs w:val="14"/>
                <w:lang w:eastAsia="en-US"/>
              </w:rPr>
            </w:pPr>
            <w:r>
              <w:rPr>
                <w:rFonts w:ascii="Verdana" w:hAnsi="Verdana" w:cs="Arial"/>
                <w:b/>
                <w:sz w:val="14"/>
                <w:szCs w:val="14"/>
              </w:rPr>
              <w:t>Nazwa usługi</w:t>
            </w:r>
          </w:p>
        </w:tc>
        <w:tc>
          <w:tcPr>
            <w:tcW w:w="667" w:type="dxa"/>
            <w:vAlign w:val="center"/>
            <w:hideMark/>
          </w:tcPr>
          <w:p w14:paraId="755A038B" w14:textId="77777777" w:rsidR="00A02761" w:rsidRPr="00060811" w:rsidRDefault="00A02761" w:rsidP="008F5C76">
            <w:pPr>
              <w:jc w:val="center"/>
              <w:rPr>
                <w:rFonts w:ascii="Verdana" w:hAnsi="Verdana" w:cs="Arial"/>
                <w:b/>
                <w:sz w:val="14"/>
                <w:szCs w:val="14"/>
              </w:rPr>
            </w:pPr>
          </w:p>
          <w:p w14:paraId="1946D752" w14:textId="77777777" w:rsidR="00A02761" w:rsidRPr="00060811" w:rsidRDefault="00A02761" w:rsidP="008F5C76">
            <w:pPr>
              <w:spacing w:line="276" w:lineRule="auto"/>
              <w:jc w:val="center"/>
              <w:rPr>
                <w:rFonts w:ascii="Verdana" w:hAnsi="Verdana" w:cs="Arial"/>
                <w:b/>
                <w:sz w:val="14"/>
                <w:szCs w:val="14"/>
              </w:rPr>
            </w:pPr>
            <w:r w:rsidRPr="00060811">
              <w:rPr>
                <w:rFonts w:ascii="Verdana" w:hAnsi="Verdana" w:cs="Arial"/>
                <w:b/>
                <w:sz w:val="14"/>
                <w:szCs w:val="14"/>
              </w:rPr>
              <w:t>Jedn. miary</w:t>
            </w:r>
          </w:p>
          <w:p w14:paraId="4DBF26F3" w14:textId="77777777" w:rsidR="00A02761" w:rsidRPr="00060811" w:rsidRDefault="00A02761" w:rsidP="008F5C76">
            <w:pPr>
              <w:spacing w:line="276" w:lineRule="auto"/>
              <w:jc w:val="center"/>
              <w:rPr>
                <w:rFonts w:ascii="Verdana" w:hAnsi="Verdana" w:cs="Arial"/>
                <w:b/>
                <w:sz w:val="14"/>
                <w:szCs w:val="14"/>
                <w:lang w:eastAsia="en-US"/>
              </w:rPr>
            </w:pPr>
          </w:p>
        </w:tc>
        <w:tc>
          <w:tcPr>
            <w:tcW w:w="1268" w:type="dxa"/>
            <w:vAlign w:val="center"/>
          </w:tcPr>
          <w:p w14:paraId="39462107" w14:textId="77777777" w:rsidR="00A02761" w:rsidRPr="00060811" w:rsidRDefault="00A02761" w:rsidP="008F5C76">
            <w:pPr>
              <w:spacing w:line="276" w:lineRule="auto"/>
              <w:jc w:val="center"/>
              <w:rPr>
                <w:rFonts w:ascii="Verdana" w:hAnsi="Verdana" w:cs="Arial"/>
                <w:b/>
                <w:sz w:val="14"/>
                <w:szCs w:val="14"/>
                <w:lang w:eastAsia="en-US"/>
              </w:rPr>
            </w:pPr>
            <w:r>
              <w:rPr>
                <w:rFonts w:ascii="Verdana" w:hAnsi="Verdana" w:cs="Arial"/>
                <w:b/>
                <w:sz w:val="14"/>
                <w:szCs w:val="14"/>
              </w:rPr>
              <w:t>I</w:t>
            </w:r>
            <w:r w:rsidRPr="00060811">
              <w:rPr>
                <w:rFonts w:ascii="Verdana" w:hAnsi="Verdana" w:cs="Arial"/>
                <w:b/>
                <w:sz w:val="14"/>
                <w:szCs w:val="14"/>
              </w:rPr>
              <w:t>lość</w:t>
            </w:r>
          </w:p>
        </w:tc>
        <w:tc>
          <w:tcPr>
            <w:tcW w:w="1833" w:type="dxa"/>
            <w:vAlign w:val="center"/>
          </w:tcPr>
          <w:p w14:paraId="526DE0D5" w14:textId="77777777" w:rsidR="00A02761" w:rsidRPr="00060811" w:rsidRDefault="00A02761" w:rsidP="008F5C76">
            <w:pPr>
              <w:jc w:val="center"/>
              <w:rPr>
                <w:rFonts w:ascii="Verdana" w:hAnsi="Verdana" w:cs="Arial"/>
                <w:b/>
                <w:sz w:val="14"/>
                <w:szCs w:val="14"/>
                <w:lang w:eastAsia="en-US"/>
              </w:rPr>
            </w:pPr>
          </w:p>
          <w:p w14:paraId="5C573CAB" w14:textId="77777777" w:rsidR="00A02761" w:rsidRPr="00060811" w:rsidRDefault="00A02761" w:rsidP="008F5C76">
            <w:pPr>
              <w:jc w:val="center"/>
              <w:rPr>
                <w:rFonts w:ascii="Verdana" w:hAnsi="Verdana" w:cs="Arial"/>
                <w:b/>
                <w:sz w:val="14"/>
                <w:szCs w:val="14"/>
                <w:lang w:eastAsia="en-US"/>
              </w:rPr>
            </w:pPr>
            <w:r w:rsidRPr="00060811">
              <w:rPr>
                <w:rFonts w:ascii="Verdana" w:hAnsi="Verdana" w:cs="Arial"/>
                <w:b/>
                <w:sz w:val="14"/>
                <w:szCs w:val="14"/>
                <w:lang w:eastAsia="en-US"/>
              </w:rPr>
              <w:t>Cena jednostkowa netto [zł]</w:t>
            </w:r>
          </w:p>
          <w:p w14:paraId="19BF5E8A" w14:textId="77777777" w:rsidR="00A02761" w:rsidRPr="00060811" w:rsidRDefault="00A02761" w:rsidP="008F5C76">
            <w:pPr>
              <w:spacing w:line="276" w:lineRule="auto"/>
              <w:jc w:val="center"/>
              <w:rPr>
                <w:rFonts w:ascii="Verdana" w:hAnsi="Verdana" w:cs="Arial"/>
                <w:b/>
                <w:sz w:val="14"/>
                <w:szCs w:val="14"/>
                <w:lang w:eastAsia="en-US"/>
              </w:rPr>
            </w:pPr>
          </w:p>
        </w:tc>
        <w:tc>
          <w:tcPr>
            <w:tcW w:w="2098" w:type="dxa"/>
            <w:vAlign w:val="center"/>
            <w:hideMark/>
          </w:tcPr>
          <w:p w14:paraId="5D9A959E" w14:textId="77777777" w:rsidR="00A02761" w:rsidRPr="00060811" w:rsidRDefault="00A02761" w:rsidP="008F5C76">
            <w:pPr>
              <w:spacing w:line="276" w:lineRule="auto"/>
              <w:jc w:val="center"/>
              <w:rPr>
                <w:rFonts w:ascii="Verdana" w:hAnsi="Verdana" w:cs="Arial"/>
                <w:b/>
                <w:sz w:val="14"/>
                <w:szCs w:val="14"/>
                <w:lang w:eastAsia="en-US"/>
              </w:rPr>
            </w:pPr>
          </w:p>
          <w:p w14:paraId="0E6AC52A" w14:textId="77777777" w:rsidR="00A02761" w:rsidRPr="00060811" w:rsidRDefault="00A02761" w:rsidP="008F5C76">
            <w:pPr>
              <w:spacing w:line="276" w:lineRule="auto"/>
              <w:jc w:val="center"/>
              <w:rPr>
                <w:rFonts w:ascii="Verdana" w:hAnsi="Verdana" w:cs="Arial"/>
                <w:b/>
                <w:sz w:val="14"/>
                <w:szCs w:val="14"/>
                <w:lang w:eastAsia="en-US"/>
              </w:rPr>
            </w:pPr>
            <w:r w:rsidRPr="00060811">
              <w:rPr>
                <w:rFonts w:ascii="Verdana" w:hAnsi="Verdana" w:cs="Arial"/>
                <w:b/>
                <w:sz w:val="14"/>
                <w:szCs w:val="14"/>
                <w:lang w:eastAsia="en-US"/>
              </w:rPr>
              <w:t>Wartość netto [zł]</w:t>
            </w:r>
          </w:p>
        </w:tc>
      </w:tr>
      <w:tr w:rsidR="00A02761" w:rsidRPr="00060811" w14:paraId="1CA5D8F4" w14:textId="77777777" w:rsidTr="008F5C76">
        <w:tc>
          <w:tcPr>
            <w:tcW w:w="699" w:type="dxa"/>
            <w:hideMark/>
          </w:tcPr>
          <w:p w14:paraId="62765790"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1</w:t>
            </w:r>
          </w:p>
        </w:tc>
        <w:tc>
          <w:tcPr>
            <w:tcW w:w="2508" w:type="dxa"/>
            <w:hideMark/>
          </w:tcPr>
          <w:p w14:paraId="710A1B0F"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2</w:t>
            </w:r>
          </w:p>
        </w:tc>
        <w:tc>
          <w:tcPr>
            <w:tcW w:w="667" w:type="dxa"/>
            <w:hideMark/>
          </w:tcPr>
          <w:p w14:paraId="2BBCEFEF"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3</w:t>
            </w:r>
          </w:p>
        </w:tc>
        <w:tc>
          <w:tcPr>
            <w:tcW w:w="1268" w:type="dxa"/>
          </w:tcPr>
          <w:p w14:paraId="0A4D6371"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4</w:t>
            </w:r>
          </w:p>
        </w:tc>
        <w:tc>
          <w:tcPr>
            <w:tcW w:w="1833" w:type="dxa"/>
          </w:tcPr>
          <w:p w14:paraId="55ECA1B1"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5</w:t>
            </w:r>
          </w:p>
        </w:tc>
        <w:tc>
          <w:tcPr>
            <w:tcW w:w="2098" w:type="dxa"/>
            <w:hideMark/>
          </w:tcPr>
          <w:p w14:paraId="7203F39E" w14:textId="77777777" w:rsidR="00A02761" w:rsidRPr="00060811" w:rsidRDefault="00A02761" w:rsidP="008F5C76">
            <w:pPr>
              <w:spacing w:line="276" w:lineRule="auto"/>
              <w:jc w:val="center"/>
              <w:rPr>
                <w:rFonts w:ascii="Verdana" w:hAnsi="Verdana" w:cs="Arial"/>
                <w:sz w:val="14"/>
                <w:szCs w:val="14"/>
                <w:lang w:val="de-DE" w:eastAsia="en-US"/>
              </w:rPr>
            </w:pPr>
            <w:r w:rsidRPr="00060811">
              <w:rPr>
                <w:rFonts w:ascii="Verdana" w:hAnsi="Verdana" w:cs="Arial"/>
                <w:sz w:val="14"/>
                <w:szCs w:val="14"/>
                <w:lang w:val="de-DE" w:eastAsia="en-US"/>
              </w:rPr>
              <w:t>6</w:t>
            </w:r>
          </w:p>
        </w:tc>
      </w:tr>
      <w:tr w:rsidR="00A02761" w:rsidRPr="00060811" w14:paraId="259A03B9" w14:textId="77777777" w:rsidTr="008F5C76">
        <w:trPr>
          <w:trHeight w:val="567"/>
        </w:trPr>
        <w:tc>
          <w:tcPr>
            <w:tcW w:w="699" w:type="dxa"/>
            <w:vAlign w:val="center"/>
            <w:hideMark/>
          </w:tcPr>
          <w:p w14:paraId="2180D97E" w14:textId="77777777" w:rsidR="00A02761" w:rsidRPr="00060811" w:rsidRDefault="00A02761" w:rsidP="008F5C76">
            <w:pPr>
              <w:spacing w:line="276" w:lineRule="auto"/>
              <w:jc w:val="center"/>
              <w:rPr>
                <w:rFonts w:ascii="Verdana" w:hAnsi="Verdana" w:cs="Arial"/>
                <w:sz w:val="14"/>
                <w:szCs w:val="14"/>
                <w:lang w:eastAsia="en-US"/>
              </w:rPr>
            </w:pPr>
            <w:r w:rsidRPr="00060811">
              <w:rPr>
                <w:rFonts w:ascii="Verdana" w:hAnsi="Verdana" w:cs="Arial"/>
                <w:sz w:val="14"/>
                <w:szCs w:val="14"/>
              </w:rPr>
              <w:t>1.</w:t>
            </w:r>
          </w:p>
        </w:tc>
        <w:tc>
          <w:tcPr>
            <w:tcW w:w="2508" w:type="dxa"/>
            <w:vAlign w:val="center"/>
            <w:hideMark/>
          </w:tcPr>
          <w:p w14:paraId="6B5EE3E7" w14:textId="77777777" w:rsidR="00A02761" w:rsidRPr="00A02761" w:rsidRDefault="00A02761" w:rsidP="00A02761">
            <w:pPr>
              <w:pStyle w:val="Tekstpodstawowy"/>
              <w:rPr>
                <w:rFonts w:ascii="Verdana" w:hAnsi="Verdana"/>
                <w:sz w:val="14"/>
                <w:szCs w:val="14"/>
              </w:rPr>
            </w:pPr>
            <w:r w:rsidRPr="00A02761">
              <w:rPr>
                <w:rFonts w:ascii="Verdana" w:hAnsi="Verdana"/>
                <w:sz w:val="14"/>
                <w:szCs w:val="14"/>
              </w:rPr>
              <w:t xml:space="preserve">Dowóz uczniów niepełnosprawnych z terenu Gminy Wieliszew </w:t>
            </w:r>
          </w:p>
          <w:p w14:paraId="325A108D" w14:textId="225A949F" w:rsidR="00A02761" w:rsidRPr="00A02761" w:rsidRDefault="00A02761" w:rsidP="00A02761">
            <w:pPr>
              <w:pStyle w:val="Tekstpodstawowy"/>
              <w:rPr>
                <w:rFonts w:ascii="Verdana" w:hAnsi="Verdana"/>
                <w:sz w:val="14"/>
                <w:szCs w:val="14"/>
              </w:rPr>
            </w:pPr>
            <w:r w:rsidRPr="00A02761">
              <w:rPr>
                <w:rFonts w:ascii="Verdana" w:hAnsi="Verdana"/>
                <w:sz w:val="14"/>
                <w:szCs w:val="14"/>
              </w:rPr>
              <w:t>do Zespołu Szkół Specjalnych nr 38 w Warszawie, ul.</w:t>
            </w:r>
            <w:r>
              <w:rPr>
                <w:rFonts w:ascii="Verdana" w:hAnsi="Verdana"/>
                <w:sz w:val="14"/>
                <w:szCs w:val="14"/>
              </w:rPr>
              <w:t> </w:t>
            </w:r>
            <w:r w:rsidRPr="00A02761">
              <w:rPr>
                <w:rFonts w:ascii="Verdana" w:hAnsi="Verdana"/>
                <w:sz w:val="14"/>
                <w:szCs w:val="14"/>
              </w:rPr>
              <w:t xml:space="preserve">Namysłowska 10 </w:t>
            </w:r>
          </w:p>
          <w:p w14:paraId="672469DF" w14:textId="43E90E54" w:rsidR="00A02761" w:rsidRPr="00060811" w:rsidRDefault="00A02761" w:rsidP="00A02761">
            <w:pPr>
              <w:pStyle w:val="Tekstpodstawowy"/>
              <w:rPr>
                <w:rFonts w:ascii="Verdana" w:hAnsi="Verdana"/>
                <w:b/>
                <w:sz w:val="14"/>
                <w:szCs w:val="14"/>
                <w:lang w:eastAsia="en-US"/>
              </w:rPr>
            </w:pPr>
            <w:r w:rsidRPr="00A02761">
              <w:rPr>
                <w:rFonts w:ascii="Verdana" w:hAnsi="Verdana"/>
                <w:sz w:val="14"/>
                <w:szCs w:val="14"/>
              </w:rPr>
              <w:t>w 202</w:t>
            </w:r>
            <w:r w:rsidR="00AC56E2">
              <w:rPr>
                <w:rFonts w:ascii="Verdana" w:hAnsi="Verdana"/>
                <w:sz w:val="14"/>
                <w:szCs w:val="14"/>
              </w:rPr>
              <w:t>6</w:t>
            </w:r>
            <w:r w:rsidRPr="00A02761">
              <w:rPr>
                <w:rFonts w:ascii="Verdana" w:hAnsi="Verdana"/>
                <w:sz w:val="14"/>
                <w:szCs w:val="14"/>
              </w:rPr>
              <w:t xml:space="preserve"> roku</w:t>
            </w:r>
          </w:p>
        </w:tc>
        <w:tc>
          <w:tcPr>
            <w:tcW w:w="667" w:type="dxa"/>
            <w:vAlign w:val="center"/>
            <w:hideMark/>
          </w:tcPr>
          <w:p w14:paraId="7AFE8B91" w14:textId="77777777" w:rsidR="00A02761" w:rsidRPr="00060811" w:rsidRDefault="00A02761" w:rsidP="008F5C76">
            <w:pPr>
              <w:spacing w:line="276" w:lineRule="auto"/>
              <w:jc w:val="center"/>
              <w:rPr>
                <w:rFonts w:ascii="Verdana" w:hAnsi="Verdana" w:cs="Arial"/>
                <w:sz w:val="14"/>
                <w:szCs w:val="14"/>
                <w:lang w:eastAsia="en-US"/>
              </w:rPr>
            </w:pPr>
            <w:r>
              <w:rPr>
                <w:rFonts w:ascii="Verdana" w:hAnsi="Verdana" w:cs="Arial"/>
                <w:sz w:val="14"/>
                <w:szCs w:val="14"/>
                <w:lang w:eastAsia="en-US"/>
              </w:rPr>
              <w:t>dni nauki szkolnej</w:t>
            </w:r>
          </w:p>
        </w:tc>
        <w:tc>
          <w:tcPr>
            <w:tcW w:w="1268" w:type="dxa"/>
            <w:vAlign w:val="center"/>
          </w:tcPr>
          <w:p w14:paraId="123D27AC" w14:textId="5DA06EE7" w:rsidR="00A02761" w:rsidRPr="00060811" w:rsidRDefault="00A02761" w:rsidP="008F5C76">
            <w:pPr>
              <w:spacing w:line="276" w:lineRule="auto"/>
              <w:jc w:val="center"/>
              <w:rPr>
                <w:rFonts w:ascii="Verdana" w:hAnsi="Verdana" w:cs="Arial"/>
                <w:sz w:val="14"/>
                <w:szCs w:val="14"/>
                <w:lang w:eastAsia="en-US"/>
              </w:rPr>
            </w:pPr>
            <w:r>
              <w:rPr>
                <w:rFonts w:ascii="Verdana" w:hAnsi="Verdana" w:cs="Arial"/>
                <w:sz w:val="14"/>
                <w:szCs w:val="14"/>
                <w:lang w:eastAsia="en-US"/>
              </w:rPr>
              <w:t>188</w:t>
            </w:r>
          </w:p>
        </w:tc>
        <w:tc>
          <w:tcPr>
            <w:tcW w:w="1833" w:type="dxa"/>
            <w:vAlign w:val="center"/>
          </w:tcPr>
          <w:p w14:paraId="4F27BDD6" w14:textId="77777777" w:rsidR="00A02761" w:rsidRPr="00060811" w:rsidRDefault="00A02761" w:rsidP="008F5C76">
            <w:pPr>
              <w:spacing w:line="276" w:lineRule="auto"/>
              <w:jc w:val="center"/>
              <w:rPr>
                <w:rFonts w:ascii="Verdana" w:hAnsi="Verdana" w:cs="Arial"/>
                <w:sz w:val="14"/>
                <w:szCs w:val="14"/>
                <w:lang w:eastAsia="en-US"/>
              </w:rPr>
            </w:pPr>
          </w:p>
        </w:tc>
        <w:tc>
          <w:tcPr>
            <w:tcW w:w="2098" w:type="dxa"/>
            <w:vAlign w:val="center"/>
          </w:tcPr>
          <w:p w14:paraId="42AA981A" w14:textId="77777777" w:rsidR="00A02761" w:rsidRPr="00060811" w:rsidRDefault="00A02761" w:rsidP="008F5C76">
            <w:pPr>
              <w:spacing w:line="276" w:lineRule="auto"/>
              <w:jc w:val="center"/>
              <w:rPr>
                <w:rFonts w:ascii="Verdana" w:hAnsi="Verdana" w:cs="Arial"/>
                <w:sz w:val="14"/>
                <w:szCs w:val="14"/>
                <w:lang w:eastAsia="en-US"/>
              </w:rPr>
            </w:pPr>
          </w:p>
        </w:tc>
      </w:tr>
      <w:tr w:rsidR="00A02761" w:rsidRPr="00060811" w14:paraId="3C0719B0" w14:textId="77777777" w:rsidTr="008F5C76">
        <w:trPr>
          <w:trHeight w:hRule="exact" w:val="567"/>
        </w:trPr>
        <w:tc>
          <w:tcPr>
            <w:tcW w:w="6975" w:type="dxa"/>
            <w:gridSpan w:val="5"/>
            <w:vAlign w:val="center"/>
          </w:tcPr>
          <w:p w14:paraId="208DA7BA" w14:textId="77777777" w:rsidR="00A02761" w:rsidRPr="00060811" w:rsidRDefault="00A02761" w:rsidP="008F5C76">
            <w:pPr>
              <w:pStyle w:val="Teksttreci1"/>
              <w:shd w:val="clear" w:color="auto" w:fill="auto"/>
              <w:tabs>
                <w:tab w:val="left" w:pos="942"/>
              </w:tabs>
              <w:spacing w:line="276" w:lineRule="auto"/>
              <w:ind w:right="40" w:firstLine="0"/>
              <w:jc w:val="right"/>
              <w:rPr>
                <w:rFonts w:cs="Arial"/>
                <w:b/>
              </w:rPr>
            </w:pPr>
            <w:r w:rsidRPr="008B3DD8">
              <w:rPr>
                <w:rFonts w:cs="Arial"/>
                <w:b/>
              </w:rPr>
              <w:t xml:space="preserve">VAT </w:t>
            </w:r>
            <w:r>
              <w:rPr>
                <w:rFonts w:cs="Arial"/>
                <w:b/>
              </w:rPr>
              <w:t>……...</w:t>
            </w:r>
            <w:r w:rsidRPr="008B3DD8">
              <w:rPr>
                <w:rFonts w:cs="Arial"/>
                <w:b/>
              </w:rPr>
              <w:t>%</w:t>
            </w:r>
          </w:p>
        </w:tc>
        <w:tc>
          <w:tcPr>
            <w:tcW w:w="2098" w:type="dxa"/>
            <w:vAlign w:val="center"/>
          </w:tcPr>
          <w:p w14:paraId="7568440A" w14:textId="77777777" w:rsidR="00A02761" w:rsidRPr="00060811" w:rsidRDefault="00A02761" w:rsidP="008F5C76">
            <w:pPr>
              <w:pStyle w:val="Teksttreci1"/>
              <w:shd w:val="clear" w:color="auto" w:fill="auto"/>
              <w:tabs>
                <w:tab w:val="left" w:pos="942"/>
              </w:tabs>
              <w:spacing w:line="276" w:lineRule="auto"/>
              <w:ind w:right="40" w:firstLine="0"/>
              <w:jc w:val="both"/>
              <w:rPr>
                <w:rFonts w:cs="Arial"/>
                <w:sz w:val="20"/>
              </w:rPr>
            </w:pPr>
          </w:p>
        </w:tc>
      </w:tr>
      <w:tr w:rsidR="00A02761" w:rsidRPr="00060811" w14:paraId="41B5EBF2" w14:textId="77777777" w:rsidTr="008F5C76">
        <w:trPr>
          <w:trHeight w:hRule="exact" w:val="567"/>
        </w:trPr>
        <w:tc>
          <w:tcPr>
            <w:tcW w:w="6975" w:type="dxa"/>
            <w:gridSpan w:val="5"/>
            <w:vAlign w:val="center"/>
          </w:tcPr>
          <w:p w14:paraId="777137B2" w14:textId="77777777" w:rsidR="00A02761" w:rsidRPr="00060811" w:rsidRDefault="00A02761" w:rsidP="008F5C76">
            <w:pPr>
              <w:pStyle w:val="Teksttreci1"/>
              <w:shd w:val="clear" w:color="auto" w:fill="auto"/>
              <w:tabs>
                <w:tab w:val="left" w:pos="942"/>
              </w:tabs>
              <w:spacing w:line="276" w:lineRule="auto"/>
              <w:ind w:right="40" w:firstLine="0"/>
              <w:jc w:val="right"/>
              <w:rPr>
                <w:rFonts w:cs="Arial"/>
                <w:b/>
              </w:rPr>
            </w:pPr>
            <w:r w:rsidRPr="00060811">
              <w:rPr>
                <w:rFonts w:cs="Arial"/>
                <w:b/>
              </w:rPr>
              <w:t>Razem wartość brutto [zł] (cena ofertowa)</w:t>
            </w:r>
          </w:p>
        </w:tc>
        <w:tc>
          <w:tcPr>
            <w:tcW w:w="2098" w:type="dxa"/>
            <w:vAlign w:val="center"/>
          </w:tcPr>
          <w:p w14:paraId="4D72A1CC" w14:textId="77777777" w:rsidR="00A02761" w:rsidRPr="00060811" w:rsidRDefault="00A02761" w:rsidP="008F5C76">
            <w:pPr>
              <w:pStyle w:val="Teksttreci1"/>
              <w:shd w:val="clear" w:color="auto" w:fill="auto"/>
              <w:tabs>
                <w:tab w:val="left" w:pos="942"/>
              </w:tabs>
              <w:spacing w:line="276" w:lineRule="auto"/>
              <w:ind w:right="40" w:firstLine="0"/>
              <w:jc w:val="both"/>
              <w:rPr>
                <w:rFonts w:cs="Arial"/>
                <w:sz w:val="20"/>
              </w:rPr>
            </w:pPr>
          </w:p>
        </w:tc>
      </w:tr>
    </w:tbl>
    <w:p w14:paraId="7B297EC6" w14:textId="77777777" w:rsidR="00A02761" w:rsidRDefault="00A02761" w:rsidP="00A02761">
      <w:pPr>
        <w:widowControl w:val="0"/>
        <w:tabs>
          <w:tab w:val="left" w:pos="0"/>
        </w:tabs>
        <w:suppressAutoHyphens/>
        <w:jc w:val="center"/>
        <w:rPr>
          <w:rFonts w:ascii="Verdana" w:hAnsi="Verdana"/>
          <w:b/>
          <w:sz w:val="14"/>
          <w:szCs w:val="14"/>
        </w:rPr>
      </w:pPr>
    </w:p>
    <w:p w14:paraId="01F1664C" w14:textId="77777777" w:rsidR="00A02761" w:rsidRDefault="00A02761" w:rsidP="00A02761">
      <w:pPr>
        <w:widowControl w:val="0"/>
        <w:tabs>
          <w:tab w:val="left" w:pos="0"/>
        </w:tabs>
        <w:suppressAutoHyphens/>
        <w:jc w:val="center"/>
        <w:rPr>
          <w:rFonts w:ascii="Verdana" w:hAnsi="Verdana"/>
          <w:b/>
          <w:sz w:val="20"/>
          <w:szCs w:val="20"/>
        </w:rPr>
      </w:pPr>
    </w:p>
    <w:p w14:paraId="24EE2889" w14:textId="77777777" w:rsidR="00A02761" w:rsidRDefault="00A02761" w:rsidP="00A02761">
      <w:pPr>
        <w:widowControl w:val="0"/>
        <w:tabs>
          <w:tab w:val="left" w:pos="0"/>
        </w:tabs>
        <w:suppressAutoHyphens/>
        <w:jc w:val="center"/>
        <w:rPr>
          <w:rFonts w:ascii="Verdana" w:hAnsi="Verdana"/>
          <w:b/>
          <w:sz w:val="20"/>
          <w:szCs w:val="20"/>
        </w:rPr>
      </w:pPr>
    </w:p>
    <w:p w14:paraId="5F95C8B7" w14:textId="77777777" w:rsidR="00A02761" w:rsidRPr="00BF60FC" w:rsidRDefault="00A02761" w:rsidP="00A02761">
      <w:pPr>
        <w:widowControl w:val="0"/>
        <w:tabs>
          <w:tab w:val="left" w:pos="0"/>
        </w:tabs>
        <w:suppressAutoHyphens/>
        <w:jc w:val="center"/>
        <w:rPr>
          <w:rFonts w:ascii="Verdana" w:hAnsi="Verdana"/>
          <w:b/>
          <w:sz w:val="20"/>
          <w:szCs w:val="20"/>
        </w:rPr>
      </w:pPr>
    </w:p>
    <w:p w14:paraId="10420720" w14:textId="0C448E81" w:rsidR="00A02761" w:rsidRDefault="00A02761" w:rsidP="00A02761">
      <w:pPr>
        <w:pStyle w:val="Zwykytekst"/>
        <w:spacing w:line="300" w:lineRule="exact"/>
        <w:rPr>
          <w:rFonts w:ascii="Verdana" w:hAnsi="Verdana"/>
        </w:rPr>
      </w:pPr>
      <w:r w:rsidRPr="008E24BE">
        <w:rPr>
          <w:rFonts w:ascii="Verdana" w:hAnsi="Verdana"/>
        </w:rPr>
        <w:t>__</w:t>
      </w:r>
      <w:r>
        <w:rPr>
          <w:rFonts w:ascii="Verdana" w:hAnsi="Verdana"/>
        </w:rPr>
        <w:t>________________ dnia ____ 202</w:t>
      </w:r>
      <w:r w:rsidR="00AC56E2">
        <w:rPr>
          <w:rFonts w:ascii="Verdana" w:hAnsi="Verdana"/>
        </w:rPr>
        <w:t>6</w:t>
      </w:r>
      <w:r w:rsidRPr="008E24BE">
        <w:rPr>
          <w:rFonts w:ascii="Verdana" w:hAnsi="Verdana"/>
        </w:rPr>
        <w:t xml:space="preserve"> roku</w:t>
      </w:r>
    </w:p>
    <w:p w14:paraId="501806A7" w14:textId="77777777" w:rsidR="00A02761" w:rsidRPr="008E24BE" w:rsidRDefault="00A02761" w:rsidP="00A02761">
      <w:pPr>
        <w:pStyle w:val="Zwykytekst"/>
        <w:spacing w:line="300" w:lineRule="exact"/>
        <w:rPr>
          <w:rFonts w:ascii="Verdana" w:hAnsi="Verdana"/>
        </w:rPr>
      </w:pPr>
    </w:p>
    <w:p w14:paraId="44C41F11" w14:textId="77777777" w:rsidR="00A02761" w:rsidRPr="008E24BE" w:rsidRDefault="00A02761" w:rsidP="00A02761">
      <w:pPr>
        <w:tabs>
          <w:tab w:val="left" w:pos="8931"/>
        </w:tabs>
        <w:ind w:left="7090" w:right="-83"/>
        <w:rPr>
          <w:rFonts w:ascii="Verdana" w:hAnsi="Verdana"/>
          <w:sz w:val="20"/>
          <w:szCs w:val="20"/>
        </w:rPr>
      </w:pPr>
    </w:p>
    <w:p w14:paraId="32E8A652" w14:textId="77777777" w:rsidR="00A02761" w:rsidRPr="008E24BE" w:rsidRDefault="00A02761" w:rsidP="00A02761">
      <w:pPr>
        <w:ind w:left="4536" w:right="-83"/>
        <w:jc w:val="center"/>
        <w:rPr>
          <w:rFonts w:ascii="Verdana" w:hAnsi="Verdana"/>
          <w:sz w:val="20"/>
          <w:szCs w:val="20"/>
        </w:rPr>
      </w:pPr>
      <w:r>
        <w:rPr>
          <w:rFonts w:ascii="Verdana" w:hAnsi="Verdana"/>
          <w:sz w:val="20"/>
          <w:szCs w:val="20"/>
        </w:rPr>
        <w:t>________________________________</w:t>
      </w:r>
    </w:p>
    <w:p w14:paraId="224154C8" w14:textId="77777777" w:rsidR="00A02761" w:rsidRPr="008E41AE" w:rsidRDefault="00A02761" w:rsidP="00A02761">
      <w:pPr>
        <w:ind w:left="4536" w:right="-83"/>
        <w:jc w:val="center"/>
        <w:rPr>
          <w:rFonts w:ascii="Verdana" w:hAnsi="Verdana"/>
          <w:sz w:val="16"/>
          <w:szCs w:val="16"/>
        </w:rPr>
      </w:pPr>
      <w:r w:rsidRPr="008E41AE">
        <w:rPr>
          <w:rFonts w:ascii="Verdana" w:hAnsi="Verdana"/>
          <w:sz w:val="16"/>
          <w:szCs w:val="16"/>
        </w:rPr>
        <w:t>(podpis Wykonawcy/Pełnomocnika)</w:t>
      </w:r>
    </w:p>
    <w:p w14:paraId="3F5E50F3" w14:textId="77777777" w:rsidR="00A02761" w:rsidRDefault="00A02761" w:rsidP="00A02761">
      <w:pPr>
        <w:widowControl w:val="0"/>
        <w:tabs>
          <w:tab w:val="left" w:pos="0"/>
        </w:tabs>
        <w:suppressAutoHyphens/>
        <w:jc w:val="center"/>
        <w:rPr>
          <w:rFonts w:ascii="Verdana" w:hAnsi="Verdana"/>
          <w:b/>
          <w:sz w:val="14"/>
          <w:szCs w:val="14"/>
        </w:rPr>
      </w:pPr>
    </w:p>
    <w:p w14:paraId="20546162" w14:textId="77777777" w:rsidR="00A02761" w:rsidRDefault="00A02761" w:rsidP="00A02761">
      <w:pPr>
        <w:rPr>
          <w:rFonts w:ascii="Verdana" w:eastAsia="Calibri" w:hAnsi="Verdana"/>
          <w:sz w:val="20"/>
          <w:szCs w:val="20"/>
          <w:highlight w:val="yellow"/>
          <w:lang w:eastAsia="en-US"/>
        </w:rPr>
      </w:pPr>
    </w:p>
    <w:p w14:paraId="07F428BD" w14:textId="77777777" w:rsidR="004817B1" w:rsidRDefault="004817B1" w:rsidP="00F376E5">
      <w:pPr>
        <w:pStyle w:val="Zwykytekst1"/>
        <w:spacing w:before="120" w:after="120"/>
        <w:jc w:val="center"/>
        <w:rPr>
          <w:rFonts w:ascii="Verdana" w:hAnsi="Verdana" w:cs="Verdana"/>
          <w:b/>
          <w:bCs/>
        </w:rPr>
      </w:pPr>
    </w:p>
    <w:p w14:paraId="68B3DF67" w14:textId="77777777" w:rsidR="004817B1" w:rsidRDefault="004817B1" w:rsidP="00F376E5">
      <w:pPr>
        <w:pStyle w:val="Zwykytekst1"/>
        <w:spacing w:before="120" w:after="120"/>
        <w:jc w:val="center"/>
        <w:rPr>
          <w:rFonts w:ascii="Verdana" w:hAnsi="Verdana" w:cs="Verdana"/>
          <w:b/>
          <w:bCs/>
        </w:rPr>
      </w:pPr>
    </w:p>
    <w:p w14:paraId="0A24453D" w14:textId="77777777" w:rsidR="004817B1" w:rsidRDefault="004817B1" w:rsidP="00F376E5">
      <w:pPr>
        <w:pStyle w:val="Zwykytekst1"/>
        <w:spacing w:before="120" w:after="120"/>
        <w:jc w:val="center"/>
        <w:rPr>
          <w:rFonts w:ascii="Verdana" w:hAnsi="Verdana" w:cs="Verdana"/>
          <w:b/>
          <w:bCs/>
        </w:rPr>
      </w:pPr>
    </w:p>
    <w:p w14:paraId="668C5C5A" w14:textId="77777777" w:rsidR="004817B1" w:rsidRDefault="004817B1" w:rsidP="00F376E5">
      <w:pPr>
        <w:pStyle w:val="Zwykytekst1"/>
        <w:spacing w:before="120" w:after="120"/>
        <w:jc w:val="center"/>
        <w:rPr>
          <w:rFonts w:ascii="Verdana" w:hAnsi="Verdana" w:cs="Verdana"/>
          <w:b/>
          <w:bCs/>
        </w:rPr>
      </w:pPr>
    </w:p>
    <w:p w14:paraId="294E1D20" w14:textId="7FDE6B6A" w:rsidR="004817B1" w:rsidRDefault="004817B1" w:rsidP="00F376E5">
      <w:pPr>
        <w:pStyle w:val="Zwykytekst1"/>
        <w:spacing w:before="120" w:after="120"/>
        <w:jc w:val="center"/>
        <w:rPr>
          <w:rFonts w:ascii="Verdana" w:hAnsi="Verdana" w:cs="Verdana"/>
          <w:b/>
          <w:bCs/>
        </w:rPr>
      </w:pPr>
    </w:p>
    <w:p w14:paraId="12CBCADB" w14:textId="2F31E516" w:rsidR="00446DFE" w:rsidRDefault="00446DFE" w:rsidP="00F376E5">
      <w:pPr>
        <w:pStyle w:val="Zwykytekst1"/>
        <w:spacing w:before="120" w:after="120"/>
        <w:jc w:val="center"/>
        <w:rPr>
          <w:rFonts w:ascii="Verdana" w:hAnsi="Verdana" w:cs="Verdana"/>
          <w:b/>
          <w:bCs/>
        </w:rPr>
      </w:pPr>
    </w:p>
    <w:p w14:paraId="282E594E" w14:textId="1524D6C9" w:rsidR="00446DFE" w:rsidRDefault="00446DFE" w:rsidP="00F376E5">
      <w:pPr>
        <w:pStyle w:val="Zwykytekst1"/>
        <w:spacing w:before="120" w:after="120"/>
        <w:jc w:val="center"/>
        <w:rPr>
          <w:rFonts w:ascii="Verdana" w:hAnsi="Verdana" w:cs="Verdana"/>
          <w:b/>
          <w:bCs/>
        </w:rPr>
      </w:pPr>
    </w:p>
    <w:p w14:paraId="4150A181" w14:textId="4D50AC73" w:rsidR="00446DFE" w:rsidRDefault="00446DFE" w:rsidP="00F376E5">
      <w:pPr>
        <w:pStyle w:val="Zwykytekst1"/>
        <w:spacing w:before="120" w:after="120"/>
        <w:jc w:val="center"/>
        <w:rPr>
          <w:rFonts w:ascii="Verdana" w:hAnsi="Verdana" w:cs="Verdana"/>
          <w:b/>
          <w:bCs/>
        </w:rPr>
      </w:pPr>
    </w:p>
    <w:p w14:paraId="2AF4A8C5" w14:textId="06FB641D" w:rsidR="00446DFE" w:rsidRDefault="00446DFE" w:rsidP="00F376E5">
      <w:pPr>
        <w:pStyle w:val="Zwykytekst1"/>
        <w:spacing w:before="120" w:after="120"/>
        <w:jc w:val="center"/>
        <w:rPr>
          <w:rFonts w:ascii="Verdana" w:hAnsi="Verdana" w:cs="Verdana"/>
          <w:b/>
          <w:bCs/>
        </w:rPr>
      </w:pPr>
    </w:p>
    <w:p w14:paraId="753C5824" w14:textId="270E5258" w:rsidR="00446DFE" w:rsidRDefault="00446DFE" w:rsidP="00F376E5">
      <w:pPr>
        <w:pStyle w:val="Zwykytekst1"/>
        <w:spacing w:before="120" w:after="120"/>
        <w:jc w:val="center"/>
        <w:rPr>
          <w:rFonts w:ascii="Verdana" w:hAnsi="Verdana" w:cs="Verdana"/>
          <w:b/>
          <w:bCs/>
        </w:rPr>
      </w:pPr>
    </w:p>
    <w:p w14:paraId="6B79B7C8" w14:textId="378C6E3D" w:rsidR="00446DFE" w:rsidRDefault="00446DFE" w:rsidP="00F376E5">
      <w:pPr>
        <w:pStyle w:val="Zwykytekst1"/>
        <w:spacing w:before="120" w:after="120"/>
        <w:jc w:val="center"/>
        <w:rPr>
          <w:rFonts w:ascii="Verdana" w:hAnsi="Verdana" w:cs="Verdana"/>
          <w:b/>
          <w:bCs/>
        </w:rPr>
      </w:pPr>
    </w:p>
    <w:p w14:paraId="216DFA4C" w14:textId="1327EAD0" w:rsidR="00446DFE" w:rsidRDefault="00446DFE" w:rsidP="00F376E5">
      <w:pPr>
        <w:pStyle w:val="Zwykytekst1"/>
        <w:spacing w:before="120" w:after="120"/>
        <w:jc w:val="center"/>
        <w:rPr>
          <w:rFonts w:ascii="Verdana" w:hAnsi="Verdana" w:cs="Verdana"/>
          <w:b/>
          <w:bCs/>
        </w:rPr>
      </w:pPr>
    </w:p>
    <w:p w14:paraId="7D67DFB0" w14:textId="14FD50A3" w:rsidR="00446DFE" w:rsidRDefault="00446DFE" w:rsidP="00F376E5">
      <w:pPr>
        <w:pStyle w:val="Zwykytekst1"/>
        <w:spacing w:before="120" w:after="120"/>
        <w:jc w:val="center"/>
        <w:rPr>
          <w:rFonts w:ascii="Verdana" w:hAnsi="Verdana" w:cs="Verdana"/>
          <w:b/>
          <w:bCs/>
        </w:rPr>
      </w:pPr>
    </w:p>
    <w:p w14:paraId="550B2DB1" w14:textId="77777777" w:rsidR="00446DFE" w:rsidRDefault="00446DFE" w:rsidP="00F376E5">
      <w:pPr>
        <w:pStyle w:val="Zwykytekst1"/>
        <w:spacing w:before="120" w:after="120"/>
        <w:jc w:val="center"/>
        <w:rPr>
          <w:rFonts w:ascii="Verdana" w:hAnsi="Verdana" w:cs="Verdana"/>
          <w:b/>
          <w:bCs/>
        </w:rPr>
      </w:pPr>
    </w:p>
    <w:p w14:paraId="4B05A570" w14:textId="77777777" w:rsidR="004817B1" w:rsidRDefault="004817B1"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0261A82D" w14:textId="77777777" w:rsidR="00B17885" w:rsidRDefault="00B17885" w:rsidP="00F376E5">
      <w:pPr>
        <w:pStyle w:val="Zwykytekst1"/>
        <w:spacing w:before="120" w:after="120"/>
        <w:jc w:val="center"/>
        <w:rPr>
          <w:rFonts w:ascii="Verdana" w:hAnsi="Verdana" w:cs="Verdana"/>
          <w:b/>
          <w:bCs/>
        </w:rPr>
      </w:pPr>
    </w:p>
    <w:p w14:paraId="21759F53" w14:textId="77777777" w:rsidR="00B17885" w:rsidRDefault="00B17885" w:rsidP="00F376E5">
      <w:pPr>
        <w:pStyle w:val="Zwykytekst1"/>
        <w:spacing w:before="120" w:after="120"/>
        <w:jc w:val="center"/>
        <w:rPr>
          <w:rFonts w:ascii="Verdana" w:hAnsi="Verdana" w:cs="Verdana"/>
          <w:b/>
          <w:bCs/>
        </w:rPr>
      </w:pPr>
    </w:p>
    <w:p w14:paraId="6C3DF443" w14:textId="77777777" w:rsidR="00B17885" w:rsidRDefault="00B17885" w:rsidP="00F376E5">
      <w:pPr>
        <w:pStyle w:val="Zwykytekst1"/>
        <w:spacing w:before="120" w:after="120"/>
        <w:jc w:val="center"/>
        <w:rPr>
          <w:rFonts w:ascii="Verdana" w:hAnsi="Verdana" w:cs="Verdana"/>
          <w:b/>
          <w:bCs/>
        </w:rPr>
      </w:pPr>
    </w:p>
    <w:p w14:paraId="1EA0577A" w14:textId="77777777" w:rsidR="00B17885" w:rsidRDefault="00B17885" w:rsidP="00F376E5">
      <w:pPr>
        <w:pStyle w:val="Zwykytekst1"/>
        <w:spacing w:before="120" w:after="120"/>
        <w:jc w:val="center"/>
        <w:rPr>
          <w:rFonts w:ascii="Verdana" w:hAnsi="Verdana" w:cs="Verdana"/>
          <w:b/>
          <w:bCs/>
        </w:rPr>
      </w:pPr>
    </w:p>
    <w:p w14:paraId="65ED2956" w14:textId="77777777" w:rsidR="00B17885" w:rsidRDefault="00B17885" w:rsidP="00F376E5">
      <w:pPr>
        <w:pStyle w:val="Zwykytekst1"/>
        <w:spacing w:before="120" w:after="120"/>
        <w:jc w:val="center"/>
        <w:rPr>
          <w:rFonts w:ascii="Verdana" w:hAnsi="Verdana" w:cs="Verdana"/>
          <w:b/>
          <w:bCs/>
        </w:rPr>
      </w:pPr>
    </w:p>
    <w:p w14:paraId="7EE2C3E7" w14:textId="77777777" w:rsidR="00B17885" w:rsidRDefault="00B17885" w:rsidP="00F376E5">
      <w:pPr>
        <w:pStyle w:val="Zwykytekst1"/>
        <w:spacing w:before="120" w:after="120"/>
        <w:jc w:val="center"/>
        <w:rPr>
          <w:rFonts w:ascii="Verdana" w:hAnsi="Verdana" w:cs="Verdana"/>
          <w:b/>
          <w:bCs/>
        </w:rPr>
      </w:pPr>
    </w:p>
    <w:p w14:paraId="1574C52F" w14:textId="77777777" w:rsidR="00B17885" w:rsidRDefault="00B17885" w:rsidP="00F376E5">
      <w:pPr>
        <w:pStyle w:val="Zwykytekst1"/>
        <w:spacing w:before="120" w:after="120"/>
        <w:jc w:val="center"/>
        <w:rPr>
          <w:rFonts w:ascii="Verdana" w:hAnsi="Verdana" w:cs="Verdana"/>
          <w:b/>
          <w:bCs/>
        </w:rPr>
      </w:pPr>
    </w:p>
    <w:p w14:paraId="6B002A9B" w14:textId="77777777" w:rsidR="00B17885" w:rsidRDefault="00B17885" w:rsidP="00F376E5">
      <w:pPr>
        <w:pStyle w:val="Zwykytekst1"/>
        <w:spacing w:before="120" w:after="120"/>
        <w:jc w:val="center"/>
        <w:rPr>
          <w:rFonts w:ascii="Verdana" w:hAnsi="Verdana" w:cs="Verdana"/>
          <w:b/>
          <w:bCs/>
        </w:rPr>
      </w:pPr>
    </w:p>
    <w:p w14:paraId="4C230C23" w14:textId="77777777" w:rsidR="00B17885" w:rsidRDefault="00B17885" w:rsidP="00F376E5">
      <w:pPr>
        <w:pStyle w:val="Zwykytekst1"/>
        <w:spacing w:before="120" w:after="120"/>
        <w:jc w:val="center"/>
        <w:rPr>
          <w:rFonts w:ascii="Verdana" w:hAnsi="Verdana" w:cs="Verdana"/>
          <w:b/>
          <w:bCs/>
        </w:rPr>
      </w:pPr>
    </w:p>
    <w:p w14:paraId="33E2B005" w14:textId="77777777" w:rsidR="00A02761" w:rsidRDefault="00A02761" w:rsidP="00A02761">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Tom I</w:t>
      </w:r>
    </w:p>
    <w:p w14:paraId="1A8771D5" w14:textId="77777777" w:rsidR="00A02761" w:rsidRDefault="00A02761" w:rsidP="00A02761">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 xml:space="preserve"> INSTRUKCJA DLA WYKONAWCÓW</w:t>
      </w:r>
    </w:p>
    <w:p w14:paraId="5926ACD4" w14:textId="77777777" w:rsidR="00A02761" w:rsidRDefault="00A02761" w:rsidP="00A02761">
      <w:pPr>
        <w:jc w:val="center"/>
      </w:pPr>
      <w:r>
        <w:rPr>
          <w:rFonts w:ascii="Verdana" w:hAnsi="Verdana" w:cs="Verdana"/>
          <w:b/>
          <w:bCs/>
          <w:sz w:val="20"/>
          <w:szCs w:val="20"/>
        </w:rPr>
        <w:t>WRAZ Z FORMULARZAMI</w:t>
      </w:r>
    </w:p>
    <w:p w14:paraId="3BC1208D" w14:textId="77777777" w:rsidR="00A02761" w:rsidRDefault="00A02761" w:rsidP="00A02761"/>
    <w:p w14:paraId="7B0A8B66" w14:textId="3F16A95D" w:rsidR="00A02761" w:rsidRPr="004D3BC7" w:rsidRDefault="00A02761" w:rsidP="00A02761">
      <w:pPr>
        <w:pStyle w:val="Nagwek6"/>
        <w:spacing w:after="120"/>
        <w:rPr>
          <w:rFonts w:ascii="Verdana" w:hAnsi="Verdana" w:cs="Verdana"/>
          <w:sz w:val="20"/>
          <w:szCs w:val="20"/>
        </w:rPr>
      </w:pPr>
      <w:r w:rsidRPr="007D3A1D">
        <w:rPr>
          <w:rFonts w:ascii="Verdana" w:hAnsi="Verdana" w:cs="Verdana"/>
          <w:sz w:val="20"/>
          <w:szCs w:val="20"/>
        </w:rPr>
        <w:t xml:space="preserve">Rozdział </w:t>
      </w:r>
      <w:r>
        <w:rPr>
          <w:rFonts w:ascii="Verdana" w:hAnsi="Verdana" w:cs="Verdana"/>
          <w:sz w:val="20"/>
          <w:szCs w:val="20"/>
        </w:rPr>
        <w:t>3</w:t>
      </w: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59880C36"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Formularz 3.1.</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964"/>
      </w:tblGrid>
      <w:tr w:rsidR="00F731DE" w:rsidRPr="007D3A1D" w14:paraId="4370DD8D" w14:textId="77777777" w:rsidTr="00BB3E95">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13968630"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00544A7D">
              <w:rPr>
                <w:rFonts w:ascii="Verdana" w:hAnsi="Verdana"/>
                <w:i/>
              </w:rPr>
              <w:t xml:space="preserve"> </w:t>
            </w:r>
            <w:r w:rsidRPr="007D3A1D">
              <w:rPr>
                <w:rFonts w:ascii="Verdana" w:hAnsi="Verdana"/>
                <w:i/>
              </w:rPr>
              <w:t>Wykonawcy)</w:t>
            </w:r>
          </w:p>
        </w:tc>
        <w:tc>
          <w:tcPr>
            <w:tcW w:w="5964"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15"/>
            </w:r>
          </w:p>
          <w:p w14:paraId="7CFD525E" w14:textId="77777777" w:rsidR="00544A7D" w:rsidRPr="00AC5CBF" w:rsidRDefault="00544A7D" w:rsidP="00544A7D">
            <w:pPr>
              <w:jc w:val="center"/>
              <w:rPr>
                <w:rFonts w:ascii="Verdana" w:hAnsi="Verdana"/>
                <w:sz w:val="20"/>
                <w:szCs w:val="20"/>
              </w:rPr>
            </w:pPr>
            <w:r w:rsidRPr="00AC5CBF">
              <w:rPr>
                <w:rFonts w:ascii="Verdana" w:hAnsi="Verdana"/>
                <w:sz w:val="20"/>
                <w:szCs w:val="20"/>
              </w:rPr>
              <w:t xml:space="preserve">o braku podstaw do wykluczenia </w:t>
            </w:r>
            <w:r w:rsidRPr="00AC5CBF">
              <w:rPr>
                <w:rFonts w:ascii="Verdana" w:hAnsi="Verdana"/>
                <w:bCs/>
                <w:iCs/>
                <w:sz w:val="20"/>
                <w:szCs w:val="20"/>
              </w:rPr>
              <w:t>z postępowania</w:t>
            </w:r>
          </w:p>
          <w:p w14:paraId="060D332C" w14:textId="1EA32137" w:rsidR="00F731DE" w:rsidRPr="00544A7D" w:rsidRDefault="00544A7D" w:rsidP="003D4F9B">
            <w:pPr>
              <w:spacing w:before="120" w:after="120"/>
              <w:jc w:val="center"/>
              <w:rPr>
                <w:rFonts w:ascii="Verdana" w:hAnsi="Verdana"/>
                <w:iCs/>
                <w:sz w:val="20"/>
                <w:szCs w:val="20"/>
              </w:rPr>
            </w:pPr>
            <w:r w:rsidRPr="00544A7D">
              <w:rPr>
                <w:rFonts w:ascii="Verdana" w:hAnsi="Verdana"/>
                <w:iCs/>
                <w:sz w:val="20"/>
                <w:szCs w:val="20"/>
              </w:rPr>
              <w:t>(</w:t>
            </w:r>
            <w:r w:rsidR="00F731DE" w:rsidRPr="00544A7D">
              <w:rPr>
                <w:rFonts w:ascii="Verdana" w:hAnsi="Verdana"/>
                <w:iCs/>
                <w:sz w:val="20"/>
                <w:szCs w:val="20"/>
              </w:rPr>
              <w:t xml:space="preserve">art. 125 ust. 1 </w:t>
            </w:r>
            <w:proofErr w:type="spellStart"/>
            <w:r w:rsidR="00F731DE" w:rsidRPr="00544A7D">
              <w:rPr>
                <w:rFonts w:ascii="Verdana" w:hAnsi="Verdana"/>
                <w:iCs/>
                <w:sz w:val="20"/>
                <w:szCs w:val="20"/>
              </w:rPr>
              <w:t>Pzp</w:t>
            </w:r>
            <w:proofErr w:type="spellEnd"/>
            <w:r w:rsidRPr="00544A7D">
              <w:rPr>
                <w:rFonts w:ascii="Verdana" w:hAnsi="Verdana"/>
                <w:iCs/>
                <w:sz w:val="20"/>
                <w:szCs w:val="20"/>
              </w:rPr>
              <w:t>)</w:t>
            </w:r>
            <w:r w:rsidR="00F731DE" w:rsidRPr="00544A7D">
              <w:rPr>
                <w:rFonts w:ascii="Verdana" w:hAnsi="Verdana"/>
                <w:iCs/>
                <w:sz w:val="20"/>
                <w:szCs w:val="20"/>
              </w:rPr>
              <w:t xml:space="preserve"> </w:t>
            </w:r>
          </w:p>
        </w:tc>
      </w:tr>
    </w:tbl>
    <w:p w14:paraId="55ECB42D" w14:textId="58E46F76" w:rsidR="001232A0" w:rsidRPr="001232A0" w:rsidRDefault="00F731DE" w:rsidP="001232A0">
      <w:pPr>
        <w:spacing w:before="120" w:after="120"/>
        <w:jc w:val="both"/>
        <w:rPr>
          <w:rFonts w:ascii="Verdana" w:hAnsi="Verdana"/>
          <w:spacing w:val="-2"/>
          <w:sz w:val="20"/>
          <w:szCs w:val="20"/>
        </w:rPr>
      </w:pPr>
      <w:r w:rsidRPr="007D3A1D">
        <w:rPr>
          <w:rFonts w:ascii="Verdana" w:hAnsi="Verdana" w:cs="Arial"/>
          <w:spacing w:val="4"/>
          <w:sz w:val="20"/>
          <w:szCs w:val="20"/>
        </w:rPr>
        <w:t>Składając ofertę w postępowaniu o udzielenie zamówienia publicznego na</w:t>
      </w:r>
      <w:bookmarkStart w:id="15" w:name="_Hlk70341543"/>
      <w:r w:rsidR="001232A0">
        <w:rPr>
          <w:rFonts w:ascii="Verdana" w:hAnsi="Verdana" w:cs="Arial"/>
          <w:spacing w:val="4"/>
          <w:sz w:val="20"/>
          <w:szCs w:val="20"/>
        </w:rPr>
        <w:t>:</w:t>
      </w:r>
      <w:r w:rsidRPr="00E16EB1">
        <w:rPr>
          <w:rFonts w:ascii="Verdana" w:hAnsi="Verdana"/>
          <w:b/>
          <w:sz w:val="20"/>
        </w:rPr>
        <w:t xml:space="preserve"> </w:t>
      </w:r>
      <w:r w:rsidR="00165551" w:rsidRPr="00C719E7">
        <w:rPr>
          <w:rFonts w:ascii="Verdana" w:eastAsia="Calibri" w:hAnsi="Verdana"/>
          <w:bCs/>
          <w:sz w:val="20"/>
          <w:szCs w:val="20"/>
          <w:lang w:eastAsia="en-US"/>
        </w:rPr>
        <w:t>„</w:t>
      </w:r>
      <w:r w:rsidR="00A02761">
        <w:rPr>
          <w:rFonts w:ascii="Verdana" w:hAnsi="Verdana" w:cs="CIDFont+F2"/>
          <w:b/>
          <w:bCs/>
          <w:sz w:val="20"/>
          <w:szCs w:val="20"/>
        </w:rPr>
        <w:t>Dowóz uczniów z terenu Gminy Wieliszew do szkół w 202</w:t>
      </w:r>
      <w:r w:rsidR="00C922CC">
        <w:rPr>
          <w:rFonts w:ascii="Verdana" w:hAnsi="Verdana" w:cs="CIDFont+F2"/>
          <w:b/>
          <w:bCs/>
          <w:sz w:val="20"/>
          <w:szCs w:val="20"/>
        </w:rPr>
        <w:t>6</w:t>
      </w:r>
      <w:r w:rsidR="00A02761">
        <w:rPr>
          <w:rFonts w:ascii="Verdana" w:hAnsi="Verdana" w:cs="CIDFont+F2"/>
          <w:b/>
          <w:bCs/>
          <w:sz w:val="20"/>
          <w:szCs w:val="20"/>
        </w:rPr>
        <w:t xml:space="preserve"> roku</w:t>
      </w:r>
      <w:r w:rsidR="00165551" w:rsidRPr="00C719E7">
        <w:rPr>
          <w:rFonts w:ascii="Verdana" w:eastAsia="Calibri" w:hAnsi="Verdana"/>
          <w:bCs/>
          <w:sz w:val="20"/>
          <w:szCs w:val="20"/>
          <w:lang w:eastAsia="en-US"/>
        </w:rPr>
        <w:t>”</w:t>
      </w:r>
      <w:r w:rsidR="00544A7D">
        <w:rPr>
          <w:rFonts w:ascii="Verdana" w:eastAsia="Calibri" w:hAnsi="Verdana"/>
          <w:bCs/>
          <w:sz w:val="20"/>
          <w:szCs w:val="20"/>
          <w:lang w:eastAsia="en-US"/>
        </w:rPr>
        <w:t xml:space="preserve"> </w:t>
      </w:r>
    </w:p>
    <w:bookmarkEnd w:id="15"/>
    <w:p w14:paraId="335EB5E3" w14:textId="0555CF9A" w:rsidR="00544A7D" w:rsidRDefault="00544A7D" w:rsidP="00544A7D">
      <w:pPr>
        <w:pStyle w:val="Zwykytekst"/>
        <w:spacing w:before="120"/>
        <w:ind w:left="705" w:hanging="705"/>
        <w:jc w:val="both"/>
        <w:rPr>
          <w:rFonts w:ascii="Verdana" w:hAnsi="Verdana"/>
        </w:rPr>
      </w:pPr>
      <w:r>
        <w:rPr>
          <w:rFonts w:ascii="Verdana" w:hAnsi="Verdana"/>
        </w:rPr>
        <w:t>1)</w:t>
      </w:r>
      <w:r>
        <w:rPr>
          <w:rFonts w:ascii="Verdana" w:hAnsi="Verdana"/>
        </w:rPr>
        <w:tab/>
      </w:r>
      <w:r w:rsidRPr="00DF6D64">
        <w:rPr>
          <w:rFonts w:ascii="Verdana" w:hAnsi="Verdana"/>
        </w:rPr>
        <w:t>Oświadczam, że nie podlegam wykluczeniu z postępowania n</w:t>
      </w:r>
      <w:r>
        <w:rPr>
          <w:rFonts w:ascii="Verdana" w:hAnsi="Verdana"/>
        </w:rPr>
        <w:t>a podstawie art. 108 i</w:t>
      </w:r>
      <w:r w:rsidR="00895982">
        <w:rPr>
          <w:rFonts w:ascii="Verdana" w:hAnsi="Verdana"/>
        </w:rPr>
        <w:t> </w:t>
      </w:r>
      <w:r>
        <w:rPr>
          <w:rFonts w:ascii="Verdana" w:hAnsi="Verdana"/>
        </w:rPr>
        <w:t>art. 109 ust. 1 pkt 4</w:t>
      </w:r>
      <w:r w:rsidR="00895982">
        <w:rPr>
          <w:rFonts w:ascii="Verdana" w:hAnsi="Verdana"/>
        </w:rPr>
        <w:t>-</w:t>
      </w:r>
      <w:r>
        <w:rPr>
          <w:rFonts w:ascii="Verdana" w:hAnsi="Verdana"/>
        </w:rPr>
        <w:t xml:space="preserve">8 </w:t>
      </w:r>
      <w:proofErr w:type="spellStart"/>
      <w:r>
        <w:rPr>
          <w:rFonts w:ascii="Verdana" w:hAnsi="Verdana"/>
        </w:rPr>
        <w:t>Pzp</w:t>
      </w:r>
      <w:proofErr w:type="spellEnd"/>
      <w:r>
        <w:rPr>
          <w:rFonts w:ascii="Verdana" w:hAnsi="Verdana"/>
        </w:rPr>
        <w:t>.</w:t>
      </w:r>
    </w:p>
    <w:p w14:paraId="537494F7" w14:textId="77777777" w:rsidR="00544A7D" w:rsidRDefault="00544A7D" w:rsidP="00544A7D">
      <w:pPr>
        <w:pStyle w:val="Zwykytekst"/>
        <w:spacing w:before="120"/>
        <w:jc w:val="both"/>
        <w:rPr>
          <w:rFonts w:ascii="Verdana" w:hAnsi="Verdana"/>
        </w:rPr>
      </w:pPr>
    </w:p>
    <w:p w14:paraId="3A8396DB" w14:textId="77777777" w:rsidR="00544A7D" w:rsidRPr="00DF6D64" w:rsidRDefault="00544A7D" w:rsidP="00544A7D">
      <w:pPr>
        <w:pStyle w:val="Zwykytekst"/>
        <w:spacing w:before="120"/>
        <w:ind w:left="705" w:hanging="705"/>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w:t>
      </w:r>
    </w:p>
    <w:p w14:paraId="653F2234" w14:textId="77777777" w:rsidR="00544A7D" w:rsidRPr="00A309CD" w:rsidRDefault="00544A7D" w:rsidP="00544A7D">
      <w:pPr>
        <w:pStyle w:val="Zwykytekst"/>
        <w:spacing w:before="120"/>
        <w:rPr>
          <w:rFonts w:ascii="Verdana" w:hAnsi="Verdana"/>
          <w:sz w:val="16"/>
          <w:szCs w:val="16"/>
        </w:rPr>
      </w:pPr>
      <w:r>
        <w:rPr>
          <w:rFonts w:ascii="Verdana" w:hAnsi="Verdana"/>
          <w:sz w:val="16"/>
          <w:szCs w:val="16"/>
        </w:rPr>
        <w:t>Miejscowość, data</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t>Podpis Wykonawcy/Pełnomocnika</w:t>
      </w:r>
    </w:p>
    <w:p w14:paraId="42100C24" w14:textId="77777777" w:rsidR="00544A7D" w:rsidRDefault="00544A7D" w:rsidP="00544A7D">
      <w:pPr>
        <w:pStyle w:val="Zwykytekst"/>
        <w:spacing w:before="120"/>
        <w:rPr>
          <w:rFonts w:ascii="Verdana" w:hAnsi="Verdana"/>
          <w:sz w:val="16"/>
          <w:szCs w:val="16"/>
        </w:rPr>
      </w:pPr>
    </w:p>
    <w:p w14:paraId="05A0EDE7" w14:textId="6653AE99" w:rsidR="00544A7D" w:rsidRPr="00DF6D64" w:rsidRDefault="00544A7D" w:rsidP="00775306">
      <w:pPr>
        <w:pStyle w:val="Zwykytekst"/>
        <w:spacing w:before="120"/>
        <w:ind w:left="705" w:hanging="705"/>
        <w:jc w:val="both"/>
        <w:rPr>
          <w:rFonts w:ascii="Verdana" w:hAnsi="Verdana"/>
        </w:rPr>
      </w:pPr>
      <w:r>
        <w:rPr>
          <w:rFonts w:ascii="Verdana" w:hAnsi="Verdana"/>
        </w:rPr>
        <w:t>2)</w:t>
      </w:r>
      <w:r>
        <w:rPr>
          <w:rFonts w:ascii="Verdana" w:hAnsi="Verdana"/>
        </w:rPr>
        <w:tab/>
      </w:r>
      <w:r w:rsidRPr="00DF6D64">
        <w:rPr>
          <w:rFonts w:ascii="Verdana" w:hAnsi="Verdana"/>
        </w:rPr>
        <w:t>Oświadczam, że</w:t>
      </w:r>
      <w:r w:rsidR="00775306" w:rsidRPr="00DF6D64">
        <w:rPr>
          <w:rFonts w:ascii="Verdana" w:hAnsi="Verdana"/>
        </w:rPr>
        <w:t xml:space="preserve"> nie podlegam wykluczeniu z postępowania n</w:t>
      </w:r>
      <w:r w:rsidR="00775306">
        <w:rPr>
          <w:rFonts w:ascii="Verdana" w:hAnsi="Verdana"/>
        </w:rPr>
        <w:t xml:space="preserve">a podstawie </w:t>
      </w:r>
      <w:r w:rsidR="00775306">
        <w:rPr>
          <w:rFonts w:ascii="Verdana" w:hAnsi="Verdana" w:cs="Verdana"/>
        </w:rPr>
        <w:t>art. 7 ust. 1 ustawy</w:t>
      </w:r>
      <w:r w:rsidR="00775306" w:rsidRPr="00930C11">
        <w:t xml:space="preserve"> </w:t>
      </w:r>
      <w:r w:rsidR="00775306" w:rsidRPr="00930C11">
        <w:rPr>
          <w:rFonts w:ascii="Verdana" w:hAnsi="Verdana" w:cs="Verdana"/>
        </w:rPr>
        <w:t>z dnia 13 kwietnia 2022 r.</w:t>
      </w:r>
      <w:r w:rsidR="00775306">
        <w:rPr>
          <w:rFonts w:ascii="Verdana" w:hAnsi="Verdana" w:cs="Verdana"/>
        </w:rPr>
        <w:t xml:space="preserve"> </w:t>
      </w:r>
      <w:r w:rsidR="00775306" w:rsidRPr="00AF23E5">
        <w:rPr>
          <w:rFonts w:ascii="Verdana" w:hAnsi="Verdana" w:cs="Verdana"/>
        </w:rPr>
        <w:t>o szczególnych rozwiązaniach w</w:t>
      </w:r>
      <w:r w:rsidR="00775306">
        <w:rPr>
          <w:rFonts w:ascii="Verdana" w:hAnsi="Verdana" w:cs="Verdana"/>
        </w:rPr>
        <w:t> </w:t>
      </w:r>
      <w:r w:rsidR="00775306" w:rsidRPr="00AF23E5">
        <w:rPr>
          <w:rFonts w:ascii="Verdana" w:hAnsi="Verdana" w:cs="Verdana"/>
        </w:rPr>
        <w:t>zakresie przeciwdziałania wspieraniu agresji na Ukrainę oraz służących ochronie bezpieczeństwa narodowego</w:t>
      </w:r>
      <w:r w:rsidR="00775306">
        <w:rPr>
          <w:rFonts w:ascii="Verdana" w:hAnsi="Verdana" w:cs="Verdana"/>
        </w:rPr>
        <w:t>.</w:t>
      </w:r>
    </w:p>
    <w:p w14:paraId="09D37C15" w14:textId="77777777" w:rsidR="00544A7D" w:rsidRDefault="00544A7D" w:rsidP="00544A7D">
      <w:pPr>
        <w:pStyle w:val="Zwykytekst"/>
        <w:spacing w:before="120"/>
        <w:jc w:val="both"/>
        <w:rPr>
          <w:rFonts w:ascii="Verdana" w:hAnsi="Verdana"/>
        </w:rPr>
      </w:pPr>
    </w:p>
    <w:p w14:paraId="114BD7D8" w14:textId="77777777" w:rsidR="00544A7D" w:rsidRPr="00DF6D64" w:rsidRDefault="00544A7D" w:rsidP="00544A7D">
      <w:pPr>
        <w:pStyle w:val="Zwykytekst"/>
        <w:spacing w:before="120"/>
        <w:ind w:left="705" w:hanging="705"/>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w:t>
      </w:r>
    </w:p>
    <w:p w14:paraId="25A4455F" w14:textId="77777777" w:rsidR="00544A7D" w:rsidRPr="00DF6D64" w:rsidRDefault="00544A7D" w:rsidP="00544A7D">
      <w:pPr>
        <w:pStyle w:val="Zwykytekst"/>
        <w:spacing w:before="120"/>
        <w:rPr>
          <w:rFonts w:ascii="Verdana" w:hAnsi="Verdana"/>
          <w:sz w:val="16"/>
          <w:szCs w:val="16"/>
        </w:rPr>
      </w:pPr>
      <w:r>
        <w:rPr>
          <w:rFonts w:ascii="Verdana" w:hAnsi="Verdana"/>
          <w:sz w:val="16"/>
          <w:szCs w:val="16"/>
        </w:rPr>
        <w:t>Miejscowość, data</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t>Podpis Wykonawcy/Pełnomocnika</w:t>
      </w:r>
    </w:p>
    <w:p w14:paraId="0ED8BFB9" w14:textId="77777777" w:rsidR="00544A7D" w:rsidRPr="00DF6D64" w:rsidRDefault="00544A7D" w:rsidP="00544A7D">
      <w:pPr>
        <w:pStyle w:val="Zwykytekst"/>
        <w:spacing w:before="120"/>
        <w:rPr>
          <w:rFonts w:ascii="Verdana" w:hAnsi="Verdana"/>
          <w:sz w:val="16"/>
          <w:szCs w:val="16"/>
        </w:rPr>
      </w:pPr>
    </w:p>
    <w:p w14:paraId="7CAEA674" w14:textId="1ECF6DA6" w:rsidR="00544A7D" w:rsidRDefault="00775306" w:rsidP="00544A7D">
      <w:pPr>
        <w:pStyle w:val="Zwykytekst"/>
        <w:spacing w:before="120"/>
        <w:ind w:left="705" w:hanging="705"/>
        <w:jc w:val="both"/>
        <w:rPr>
          <w:rFonts w:ascii="Verdana" w:hAnsi="Verdana"/>
        </w:rPr>
      </w:pPr>
      <w:r>
        <w:rPr>
          <w:rFonts w:ascii="Verdana" w:hAnsi="Verdana"/>
        </w:rPr>
        <w:t>3</w:t>
      </w:r>
      <w:r w:rsidR="00544A7D">
        <w:rPr>
          <w:rFonts w:ascii="Verdana" w:hAnsi="Verdana"/>
        </w:rPr>
        <w:t>)</w:t>
      </w:r>
      <w:r w:rsidR="00544A7D">
        <w:rPr>
          <w:rFonts w:ascii="Verdana" w:hAnsi="Verdana"/>
        </w:rPr>
        <w:tab/>
      </w:r>
      <w:r w:rsidR="00544A7D" w:rsidRPr="00DF6D64">
        <w:rPr>
          <w:rFonts w:ascii="Verdana" w:hAnsi="Verdana"/>
        </w:rPr>
        <w:t xml:space="preserve">Oświadczam, że zachodzą w stosunku do mnie podstawy wykluczenia z postępowania na podstawie art. ………… </w:t>
      </w:r>
      <w:proofErr w:type="spellStart"/>
      <w:r w:rsidR="00544A7D" w:rsidRPr="00DF6D64">
        <w:rPr>
          <w:rFonts w:ascii="Verdana" w:hAnsi="Verdana"/>
        </w:rPr>
        <w:t>Pzp</w:t>
      </w:r>
      <w:proofErr w:type="spellEnd"/>
      <w:r w:rsidR="00544A7D" w:rsidRPr="00DF6D64">
        <w:rPr>
          <w:rFonts w:ascii="Verdana" w:hAnsi="Verdana"/>
        </w:rPr>
        <w:t xml:space="preserve"> (</w:t>
      </w:r>
      <w:r w:rsidR="00544A7D" w:rsidRPr="00DF6D64">
        <w:rPr>
          <w:rFonts w:ascii="Verdana" w:hAnsi="Verdana"/>
          <w:sz w:val="16"/>
          <w:szCs w:val="16"/>
        </w:rPr>
        <w:t>podać mającą zastosowanie podstawę wykluczenia spośród wymienionych w</w:t>
      </w:r>
      <w:r w:rsidR="00A7350F">
        <w:rPr>
          <w:rFonts w:ascii="Verdana" w:hAnsi="Verdana"/>
          <w:sz w:val="16"/>
          <w:szCs w:val="16"/>
        </w:rPr>
        <w:t> </w:t>
      </w:r>
      <w:r w:rsidR="00544A7D" w:rsidRPr="007319EA">
        <w:rPr>
          <w:rFonts w:ascii="Verdana" w:hAnsi="Verdana"/>
          <w:sz w:val="16"/>
          <w:szCs w:val="16"/>
        </w:rPr>
        <w:t>art. 108 i art. 109 ust. 1 pkt 4</w:t>
      </w:r>
      <w:r w:rsidR="00A7350F">
        <w:rPr>
          <w:rFonts w:ascii="Verdana" w:hAnsi="Verdana"/>
          <w:sz w:val="16"/>
          <w:szCs w:val="16"/>
        </w:rPr>
        <w:t>-</w:t>
      </w:r>
      <w:r w:rsidR="00544A7D" w:rsidRPr="007319EA">
        <w:rPr>
          <w:rFonts w:ascii="Verdana" w:hAnsi="Verdana"/>
          <w:sz w:val="16"/>
          <w:szCs w:val="16"/>
        </w:rPr>
        <w:t>8</w:t>
      </w:r>
      <w:r w:rsidR="00544A7D">
        <w:rPr>
          <w:rFonts w:ascii="Verdana" w:hAnsi="Verdana"/>
          <w:sz w:val="16"/>
          <w:szCs w:val="16"/>
        </w:rPr>
        <w:t xml:space="preserve"> </w:t>
      </w:r>
      <w:proofErr w:type="spellStart"/>
      <w:r w:rsidR="00544A7D">
        <w:rPr>
          <w:rFonts w:ascii="Verdana" w:hAnsi="Verdana"/>
          <w:sz w:val="16"/>
          <w:szCs w:val="16"/>
        </w:rPr>
        <w:t>Pzp</w:t>
      </w:r>
      <w:proofErr w:type="spellEnd"/>
      <w:r w:rsidR="00544A7D" w:rsidRPr="00DF6D64">
        <w:rPr>
          <w:rFonts w:ascii="Verdana" w:hAnsi="Verdana"/>
          <w:sz w:val="16"/>
          <w:szCs w:val="16"/>
        </w:rPr>
        <w:t>)</w:t>
      </w:r>
      <w:r w:rsidR="00544A7D">
        <w:rPr>
          <w:rFonts w:ascii="Verdana" w:hAnsi="Verdana"/>
        </w:rPr>
        <w:t>.</w:t>
      </w:r>
    </w:p>
    <w:p w14:paraId="5334A720" w14:textId="354BCB8F" w:rsidR="00544A7D" w:rsidRPr="00DF6D64" w:rsidRDefault="00544A7D" w:rsidP="00544A7D">
      <w:pPr>
        <w:pStyle w:val="Zwykytekst"/>
        <w:spacing w:before="120"/>
        <w:ind w:left="705"/>
        <w:jc w:val="both"/>
        <w:rPr>
          <w:rFonts w:ascii="Verdana" w:hAnsi="Verdana"/>
        </w:rPr>
      </w:pPr>
      <w:r w:rsidRPr="00DF6D64">
        <w:rPr>
          <w:rFonts w:ascii="Verdana" w:hAnsi="Verdana"/>
        </w:rPr>
        <w:t xml:space="preserve">Jednocześnie oświadczam, że w związku z ww. okolicznością, na podstawie art. </w:t>
      </w:r>
      <w:r>
        <w:rPr>
          <w:rFonts w:ascii="Verdana" w:hAnsi="Verdana"/>
        </w:rPr>
        <w:t>110</w:t>
      </w:r>
      <w:r w:rsidRPr="00DF6D64">
        <w:rPr>
          <w:rFonts w:ascii="Verdana" w:hAnsi="Verdana"/>
        </w:rPr>
        <w:t xml:space="preserve"> ust. </w:t>
      </w:r>
      <w:r>
        <w:rPr>
          <w:rFonts w:ascii="Verdana" w:hAnsi="Verdana"/>
        </w:rPr>
        <w:t>2</w:t>
      </w:r>
      <w:r w:rsidRPr="00DF6D64">
        <w:rPr>
          <w:rFonts w:ascii="Verdana" w:hAnsi="Verdana"/>
        </w:rPr>
        <w:t xml:space="preserve"> </w:t>
      </w:r>
      <w:proofErr w:type="spellStart"/>
      <w:r w:rsidRPr="00DF6D64">
        <w:rPr>
          <w:rFonts w:ascii="Verdana" w:hAnsi="Verdana"/>
        </w:rPr>
        <w:t>Pzp</w:t>
      </w:r>
      <w:proofErr w:type="spellEnd"/>
      <w:r w:rsidRPr="00DF6D64">
        <w:rPr>
          <w:rFonts w:ascii="Verdana" w:hAnsi="Verdana"/>
        </w:rPr>
        <w:t xml:space="preserve"> podjąłem następujące środki naprawcze: …</w:t>
      </w:r>
      <w:r>
        <w:rPr>
          <w:rFonts w:ascii="Verdana" w:hAnsi="Verdana"/>
        </w:rPr>
        <w:t>…………………………………………………</w:t>
      </w:r>
    </w:p>
    <w:p w14:paraId="25FC618D" w14:textId="77777777" w:rsidR="00544A7D" w:rsidRDefault="00544A7D" w:rsidP="00544A7D">
      <w:pPr>
        <w:pStyle w:val="Zwykytekst"/>
        <w:spacing w:before="120"/>
        <w:jc w:val="both"/>
        <w:rPr>
          <w:rFonts w:ascii="Verdana" w:hAnsi="Verdana"/>
        </w:rPr>
      </w:pPr>
    </w:p>
    <w:p w14:paraId="5E37196A" w14:textId="77777777" w:rsidR="00544A7D" w:rsidRPr="00DF6D64" w:rsidRDefault="00544A7D" w:rsidP="00544A7D">
      <w:pPr>
        <w:pStyle w:val="Zwykytekst"/>
        <w:spacing w:before="120"/>
        <w:ind w:left="705" w:hanging="705"/>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w:t>
      </w:r>
    </w:p>
    <w:p w14:paraId="02D6E462" w14:textId="77777777" w:rsidR="00544A7D" w:rsidRPr="00DF6D64" w:rsidRDefault="00544A7D" w:rsidP="00544A7D">
      <w:pPr>
        <w:pStyle w:val="Zwykytekst"/>
        <w:spacing w:before="120"/>
        <w:rPr>
          <w:rFonts w:ascii="Verdana" w:hAnsi="Verdana"/>
          <w:sz w:val="16"/>
          <w:szCs w:val="16"/>
        </w:rPr>
      </w:pPr>
      <w:r>
        <w:rPr>
          <w:rFonts w:ascii="Verdana" w:hAnsi="Verdana"/>
          <w:sz w:val="16"/>
          <w:szCs w:val="16"/>
        </w:rPr>
        <w:t>Miejscowość, data</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t>Podpis Wykonawcy/Pełnomocnika</w:t>
      </w:r>
    </w:p>
    <w:p w14:paraId="09043429" w14:textId="77777777" w:rsidR="00544A7D" w:rsidRDefault="00544A7D" w:rsidP="00544A7D">
      <w:pPr>
        <w:pStyle w:val="Zwykytekst"/>
        <w:spacing w:before="120"/>
        <w:ind w:left="705" w:hanging="705"/>
        <w:jc w:val="both"/>
        <w:rPr>
          <w:rFonts w:ascii="Verdana" w:hAnsi="Verdana"/>
        </w:rPr>
      </w:pPr>
    </w:p>
    <w:p w14:paraId="0151B0FD" w14:textId="24037E5C" w:rsidR="00544A7D" w:rsidRDefault="00544A7D" w:rsidP="00544A7D">
      <w:pPr>
        <w:pStyle w:val="Zwykytekst"/>
        <w:spacing w:before="120"/>
        <w:ind w:left="705" w:hanging="705"/>
        <w:jc w:val="both"/>
        <w:rPr>
          <w:rFonts w:ascii="Verdana" w:hAnsi="Verdana"/>
        </w:rPr>
      </w:pPr>
      <w:r>
        <w:rPr>
          <w:rFonts w:ascii="Verdana" w:hAnsi="Verdana"/>
        </w:rPr>
        <w:t>3)</w:t>
      </w:r>
      <w:r>
        <w:rPr>
          <w:rFonts w:ascii="Verdana" w:hAnsi="Verdana"/>
        </w:rPr>
        <w:tab/>
      </w:r>
      <w:r w:rsidRPr="00DF6D64">
        <w:rPr>
          <w:rFonts w:ascii="Verdana" w:hAnsi="Verdana"/>
        </w:rPr>
        <w:t xml:space="preserve">Oświadczam, że następujące podmioty, na których zasoby powołuję się </w:t>
      </w:r>
      <w:r>
        <w:rPr>
          <w:rFonts w:ascii="Verdana" w:hAnsi="Verdana"/>
        </w:rPr>
        <w:br/>
        <w:t>w niniejszym postępowaniu, tj.:</w:t>
      </w:r>
    </w:p>
    <w:p w14:paraId="35FF84D6" w14:textId="77777777" w:rsidR="00544A7D" w:rsidRDefault="00544A7D" w:rsidP="00544A7D">
      <w:pPr>
        <w:pStyle w:val="Zwykytekst"/>
        <w:spacing w:before="120"/>
        <w:ind w:left="705"/>
        <w:rPr>
          <w:rFonts w:ascii="Verdana" w:hAnsi="Verdana"/>
        </w:rPr>
      </w:pPr>
      <w:r>
        <w:rPr>
          <w:rFonts w:ascii="Verdana" w:hAnsi="Verdana"/>
        </w:rPr>
        <w:t>……………………………………………………</w:t>
      </w:r>
      <w:r w:rsidRPr="00DF6D64">
        <w:rPr>
          <w:rFonts w:ascii="Verdana" w:hAnsi="Verdana"/>
        </w:rPr>
        <w:t>…………………………………</w:t>
      </w:r>
      <w:r>
        <w:rPr>
          <w:rFonts w:ascii="Verdana" w:hAnsi="Verdana"/>
        </w:rPr>
        <w:t>………………………………………………………</w:t>
      </w:r>
    </w:p>
    <w:p w14:paraId="2697D366" w14:textId="19BA1541" w:rsidR="00544A7D" w:rsidRDefault="00544A7D" w:rsidP="00544A7D">
      <w:pPr>
        <w:pStyle w:val="Zwykytekst"/>
        <w:ind w:left="705"/>
        <w:rPr>
          <w:rFonts w:ascii="Verdana" w:hAnsi="Verdana"/>
        </w:rPr>
      </w:pPr>
      <w:r w:rsidRPr="00DF6D64">
        <w:rPr>
          <w:rFonts w:ascii="Verdana" w:hAnsi="Verdana"/>
          <w:sz w:val="16"/>
          <w:szCs w:val="16"/>
        </w:rPr>
        <w:t>(podać pełną nazwę/firmę, adres, a także w zależności od podmiotu: NIP/PESEL, KRS/</w:t>
      </w:r>
      <w:proofErr w:type="spellStart"/>
      <w:r w:rsidRPr="00DF6D64">
        <w:rPr>
          <w:rFonts w:ascii="Verdana" w:hAnsi="Verdana"/>
          <w:sz w:val="16"/>
          <w:szCs w:val="16"/>
        </w:rPr>
        <w:t>CEiDG</w:t>
      </w:r>
      <w:proofErr w:type="spellEnd"/>
      <w:r w:rsidRPr="00DF6D64">
        <w:rPr>
          <w:rFonts w:ascii="Verdana" w:hAnsi="Verdana"/>
          <w:sz w:val="16"/>
          <w:szCs w:val="16"/>
        </w:rPr>
        <w:t>)</w:t>
      </w:r>
      <w:r>
        <w:rPr>
          <w:rFonts w:ascii="Verdana" w:hAnsi="Verdana"/>
        </w:rPr>
        <w:br/>
      </w:r>
    </w:p>
    <w:p w14:paraId="2995BD4F" w14:textId="3B6624EF" w:rsidR="00544A7D" w:rsidRDefault="00544A7D" w:rsidP="00544A7D">
      <w:pPr>
        <w:pStyle w:val="Zwykytekst"/>
        <w:spacing w:before="120"/>
        <w:ind w:left="705"/>
        <w:jc w:val="both"/>
        <w:rPr>
          <w:rFonts w:ascii="Verdana" w:hAnsi="Verdana"/>
        </w:rPr>
      </w:pPr>
      <w:r w:rsidRPr="00DF6D64">
        <w:rPr>
          <w:rFonts w:ascii="Verdana" w:hAnsi="Verdana"/>
        </w:rPr>
        <w:t>nie podleg</w:t>
      </w:r>
      <w:r w:rsidR="00A7350F">
        <w:rPr>
          <w:rFonts w:ascii="Verdana" w:hAnsi="Verdana"/>
        </w:rPr>
        <w:t>a</w:t>
      </w:r>
      <w:r w:rsidRPr="00DF6D64">
        <w:rPr>
          <w:rFonts w:ascii="Verdana" w:hAnsi="Verdana"/>
        </w:rPr>
        <w:t>ją wykluczeniu z postępowa</w:t>
      </w:r>
      <w:r>
        <w:rPr>
          <w:rFonts w:ascii="Verdana" w:hAnsi="Verdana"/>
        </w:rPr>
        <w:t>nia o udzielenie zamówienia.</w:t>
      </w:r>
    </w:p>
    <w:p w14:paraId="708C3D96" w14:textId="77777777" w:rsidR="00544A7D" w:rsidRPr="00DF6D64" w:rsidRDefault="00544A7D" w:rsidP="00544A7D">
      <w:pPr>
        <w:pStyle w:val="Zwykytekst"/>
        <w:spacing w:before="120"/>
        <w:ind w:left="705"/>
        <w:jc w:val="both"/>
        <w:rPr>
          <w:rFonts w:ascii="Verdana" w:hAnsi="Verdana"/>
        </w:rPr>
      </w:pPr>
    </w:p>
    <w:p w14:paraId="4F23A50B" w14:textId="77777777" w:rsidR="00544A7D" w:rsidRPr="00DF6D64" w:rsidRDefault="00544A7D" w:rsidP="00544A7D">
      <w:pPr>
        <w:pStyle w:val="Zwykytekst"/>
        <w:spacing w:before="120"/>
        <w:ind w:left="705" w:hanging="705"/>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w:t>
      </w:r>
    </w:p>
    <w:p w14:paraId="257F7316" w14:textId="77777777" w:rsidR="00544A7D" w:rsidRPr="00DF6D64" w:rsidRDefault="00544A7D" w:rsidP="00544A7D">
      <w:pPr>
        <w:pStyle w:val="Zwykytekst"/>
        <w:spacing w:before="120"/>
        <w:rPr>
          <w:rFonts w:ascii="Verdana" w:hAnsi="Verdana"/>
          <w:sz w:val="16"/>
          <w:szCs w:val="16"/>
        </w:rPr>
      </w:pPr>
      <w:r>
        <w:rPr>
          <w:rFonts w:ascii="Verdana" w:hAnsi="Verdana"/>
          <w:sz w:val="16"/>
          <w:szCs w:val="16"/>
        </w:rPr>
        <w:t>Miejscowość, data</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t>Podpis Wykonawcy/Pełnomocnika</w:t>
      </w:r>
    </w:p>
    <w:p w14:paraId="256ECF89" w14:textId="77777777" w:rsidR="00544A7D" w:rsidRPr="00F66157" w:rsidRDefault="00544A7D" w:rsidP="00544A7D">
      <w:pPr>
        <w:pStyle w:val="Zwykytekst"/>
        <w:spacing w:before="120"/>
        <w:jc w:val="both"/>
        <w:rPr>
          <w:rFonts w:ascii="Verdana" w:hAnsi="Verdana"/>
        </w:rPr>
      </w:pPr>
    </w:p>
    <w:p w14:paraId="271C8B9E" w14:textId="587A7757" w:rsidR="00544A7D" w:rsidRDefault="00544A7D" w:rsidP="00A7350F">
      <w:pPr>
        <w:pStyle w:val="Zwykytekst"/>
        <w:spacing w:before="120"/>
        <w:ind w:left="705" w:hanging="705"/>
        <w:rPr>
          <w:rFonts w:ascii="Verdana" w:hAnsi="Verdana"/>
        </w:rPr>
      </w:pPr>
      <w:r>
        <w:rPr>
          <w:rFonts w:ascii="Verdana" w:hAnsi="Verdana"/>
        </w:rPr>
        <w:t>4</w:t>
      </w:r>
      <w:r w:rsidRPr="00DF6D64">
        <w:rPr>
          <w:rFonts w:ascii="Verdana" w:hAnsi="Verdana"/>
        </w:rPr>
        <w:t>)</w:t>
      </w:r>
      <w:r>
        <w:rPr>
          <w:rFonts w:ascii="Verdana" w:hAnsi="Verdana"/>
        </w:rPr>
        <w:tab/>
      </w:r>
      <w:r w:rsidRPr="00DF6D64">
        <w:rPr>
          <w:rFonts w:ascii="Verdana" w:hAnsi="Verdana"/>
        </w:rPr>
        <w:t>Oświadczam, że następujące podmioty, będące podwykonawcami: …………………………………………………………………………………………………………</w:t>
      </w:r>
      <w:r>
        <w:rPr>
          <w:rFonts w:ascii="Verdana" w:hAnsi="Verdana"/>
        </w:rPr>
        <w:t>…………………………………</w:t>
      </w:r>
      <w:r w:rsidRPr="00DF6D64">
        <w:rPr>
          <w:rFonts w:ascii="Verdana" w:hAnsi="Verdana"/>
        </w:rPr>
        <w:t xml:space="preserve"> </w:t>
      </w:r>
      <w:r w:rsidRPr="00DF6D64">
        <w:rPr>
          <w:rFonts w:ascii="Verdana" w:hAnsi="Verdana"/>
          <w:sz w:val="16"/>
          <w:szCs w:val="16"/>
        </w:rPr>
        <w:t>(podać pełną nazwę/firmę, adres, a także w zależności od podmiotu: NIP/PESEL, KRS/</w:t>
      </w:r>
      <w:proofErr w:type="spellStart"/>
      <w:r w:rsidRPr="00DF6D64">
        <w:rPr>
          <w:rFonts w:ascii="Verdana" w:hAnsi="Verdana"/>
          <w:sz w:val="16"/>
          <w:szCs w:val="16"/>
        </w:rPr>
        <w:t>CEiDG</w:t>
      </w:r>
      <w:proofErr w:type="spellEnd"/>
      <w:r w:rsidRPr="00DF6D64">
        <w:rPr>
          <w:rFonts w:ascii="Verdana" w:hAnsi="Verdana"/>
          <w:sz w:val="16"/>
          <w:szCs w:val="16"/>
        </w:rPr>
        <w:t>),</w:t>
      </w:r>
    </w:p>
    <w:p w14:paraId="0D2505DE" w14:textId="77777777" w:rsidR="00544A7D" w:rsidRDefault="00544A7D" w:rsidP="00544A7D">
      <w:pPr>
        <w:pStyle w:val="Zwykytekst"/>
        <w:spacing w:before="120"/>
        <w:jc w:val="both"/>
        <w:rPr>
          <w:rFonts w:ascii="Verdana" w:hAnsi="Verdana"/>
        </w:rPr>
      </w:pPr>
    </w:p>
    <w:p w14:paraId="605EC47A" w14:textId="3B0662D5" w:rsidR="00544A7D" w:rsidRPr="00DF6D64" w:rsidRDefault="00544A7D" w:rsidP="00544A7D">
      <w:pPr>
        <w:pStyle w:val="Zwykytekst"/>
        <w:spacing w:before="120"/>
        <w:jc w:val="both"/>
        <w:rPr>
          <w:rFonts w:ascii="Verdana" w:hAnsi="Verdana"/>
        </w:rPr>
      </w:pPr>
      <w:r w:rsidRPr="00DF6D64">
        <w:rPr>
          <w:rFonts w:ascii="Verdana" w:hAnsi="Verdana"/>
        </w:rPr>
        <w:t>nie podleg</w:t>
      </w:r>
      <w:r w:rsidR="00A7350F">
        <w:rPr>
          <w:rFonts w:ascii="Verdana" w:hAnsi="Verdana"/>
        </w:rPr>
        <w:t>aj</w:t>
      </w:r>
      <w:r w:rsidRPr="00DF6D64">
        <w:rPr>
          <w:rFonts w:ascii="Verdana" w:hAnsi="Verdana"/>
        </w:rPr>
        <w:t>ą wykluczeniu z postęp</w:t>
      </w:r>
      <w:r>
        <w:rPr>
          <w:rFonts w:ascii="Verdana" w:hAnsi="Verdana"/>
        </w:rPr>
        <w:t>owania o udzielenie zamówienia.</w:t>
      </w:r>
    </w:p>
    <w:p w14:paraId="2EA46A51" w14:textId="77777777" w:rsidR="00544A7D" w:rsidRDefault="00544A7D" w:rsidP="00544A7D">
      <w:pPr>
        <w:pStyle w:val="Zwykytekst"/>
        <w:spacing w:before="120"/>
        <w:ind w:left="705" w:hanging="705"/>
        <w:jc w:val="both"/>
        <w:rPr>
          <w:rFonts w:ascii="Verdana" w:hAnsi="Verdana"/>
        </w:rPr>
      </w:pPr>
    </w:p>
    <w:p w14:paraId="748F71C6" w14:textId="77777777" w:rsidR="00544A7D" w:rsidRPr="00DF6D64" w:rsidRDefault="00544A7D" w:rsidP="00544A7D">
      <w:pPr>
        <w:pStyle w:val="Zwykytekst"/>
        <w:spacing w:before="120"/>
        <w:ind w:left="705" w:hanging="705"/>
        <w:jc w:val="both"/>
        <w:rPr>
          <w:rFonts w:ascii="Verdana" w:hAnsi="Verdana"/>
        </w:rPr>
      </w:pPr>
      <w:r w:rsidRPr="00DF6D64">
        <w:rPr>
          <w:rFonts w:ascii="Verdana" w:hAnsi="Verdana"/>
        </w:rPr>
        <w:t>……………………………</w:t>
      </w:r>
      <w:r>
        <w:rPr>
          <w:rFonts w:ascii="Verdana" w:hAnsi="Verdana"/>
        </w:rPr>
        <w:t>…</w:t>
      </w:r>
      <w:r w:rsidRPr="00DF6D64">
        <w:rPr>
          <w:rFonts w:ascii="Verdana" w:hAnsi="Verdana"/>
        </w:rPr>
        <w:tab/>
      </w:r>
      <w:r w:rsidRPr="00DF6D64">
        <w:rPr>
          <w:rFonts w:ascii="Verdana" w:hAnsi="Verdana"/>
        </w:rPr>
        <w:tab/>
      </w:r>
      <w:r w:rsidRPr="00DF6D64">
        <w:rPr>
          <w:rFonts w:ascii="Verdana" w:hAnsi="Verdana"/>
        </w:rPr>
        <w:tab/>
      </w:r>
      <w:r w:rsidRPr="00DF6D64">
        <w:rPr>
          <w:rFonts w:ascii="Verdana" w:hAnsi="Verdana"/>
        </w:rPr>
        <w:tab/>
      </w:r>
      <w:r w:rsidRPr="00DF6D64">
        <w:rPr>
          <w:rFonts w:ascii="Verdana" w:hAnsi="Verdana"/>
        </w:rPr>
        <w:tab/>
        <w:t>………………………………………………………………</w:t>
      </w:r>
    </w:p>
    <w:p w14:paraId="3E0CBCA7" w14:textId="77777777" w:rsidR="00544A7D" w:rsidRPr="00DF6D64" w:rsidRDefault="00544A7D" w:rsidP="00544A7D">
      <w:pPr>
        <w:spacing w:before="120"/>
        <w:rPr>
          <w:rFonts w:ascii="Verdana" w:eastAsia="Calibri" w:hAnsi="Verdana"/>
          <w:sz w:val="16"/>
          <w:szCs w:val="16"/>
        </w:rPr>
      </w:pPr>
      <w:r>
        <w:rPr>
          <w:rFonts w:ascii="Verdana" w:eastAsia="Calibri" w:hAnsi="Verdana"/>
          <w:sz w:val="16"/>
          <w:szCs w:val="16"/>
        </w:rPr>
        <w:t>Miejscowość, data</w:t>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Pr>
          <w:rFonts w:ascii="Verdana" w:eastAsia="Calibri" w:hAnsi="Verdana"/>
          <w:sz w:val="16"/>
          <w:szCs w:val="16"/>
        </w:rPr>
        <w:tab/>
      </w:r>
      <w:r>
        <w:rPr>
          <w:rFonts w:ascii="Verdana" w:hAnsi="Verdana"/>
          <w:sz w:val="16"/>
          <w:szCs w:val="16"/>
        </w:rPr>
        <w:t>Podpis Wykonawcy/Pełnomocnika</w:t>
      </w:r>
    </w:p>
    <w:p w14:paraId="7BD1332B" w14:textId="77777777" w:rsidR="00544A7D" w:rsidRDefault="00544A7D" w:rsidP="00544A7D">
      <w:pPr>
        <w:pStyle w:val="Zwykytekst"/>
        <w:spacing w:before="120"/>
        <w:jc w:val="both"/>
        <w:rPr>
          <w:rFonts w:ascii="Verdana" w:hAnsi="Verdana"/>
        </w:rPr>
      </w:pPr>
    </w:p>
    <w:p w14:paraId="23A4F694" w14:textId="77777777" w:rsidR="00544A7D" w:rsidRPr="00DF6D64" w:rsidRDefault="00544A7D" w:rsidP="00544A7D">
      <w:pPr>
        <w:pStyle w:val="Zwykytekst"/>
        <w:spacing w:before="120"/>
        <w:ind w:left="705" w:hanging="705"/>
        <w:jc w:val="both"/>
        <w:rPr>
          <w:rFonts w:ascii="Verdana" w:hAnsi="Verdana"/>
        </w:rPr>
      </w:pPr>
      <w:r>
        <w:rPr>
          <w:rFonts w:ascii="Verdana" w:hAnsi="Verdana"/>
        </w:rPr>
        <w:t>5)</w:t>
      </w:r>
      <w:r>
        <w:rPr>
          <w:rFonts w:ascii="Verdana" w:hAnsi="Verdana"/>
        </w:rPr>
        <w:tab/>
      </w:r>
      <w:r w:rsidRPr="00DF6D64">
        <w:rPr>
          <w:rFonts w:ascii="Verdana" w:hAnsi="Verdana"/>
        </w:rPr>
        <w:t>Oświadczam, że wszystkie informacje podane w powyższ</w:t>
      </w:r>
      <w:r>
        <w:rPr>
          <w:rFonts w:ascii="Verdana" w:hAnsi="Verdana"/>
        </w:rPr>
        <w:t xml:space="preserve">ych oświadczeniach są aktualne </w:t>
      </w:r>
      <w:r>
        <w:rPr>
          <w:rFonts w:ascii="Verdana" w:hAnsi="Verdana"/>
        </w:rPr>
        <w:br/>
      </w:r>
      <w:r w:rsidRPr="00DF6D64">
        <w:rPr>
          <w:rFonts w:ascii="Verdana" w:hAnsi="Verdana"/>
        </w:rPr>
        <w:t>i zgodne z prawdą oraz zostały przedstawione z pełną świadomością konsekwencji wprowadzenia zamawiającego w błąd przy</w:t>
      </w:r>
      <w:r>
        <w:rPr>
          <w:rFonts w:ascii="Verdana" w:hAnsi="Verdana"/>
        </w:rPr>
        <w:t xml:space="preserve"> przedstawianiu informacji.</w:t>
      </w:r>
    </w:p>
    <w:p w14:paraId="0A944C48" w14:textId="77777777" w:rsidR="00544A7D" w:rsidRDefault="00544A7D" w:rsidP="00544A7D">
      <w:pPr>
        <w:pStyle w:val="Zwykytekst"/>
        <w:spacing w:before="120"/>
        <w:jc w:val="both"/>
        <w:rPr>
          <w:rFonts w:ascii="Verdana" w:hAnsi="Verdana"/>
        </w:rPr>
      </w:pPr>
    </w:p>
    <w:p w14:paraId="4BC2DB37" w14:textId="77777777" w:rsidR="00A7350F" w:rsidRDefault="00A7350F" w:rsidP="00544A7D">
      <w:pPr>
        <w:pStyle w:val="Zwykytekst"/>
        <w:spacing w:before="120"/>
        <w:jc w:val="both"/>
        <w:rPr>
          <w:rFonts w:ascii="Verdana" w:hAnsi="Verdana"/>
        </w:rPr>
      </w:pPr>
    </w:p>
    <w:p w14:paraId="763F28B1" w14:textId="77777777" w:rsidR="00544A7D" w:rsidRPr="00DF6D64" w:rsidRDefault="00544A7D" w:rsidP="00544A7D">
      <w:pPr>
        <w:pStyle w:val="Zwykytekst"/>
        <w:spacing w:before="120"/>
        <w:ind w:left="705" w:hanging="705"/>
        <w:jc w:val="both"/>
        <w:rPr>
          <w:rFonts w:ascii="Verdana" w:hAnsi="Verdana"/>
        </w:rPr>
      </w:pPr>
      <w:r w:rsidRPr="00DF6D64">
        <w:rPr>
          <w:rFonts w:ascii="Verdana" w:hAnsi="Verdana"/>
        </w:rPr>
        <w:t>……………………………</w:t>
      </w:r>
      <w:r>
        <w:rPr>
          <w:rFonts w:ascii="Verdana" w:hAnsi="Verdana"/>
        </w:rPr>
        <w:t>…</w:t>
      </w:r>
      <w:r w:rsidRPr="00DF6D64">
        <w:rPr>
          <w:rFonts w:ascii="Verdana" w:hAnsi="Verdana"/>
        </w:rPr>
        <w:tab/>
      </w:r>
      <w:r w:rsidRPr="00DF6D64">
        <w:rPr>
          <w:rFonts w:ascii="Verdana" w:hAnsi="Verdana"/>
        </w:rPr>
        <w:tab/>
      </w:r>
      <w:r w:rsidRPr="00DF6D64">
        <w:rPr>
          <w:rFonts w:ascii="Verdana" w:hAnsi="Verdana"/>
        </w:rPr>
        <w:tab/>
      </w:r>
      <w:r w:rsidRPr="00DF6D64">
        <w:rPr>
          <w:rFonts w:ascii="Verdana" w:hAnsi="Verdana"/>
        </w:rPr>
        <w:tab/>
      </w:r>
      <w:r w:rsidRPr="00DF6D64">
        <w:rPr>
          <w:rFonts w:ascii="Verdana" w:hAnsi="Verdana"/>
        </w:rPr>
        <w:tab/>
      </w:r>
      <w:r>
        <w:rPr>
          <w:rFonts w:ascii="Verdana" w:hAnsi="Verdana"/>
        </w:rPr>
        <w:tab/>
      </w:r>
      <w:r w:rsidRPr="00DF6D64">
        <w:rPr>
          <w:rFonts w:ascii="Verdana" w:hAnsi="Verdana"/>
        </w:rPr>
        <w:t>………………………………………………………………</w:t>
      </w:r>
    </w:p>
    <w:p w14:paraId="7008F387" w14:textId="77777777" w:rsidR="00544A7D" w:rsidRPr="00DF6D64" w:rsidRDefault="00544A7D" w:rsidP="00544A7D">
      <w:pPr>
        <w:spacing w:before="120"/>
        <w:rPr>
          <w:rFonts w:ascii="Verdana" w:eastAsia="Calibri" w:hAnsi="Verdana"/>
          <w:sz w:val="16"/>
          <w:szCs w:val="16"/>
        </w:rPr>
      </w:pPr>
      <w:r w:rsidRPr="00DF6D64">
        <w:rPr>
          <w:rFonts w:ascii="Verdana" w:eastAsia="Calibri" w:hAnsi="Verdana"/>
          <w:sz w:val="16"/>
          <w:szCs w:val="16"/>
        </w:rPr>
        <w:t>Miejscowość, data</w:t>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sidRPr="00DF6D64">
        <w:rPr>
          <w:rFonts w:ascii="Verdana" w:eastAsia="Calibri" w:hAnsi="Verdana"/>
          <w:sz w:val="16"/>
          <w:szCs w:val="16"/>
        </w:rPr>
        <w:tab/>
      </w:r>
      <w:r>
        <w:rPr>
          <w:rFonts w:ascii="Verdana" w:eastAsia="Calibri" w:hAnsi="Verdana"/>
          <w:sz w:val="16"/>
          <w:szCs w:val="16"/>
        </w:rPr>
        <w:tab/>
      </w:r>
      <w:r>
        <w:rPr>
          <w:rFonts w:ascii="Verdana" w:eastAsia="Calibri" w:hAnsi="Verdana"/>
          <w:sz w:val="16"/>
          <w:szCs w:val="16"/>
        </w:rPr>
        <w:tab/>
      </w:r>
      <w:r>
        <w:rPr>
          <w:rFonts w:ascii="Verdana" w:hAnsi="Verdana"/>
          <w:sz w:val="16"/>
          <w:szCs w:val="16"/>
        </w:rPr>
        <w:t>Podpis Wykonawcy/Pełnomocnika</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2BFEB94A" w14:textId="564324FB" w:rsidR="001232A0" w:rsidRDefault="001232A0" w:rsidP="00F731DE">
      <w:pPr>
        <w:pStyle w:val="Zwykytekst"/>
        <w:suppressAutoHyphens/>
        <w:spacing w:before="120" w:after="120"/>
        <w:jc w:val="right"/>
        <w:rPr>
          <w:rFonts w:ascii="Verdana" w:hAnsi="Verdana"/>
          <w:b/>
        </w:rPr>
      </w:pPr>
    </w:p>
    <w:p w14:paraId="76EB1D58" w14:textId="53B30A48" w:rsidR="004817B1" w:rsidRDefault="004817B1" w:rsidP="00446DFE">
      <w:pPr>
        <w:pStyle w:val="Zwykytekst"/>
        <w:suppressAutoHyphens/>
        <w:spacing w:before="120" w:after="120"/>
        <w:rPr>
          <w:rFonts w:ascii="Verdana" w:hAnsi="Verdana"/>
          <w:b/>
        </w:rPr>
      </w:pPr>
    </w:p>
    <w:p w14:paraId="169E52E3" w14:textId="52DE8310" w:rsidR="00A56C76" w:rsidRDefault="00A56C76" w:rsidP="00446DFE">
      <w:pPr>
        <w:pStyle w:val="Zwykytekst"/>
        <w:suppressAutoHyphens/>
        <w:spacing w:before="120" w:after="120"/>
        <w:rPr>
          <w:rFonts w:ascii="Verdana" w:hAnsi="Verdana"/>
          <w:b/>
        </w:rPr>
      </w:pPr>
    </w:p>
    <w:p w14:paraId="3D56EA49" w14:textId="4A66B475" w:rsidR="00A56C76" w:rsidRDefault="00A56C76" w:rsidP="00446DFE">
      <w:pPr>
        <w:pStyle w:val="Zwykytekst"/>
        <w:suppressAutoHyphens/>
        <w:spacing w:before="120" w:after="120"/>
        <w:rPr>
          <w:rFonts w:ascii="Verdana" w:hAnsi="Verdana"/>
          <w:b/>
        </w:rPr>
      </w:pPr>
    </w:p>
    <w:p w14:paraId="6125C059" w14:textId="0050F9FE" w:rsidR="00A56C76" w:rsidRDefault="00A56C76" w:rsidP="00446DFE">
      <w:pPr>
        <w:pStyle w:val="Zwykytekst"/>
        <w:suppressAutoHyphens/>
        <w:spacing w:before="120" w:after="120"/>
        <w:rPr>
          <w:rFonts w:ascii="Verdana" w:hAnsi="Verdana"/>
          <w:b/>
        </w:rPr>
      </w:pPr>
    </w:p>
    <w:p w14:paraId="3D9328B7" w14:textId="518DCB19" w:rsidR="00A56C76" w:rsidRDefault="00A56C76" w:rsidP="00446DFE">
      <w:pPr>
        <w:pStyle w:val="Zwykytekst"/>
        <w:suppressAutoHyphens/>
        <w:spacing w:before="120" w:after="120"/>
        <w:rPr>
          <w:rFonts w:ascii="Verdana" w:hAnsi="Verdana"/>
          <w:b/>
        </w:rPr>
      </w:pPr>
    </w:p>
    <w:p w14:paraId="47B56568" w14:textId="15003321" w:rsidR="00A56C76" w:rsidRDefault="00A56C76" w:rsidP="00446DFE">
      <w:pPr>
        <w:pStyle w:val="Zwykytekst"/>
        <w:suppressAutoHyphens/>
        <w:spacing w:before="120" w:after="120"/>
        <w:rPr>
          <w:rFonts w:ascii="Verdana" w:hAnsi="Verdana"/>
          <w:b/>
        </w:rPr>
      </w:pPr>
    </w:p>
    <w:p w14:paraId="43B6457D" w14:textId="4294B7B5" w:rsidR="00A56C76" w:rsidRDefault="00A56C76" w:rsidP="00446DFE">
      <w:pPr>
        <w:pStyle w:val="Zwykytekst"/>
        <w:suppressAutoHyphens/>
        <w:spacing w:before="120" w:after="120"/>
        <w:rPr>
          <w:rFonts w:ascii="Verdana" w:hAnsi="Verdana"/>
          <w:b/>
        </w:rPr>
      </w:pPr>
    </w:p>
    <w:p w14:paraId="5E5878CA" w14:textId="77777777" w:rsidR="00A56C76" w:rsidRDefault="00A56C76" w:rsidP="00446DFE">
      <w:pPr>
        <w:pStyle w:val="Zwykytekst"/>
        <w:suppressAutoHyphens/>
        <w:spacing w:before="120" w:after="120"/>
        <w:rPr>
          <w:rFonts w:ascii="Verdana" w:hAnsi="Verdana"/>
          <w:b/>
        </w:rPr>
      </w:pPr>
    </w:p>
    <w:p w14:paraId="4598A3A8" w14:textId="77777777" w:rsidR="00596C4E" w:rsidRDefault="00596C4E" w:rsidP="00446DFE">
      <w:pPr>
        <w:pStyle w:val="Zwykytekst"/>
        <w:suppressAutoHyphens/>
        <w:spacing w:before="120" w:after="120"/>
        <w:rPr>
          <w:rFonts w:ascii="Verdana" w:hAnsi="Verdana"/>
          <w:b/>
        </w:rPr>
      </w:pPr>
    </w:p>
    <w:p w14:paraId="4FD18636" w14:textId="4FA3DA75" w:rsidR="0030474E" w:rsidRDefault="0030474E" w:rsidP="00DB3CA0">
      <w:pPr>
        <w:spacing w:after="120"/>
        <w:jc w:val="center"/>
        <w:rPr>
          <w:rFonts w:ascii="Verdana" w:hAnsi="Verdana"/>
          <w:spacing w:val="4"/>
          <w:sz w:val="16"/>
          <w:szCs w:val="16"/>
        </w:rPr>
      </w:pPr>
    </w:p>
    <w:p w14:paraId="5C00A0C8" w14:textId="1F24F02D" w:rsidR="00A56C76" w:rsidRDefault="00A56C76" w:rsidP="00DB3CA0">
      <w:pPr>
        <w:spacing w:after="120"/>
        <w:jc w:val="center"/>
        <w:rPr>
          <w:rFonts w:ascii="Verdana" w:hAnsi="Verdana"/>
          <w:spacing w:val="4"/>
          <w:sz w:val="16"/>
          <w:szCs w:val="16"/>
        </w:rPr>
      </w:pPr>
    </w:p>
    <w:p w14:paraId="671EA7D1" w14:textId="1E18E2FB" w:rsidR="00A56C76" w:rsidRDefault="00A56C76" w:rsidP="00DB3CA0">
      <w:pPr>
        <w:spacing w:after="120"/>
        <w:jc w:val="center"/>
        <w:rPr>
          <w:rFonts w:ascii="Verdana" w:hAnsi="Verdana"/>
          <w:spacing w:val="4"/>
          <w:sz w:val="16"/>
          <w:szCs w:val="16"/>
        </w:rPr>
      </w:pPr>
    </w:p>
    <w:p w14:paraId="3BC879CC" w14:textId="14F54CF2" w:rsidR="00A56C76" w:rsidRDefault="00A56C76" w:rsidP="00DB3CA0">
      <w:pPr>
        <w:spacing w:after="120"/>
        <w:jc w:val="center"/>
        <w:rPr>
          <w:rFonts w:ascii="Verdana" w:hAnsi="Verdana"/>
          <w:spacing w:val="4"/>
          <w:sz w:val="16"/>
          <w:szCs w:val="16"/>
        </w:rPr>
      </w:pPr>
    </w:p>
    <w:p w14:paraId="21959E7B" w14:textId="03EDA1DD" w:rsidR="00A56C76" w:rsidRDefault="00A56C76" w:rsidP="00DB3CA0">
      <w:pPr>
        <w:spacing w:after="120"/>
        <w:jc w:val="center"/>
        <w:rPr>
          <w:rFonts w:ascii="Verdana" w:hAnsi="Verdana"/>
          <w:spacing w:val="4"/>
          <w:sz w:val="16"/>
          <w:szCs w:val="16"/>
        </w:rPr>
      </w:pPr>
    </w:p>
    <w:p w14:paraId="4E675235" w14:textId="6CC99A8F" w:rsidR="00A56C76" w:rsidRDefault="00A56C76" w:rsidP="00DB3CA0">
      <w:pPr>
        <w:spacing w:after="120"/>
        <w:jc w:val="center"/>
        <w:rPr>
          <w:rFonts w:ascii="Verdana" w:hAnsi="Verdana"/>
          <w:spacing w:val="4"/>
          <w:sz w:val="16"/>
          <w:szCs w:val="16"/>
        </w:rPr>
      </w:pPr>
    </w:p>
    <w:p w14:paraId="0D3B61F4" w14:textId="3A2986D0" w:rsidR="00A56C76" w:rsidRDefault="00A56C76" w:rsidP="00DB3CA0">
      <w:pPr>
        <w:spacing w:after="120"/>
        <w:jc w:val="center"/>
        <w:rPr>
          <w:rFonts w:ascii="Verdana" w:hAnsi="Verdana"/>
          <w:spacing w:val="4"/>
          <w:sz w:val="16"/>
          <w:szCs w:val="16"/>
        </w:rPr>
      </w:pPr>
    </w:p>
    <w:p w14:paraId="6625A3BD" w14:textId="4D07831E" w:rsidR="00A56C76" w:rsidRDefault="00A56C76" w:rsidP="00DB3CA0">
      <w:pPr>
        <w:spacing w:after="120"/>
        <w:jc w:val="center"/>
        <w:rPr>
          <w:rFonts w:ascii="Verdana" w:hAnsi="Verdana"/>
          <w:spacing w:val="4"/>
          <w:sz w:val="16"/>
          <w:szCs w:val="16"/>
        </w:rPr>
      </w:pPr>
    </w:p>
    <w:p w14:paraId="343E0099" w14:textId="49A9BA3C" w:rsidR="00A56C76" w:rsidRDefault="00A56C76" w:rsidP="00DB3CA0">
      <w:pPr>
        <w:spacing w:after="120"/>
        <w:jc w:val="center"/>
        <w:rPr>
          <w:rFonts w:ascii="Verdana" w:hAnsi="Verdana"/>
          <w:spacing w:val="4"/>
          <w:sz w:val="16"/>
          <w:szCs w:val="16"/>
        </w:rPr>
      </w:pPr>
    </w:p>
    <w:p w14:paraId="0F5A62AC" w14:textId="19880FEB" w:rsidR="00A56C76" w:rsidRDefault="00A56C76" w:rsidP="00DB3CA0">
      <w:pPr>
        <w:spacing w:after="120"/>
        <w:jc w:val="center"/>
        <w:rPr>
          <w:rFonts w:ascii="Verdana" w:hAnsi="Verdana"/>
          <w:spacing w:val="4"/>
          <w:sz w:val="16"/>
          <w:szCs w:val="16"/>
        </w:rPr>
      </w:pPr>
    </w:p>
    <w:p w14:paraId="13D75D07" w14:textId="481880ED" w:rsidR="00A56C76" w:rsidRDefault="00A56C76" w:rsidP="00DB3CA0">
      <w:pPr>
        <w:spacing w:after="120"/>
        <w:jc w:val="center"/>
        <w:rPr>
          <w:rFonts w:ascii="Verdana" w:hAnsi="Verdana"/>
          <w:spacing w:val="4"/>
          <w:sz w:val="16"/>
          <w:szCs w:val="16"/>
        </w:rPr>
      </w:pPr>
    </w:p>
    <w:p w14:paraId="6F16E474" w14:textId="5C47269B" w:rsidR="00A56C76" w:rsidRDefault="00A56C76" w:rsidP="00DB3CA0">
      <w:pPr>
        <w:spacing w:after="120"/>
        <w:jc w:val="center"/>
        <w:rPr>
          <w:rFonts w:ascii="Verdana" w:hAnsi="Verdana"/>
          <w:spacing w:val="4"/>
          <w:sz w:val="16"/>
          <w:szCs w:val="16"/>
        </w:rPr>
      </w:pPr>
    </w:p>
    <w:p w14:paraId="30A0FAE0" w14:textId="260E57E0" w:rsidR="00A56C76" w:rsidRDefault="00A56C76" w:rsidP="00DB3CA0">
      <w:pPr>
        <w:spacing w:after="120"/>
        <w:jc w:val="center"/>
        <w:rPr>
          <w:rFonts w:ascii="Verdana" w:hAnsi="Verdana"/>
          <w:spacing w:val="4"/>
          <w:sz w:val="16"/>
          <w:szCs w:val="16"/>
        </w:rPr>
      </w:pPr>
    </w:p>
    <w:p w14:paraId="0F4DF7AE" w14:textId="3D2396BE" w:rsidR="000352E1" w:rsidRDefault="000352E1" w:rsidP="00DB3CA0">
      <w:pPr>
        <w:spacing w:after="120"/>
        <w:jc w:val="center"/>
        <w:rPr>
          <w:rFonts w:ascii="Verdana" w:hAnsi="Verdana"/>
          <w:spacing w:val="4"/>
          <w:sz w:val="16"/>
          <w:szCs w:val="16"/>
        </w:rPr>
      </w:pPr>
    </w:p>
    <w:p w14:paraId="5CD80599" w14:textId="0D6ED12B" w:rsidR="0074738B" w:rsidRPr="007D3A1D" w:rsidRDefault="0074738B" w:rsidP="0074738B">
      <w:pPr>
        <w:pStyle w:val="Zwykytekst"/>
        <w:suppressAutoHyphens/>
        <w:spacing w:before="120" w:after="120"/>
        <w:jc w:val="right"/>
        <w:rPr>
          <w:rFonts w:ascii="Verdana" w:hAnsi="Verdana"/>
          <w:b/>
        </w:rPr>
      </w:pPr>
      <w:r w:rsidRPr="007D3A1D">
        <w:rPr>
          <w:rFonts w:ascii="Verdana" w:hAnsi="Verdana"/>
          <w:b/>
        </w:rPr>
        <w:lastRenderedPageBreak/>
        <w:t>Formularz 3.</w:t>
      </w:r>
      <w:r>
        <w:rPr>
          <w:rFonts w:ascii="Verdana" w:hAnsi="Verdana"/>
          <w:b/>
        </w:rPr>
        <w:t>2</w:t>
      </w:r>
      <w:r w:rsidRPr="007D3A1D">
        <w:rPr>
          <w:rFonts w:ascii="Verdana" w:hAnsi="Verdana"/>
          <w:b/>
        </w:rPr>
        <w:t>.</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964"/>
      </w:tblGrid>
      <w:tr w:rsidR="0074738B" w:rsidRPr="007D3A1D" w14:paraId="0DF75FFE" w14:textId="77777777" w:rsidTr="00BB3E95">
        <w:trPr>
          <w:trHeight w:val="360"/>
        </w:trPr>
        <w:tc>
          <w:tcPr>
            <w:tcW w:w="3600" w:type="dxa"/>
          </w:tcPr>
          <w:p w14:paraId="665B9F76" w14:textId="77777777" w:rsidR="0074738B" w:rsidRPr="007D3A1D" w:rsidRDefault="0074738B" w:rsidP="008F5C76">
            <w:pPr>
              <w:spacing w:before="120" w:after="120"/>
              <w:jc w:val="center"/>
              <w:rPr>
                <w:rFonts w:ascii="Verdana" w:hAnsi="Verdana"/>
                <w:i/>
                <w:sz w:val="20"/>
                <w:szCs w:val="20"/>
              </w:rPr>
            </w:pPr>
          </w:p>
          <w:p w14:paraId="64016CBF" w14:textId="77777777" w:rsidR="0074738B" w:rsidRPr="007D3A1D" w:rsidRDefault="0074738B" w:rsidP="008F5C76">
            <w:pPr>
              <w:spacing w:before="120" w:after="120"/>
              <w:jc w:val="center"/>
              <w:rPr>
                <w:rFonts w:ascii="Verdana" w:hAnsi="Verdana"/>
                <w:i/>
                <w:sz w:val="20"/>
                <w:szCs w:val="20"/>
              </w:rPr>
            </w:pPr>
          </w:p>
          <w:p w14:paraId="25B5D765" w14:textId="77777777" w:rsidR="0074738B" w:rsidRPr="007D3A1D" w:rsidRDefault="0074738B" w:rsidP="008F5C76">
            <w:pPr>
              <w:spacing w:before="120" w:after="120"/>
              <w:jc w:val="center"/>
              <w:rPr>
                <w:rFonts w:ascii="Verdana" w:hAnsi="Verdana"/>
                <w:i/>
                <w:sz w:val="20"/>
                <w:szCs w:val="20"/>
              </w:rPr>
            </w:pPr>
          </w:p>
          <w:p w14:paraId="4C1508C5" w14:textId="77777777" w:rsidR="0074738B" w:rsidRPr="007D3A1D" w:rsidRDefault="0074738B" w:rsidP="008F5C76">
            <w:pPr>
              <w:spacing w:before="120" w:after="120"/>
              <w:jc w:val="center"/>
              <w:rPr>
                <w:rFonts w:ascii="Verdana" w:hAnsi="Verdana"/>
                <w:i/>
                <w:sz w:val="20"/>
                <w:szCs w:val="20"/>
              </w:rPr>
            </w:pPr>
          </w:p>
          <w:p w14:paraId="5DFE478E" w14:textId="77777777" w:rsidR="0074738B" w:rsidRPr="007D3A1D" w:rsidRDefault="0074738B" w:rsidP="008F5C76">
            <w:pPr>
              <w:spacing w:before="120" w:after="120"/>
              <w:jc w:val="center"/>
              <w:rPr>
                <w:rFonts w:ascii="Verdana" w:hAnsi="Verdana"/>
                <w:i/>
                <w:sz w:val="20"/>
                <w:szCs w:val="20"/>
              </w:rPr>
            </w:pPr>
          </w:p>
          <w:p w14:paraId="7F0BF231" w14:textId="1F01AC66" w:rsidR="0074738B" w:rsidRPr="007D3A1D" w:rsidRDefault="0074738B" w:rsidP="008F5C76">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Pr>
                <w:rFonts w:ascii="Verdana" w:hAnsi="Verdana"/>
                <w:i/>
              </w:rPr>
              <w:t xml:space="preserve"> </w:t>
            </w:r>
            <w:r w:rsidRPr="007D3A1D">
              <w:rPr>
                <w:rFonts w:ascii="Verdana" w:hAnsi="Verdana"/>
                <w:i/>
              </w:rPr>
              <w:t>Wykonawcy)</w:t>
            </w:r>
          </w:p>
        </w:tc>
        <w:tc>
          <w:tcPr>
            <w:tcW w:w="5964" w:type="dxa"/>
            <w:shd w:val="clear" w:color="auto" w:fill="CCCCCC"/>
            <w:vAlign w:val="center"/>
          </w:tcPr>
          <w:p w14:paraId="08573951" w14:textId="77777777" w:rsidR="0074738B" w:rsidRPr="007D3A1D" w:rsidRDefault="0074738B" w:rsidP="008F5C76">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16"/>
            </w:r>
          </w:p>
          <w:p w14:paraId="153E811D" w14:textId="1EECB70B" w:rsidR="0074738B" w:rsidRPr="00AC5CBF" w:rsidRDefault="0074738B" w:rsidP="008F5C76">
            <w:pPr>
              <w:jc w:val="center"/>
              <w:rPr>
                <w:rFonts w:ascii="Verdana" w:hAnsi="Verdana"/>
                <w:sz w:val="20"/>
                <w:szCs w:val="20"/>
              </w:rPr>
            </w:pPr>
            <w:r w:rsidRPr="00AC5CBF">
              <w:rPr>
                <w:rFonts w:ascii="Verdana" w:hAnsi="Verdana"/>
                <w:sz w:val="20"/>
                <w:szCs w:val="20"/>
              </w:rPr>
              <w:t>o spełnianiu warunków udziału w postępowaniu</w:t>
            </w:r>
          </w:p>
          <w:p w14:paraId="19EC0137" w14:textId="77777777" w:rsidR="0074738B" w:rsidRPr="00544A7D" w:rsidRDefault="0074738B" w:rsidP="008F5C76">
            <w:pPr>
              <w:spacing w:before="120" w:after="120"/>
              <w:jc w:val="center"/>
              <w:rPr>
                <w:rFonts w:ascii="Verdana" w:hAnsi="Verdana"/>
                <w:iCs/>
                <w:sz w:val="20"/>
                <w:szCs w:val="20"/>
              </w:rPr>
            </w:pPr>
            <w:r w:rsidRPr="00544A7D">
              <w:rPr>
                <w:rFonts w:ascii="Verdana" w:hAnsi="Verdana"/>
                <w:iCs/>
                <w:sz w:val="20"/>
                <w:szCs w:val="20"/>
              </w:rPr>
              <w:t xml:space="preserve">(art. 125 ust. 1 </w:t>
            </w:r>
            <w:proofErr w:type="spellStart"/>
            <w:r w:rsidRPr="00544A7D">
              <w:rPr>
                <w:rFonts w:ascii="Verdana" w:hAnsi="Verdana"/>
                <w:iCs/>
                <w:sz w:val="20"/>
                <w:szCs w:val="20"/>
              </w:rPr>
              <w:t>Pzp</w:t>
            </w:r>
            <w:proofErr w:type="spellEnd"/>
            <w:r w:rsidRPr="00544A7D">
              <w:rPr>
                <w:rFonts w:ascii="Verdana" w:hAnsi="Verdana"/>
                <w:iCs/>
                <w:sz w:val="20"/>
                <w:szCs w:val="20"/>
              </w:rPr>
              <w:t xml:space="preserve">) </w:t>
            </w:r>
          </w:p>
        </w:tc>
      </w:tr>
    </w:tbl>
    <w:p w14:paraId="662A51E9" w14:textId="41C5C905" w:rsidR="0074738B" w:rsidRPr="001232A0" w:rsidRDefault="0074738B" w:rsidP="0074738B">
      <w:pPr>
        <w:spacing w:before="120" w:after="120"/>
        <w:jc w:val="both"/>
        <w:rPr>
          <w:rFonts w:ascii="Verdana" w:hAnsi="Verdana"/>
          <w:spacing w:val="-2"/>
          <w:sz w:val="20"/>
          <w:szCs w:val="20"/>
        </w:rPr>
      </w:pPr>
      <w:r w:rsidRPr="007D3A1D">
        <w:rPr>
          <w:rFonts w:ascii="Verdana" w:hAnsi="Verdana" w:cs="Arial"/>
          <w:spacing w:val="4"/>
          <w:sz w:val="20"/>
          <w:szCs w:val="20"/>
        </w:rPr>
        <w:t>Składając ofertę w postępowaniu o udzielenie zamówienia publicznego na</w:t>
      </w:r>
      <w:r>
        <w:rPr>
          <w:rFonts w:ascii="Verdana" w:hAnsi="Verdana" w:cs="Arial"/>
          <w:spacing w:val="4"/>
          <w:sz w:val="20"/>
          <w:szCs w:val="20"/>
        </w:rPr>
        <w:t>:</w:t>
      </w:r>
      <w:r w:rsidRPr="00E16EB1">
        <w:rPr>
          <w:rFonts w:ascii="Verdana" w:hAnsi="Verdana"/>
          <w:b/>
          <w:sz w:val="20"/>
        </w:rPr>
        <w:t xml:space="preserve"> </w:t>
      </w:r>
      <w:r w:rsidRPr="00C719E7">
        <w:rPr>
          <w:rFonts w:ascii="Verdana" w:eastAsia="Calibri" w:hAnsi="Verdana"/>
          <w:bCs/>
          <w:sz w:val="20"/>
          <w:szCs w:val="20"/>
          <w:lang w:eastAsia="en-US"/>
        </w:rPr>
        <w:t>„</w:t>
      </w:r>
      <w:r>
        <w:rPr>
          <w:rFonts w:ascii="Verdana" w:hAnsi="Verdana" w:cs="CIDFont+F2"/>
          <w:b/>
          <w:bCs/>
          <w:sz w:val="20"/>
          <w:szCs w:val="20"/>
        </w:rPr>
        <w:t>Dowóz uczniów z terenu Gminy Wieliszew do szkół w 202</w:t>
      </w:r>
      <w:r w:rsidR="00C922CC">
        <w:rPr>
          <w:rFonts w:ascii="Verdana" w:hAnsi="Verdana" w:cs="CIDFont+F2"/>
          <w:b/>
          <w:bCs/>
          <w:sz w:val="20"/>
          <w:szCs w:val="20"/>
        </w:rPr>
        <w:t>6</w:t>
      </w:r>
      <w:r>
        <w:rPr>
          <w:rFonts w:ascii="Verdana" w:hAnsi="Verdana" w:cs="CIDFont+F2"/>
          <w:b/>
          <w:bCs/>
          <w:sz w:val="20"/>
          <w:szCs w:val="20"/>
        </w:rPr>
        <w:t xml:space="preserve"> roku</w:t>
      </w:r>
      <w:r w:rsidRPr="00C719E7">
        <w:rPr>
          <w:rFonts w:ascii="Verdana" w:eastAsia="Calibri" w:hAnsi="Verdana"/>
          <w:bCs/>
          <w:sz w:val="20"/>
          <w:szCs w:val="20"/>
          <w:lang w:eastAsia="en-US"/>
        </w:rPr>
        <w:t>”</w:t>
      </w:r>
      <w:r>
        <w:rPr>
          <w:rFonts w:ascii="Verdana" w:eastAsia="Calibri" w:hAnsi="Verdana"/>
          <w:bCs/>
          <w:sz w:val="20"/>
          <w:szCs w:val="20"/>
          <w:lang w:eastAsia="en-US"/>
        </w:rPr>
        <w:t xml:space="preserve"> </w:t>
      </w:r>
    </w:p>
    <w:p w14:paraId="195ACA45" w14:textId="77777777" w:rsidR="000352E1" w:rsidRDefault="000352E1" w:rsidP="00DB3CA0">
      <w:pPr>
        <w:spacing w:after="120"/>
        <w:jc w:val="center"/>
        <w:rPr>
          <w:rFonts w:ascii="Verdana" w:hAnsi="Verdana"/>
          <w:spacing w:val="4"/>
          <w:sz w:val="16"/>
          <w:szCs w:val="16"/>
        </w:rPr>
      </w:pPr>
    </w:p>
    <w:p w14:paraId="6E123317" w14:textId="1B95520D" w:rsidR="0074738B" w:rsidRPr="0074738B" w:rsidRDefault="0074738B" w:rsidP="0074738B">
      <w:pPr>
        <w:spacing w:before="120"/>
        <w:jc w:val="both"/>
        <w:rPr>
          <w:rFonts w:ascii="Verdana" w:hAnsi="Verdana"/>
          <w:bCs/>
          <w:sz w:val="20"/>
          <w:szCs w:val="20"/>
        </w:rPr>
      </w:pPr>
      <w:r w:rsidRPr="0074738B">
        <w:rPr>
          <w:rFonts w:ascii="Verdana" w:hAnsi="Verdana"/>
          <w:bCs/>
          <w:sz w:val="20"/>
          <w:szCs w:val="20"/>
        </w:rPr>
        <w:t>oświadczamy, że</w:t>
      </w:r>
      <w:r w:rsidRPr="0074738B">
        <w:rPr>
          <w:rFonts w:ascii="Verdana" w:hAnsi="Verdana"/>
          <w:bCs/>
          <w:i/>
          <w:iCs/>
          <w:sz w:val="20"/>
          <w:szCs w:val="20"/>
        </w:rPr>
        <w:t xml:space="preserve"> </w:t>
      </w:r>
      <w:r w:rsidRPr="0074738B">
        <w:rPr>
          <w:rFonts w:ascii="Verdana" w:hAnsi="Verdana"/>
          <w:bCs/>
          <w:iCs/>
          <w:sz w:val="20"/>
          <w:szCs w:val="20"/>
        </w:rPr>
        <w:t xml:space="preserve">spełniamy warunki udziału w postępowaniu </w:t>
      </w:r>
      <w:r w:rsidRPr="0074738B">
        <w:rPr>
          <w:rFonts w:ascii="Verdana" w:hAnsi="Verdana"/>
          <w:bCs/>
          <w:sz w:val="20"/>
          <w:szCs w:val="20"/>
        </w:rPr>
        <w:t>określone przez Zamawiającego w</w:t>
      </w:r>
      <w:r>
        <w:rPr>
          <w:rFonts w:ascii="Verdana" w:hAnsi="Verdana"/>
          <w:bCs/>
          <w:sz w:val="20"/>
          <w:szCs w:val="20"/>
        </w:rPr>
        <w:t> </w:t>
      </w:r>
      <w:r w:rsidRPr="0074738B">
        <w:rPr>
          <w:rFonts w:ascii="Verdana" w:hAnsi="Verdana"/>
          <w:bCs/>
          <w:sz w:val="20"/>
          <w:szCs w:val="20"/>
        </w:rPr>
        <w:t xml:space="preserve">pkt. </w:t>
      </w:r>
      <w:r>
        <w:rPr>
          <w:rFonts w:ascii="Verdana" w:hAnsi="Verdana"/>
          <w:bCs/>
          <w:sz w:val="20"/>
          <w:szCs w:val="20"/>
        </w:rPr>
        <w:t>8</w:t>
      </w:r>
      <w:r w:rsidRPr="0074738B">
        <w:rPr>
          <w:rFonts w:ascii="Verdana" w:hAnsi="Verdana"/>
          <w:bCs/>
          <w:sz w:val="20"/>
          <w:szCs w:val="20"/>
        </w:rPr>
        <w:t>.2. IDW.</w:t>
      </w:r>
    </w:p>
    <w:p w14:paraId="4B3EF390" w14:textId="77777777" w:rsidR="0074738B" w:rsidRDefault="0074738B" w:rsidP="0074738B">
      <w:pPr>
        <w:pStyle w:val="Zwykytekst"/>
        <w:spacing w:before="120"/>
        <w:rPr>
          <w:rFonts w:ascii="Verdana" w:hAnsi="Verdana"/>
        </w:rPr>
      </w:pPr>
    </w:p>
    <w:p w14:paraId="4912BF0B" w14:textId="77777777" w:rsidR="0074738B" w:rsidRDefault="0074738B" w:rsidP="0074738B">
      <w:pPr>
        <w:pStyle w:val="Zwykytekst"/>
        <w:spacing w:before="120"/>
        <w:rPr>
          <w:rFonts w:ascii="Verdana" w:hAnsi="Verdana"/>
        </w:rPr>
      </w:pPr>
    </w:p>
    <w:p w14:paraId="6F37D9C4" w14:textId="77777777" w:rsidR="0074738B" w:rsidRDefault="0074738B" w:rsidP="0074738B">
      <w:pPr>
        <w:pStyle w:val="Zwykytekst"/>
        <w:spacing w:before="120"/>
        <w:rPr>
          <w:rFonts w:ascii="Verdana" w:hAnsi="Verdana"/>
        </w:rPr>
      </w:pPr>
    </w:p>
    <w:p w14:paraId="1ACED11E" w14:textId="77777777" w:rsidR="0074738B" w:rsidRDefault="0074738B" w:rsidP="0074738B">
      <w:pPr>
        <w:pStyle w:val="Zwykytekst"/>
        <w:spacing w:before="120"/>
        <w:rPr>
          <w:rFonts w:ascii="Verdana" w:hAnsi="Verdana"/>
        </w:rPr>
      </w:pPr>
    </w:p>
    <w:p w14:paraId="0B3937A8" w14:textId="663A70EC" w:rsidR="0074738B" w:rsidRPr="002151BF" w:rsidRDefault="0074738B" w:rsidP="0074738B">
      <w:pPr>
        <w:pStyle w:val="Zwykytekst"/>
        <w:spacing w:before="120"/>
        <w:rPr>
          <w:rFonts w:ascii="Verdana" w:hAnsi="Verdana"/>
        </w:rPr>
      </w:pPr>
      <w:r w:rsidRPr="008E24BE">
        <w:rPr>
          <w:rFonts w:ascii="Verdana" w:hAnsi="Verdana"/>
        </w:rPr>
        <w:t>___</w:t>
      </w:r>
      <w:r>
        <w:rPr>
          <w:rFonts w:ascii="Verdana" w:hAnsi="Verdana"/>
        </w:rPr>
        <w:t>_______________ dnia ____ 202</w:t>
      </w:r>
      <w:r w:rsidR="00AC56E2">
        <w:rPr>
          <w:rFonts w:ascii="Verdana" w:hAnsi="Verdana"/>
        </w:rPr>
        <w:t>6</w:t>
      </w:r>
      <w:r w:rsidRPr="008E24BE">
        <w:rPr>
          <w:rFonts w:ascii="Verdana" w:hAnsi="Verdana"/>
        </w:rPr>
        <w:t xml:space="preserve"> ro</w:t>
      </w:r>
      <w:r>
        <w:rPr>
          <w:rFonts w:ascii="Verdana" w:hAnsi="Verdana"/>
        </w:rPr>
        <w:t>ku</w:t>
      </w:r>
    </w:p>
    <w:p w14:paraId="2D18CDA6" w14:textId="77777777" w:rsidR="0074738B" w:rsidRPr="008E24BE" w:rsidRDefault="0074738B" w:rsidP="0074738B">
      <w:pPr>
        <w:pStyle w:val="Zwykytekst"/>
        <w:spacing w:before="120"/>
        <w:jc w:val="center"/>
        <w:rPr>
          <w:rFonts w:ascii="Verdana" w:hAnsi="Verdana"/>
          <w:i/>
        </w:rPr>
      </w:pPr>
    </w:p>
    <w:p w14:paraId="2B9613D3" w14:textId="77777777" w:rsidR="0074738B" w:rsidRPr="008E24BE" w:rsidRDefault="0074738B" w:rsidP="0074738B">
      <w:pPr>
        <w:pStyle w:val="Zwykytekst"/>
        <w:spacing w:before="120"/>
        <w:jc w:val="center"/>
        <w:rPr>
          <w:rFonts w:ascii="Verdana" w:hAnsi="Verdana"/>
          <w:i/>
        </w:rPr>
      </w:pP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t>_______________________________</w:t>
      </w:r>
    </w:p>
    <w:p w14:paraId="37835A2C" w14:textId="77777777" w:rsidR="0074738B" w:rsidRPr="00D52245" w:rsidRDefault="0074738B" w:rsidP="0074738B">
      <w:pPr>
        <w:pStyle w:val="Zwykytekst"/>
        <w:spacing w:before="120"/>
        <w:jc w:val="center"/>
        <w:rPr>
          <w:rFonts w:ascii="Verdana" w:hAnsi="Verdana"/>
          <w:i/>
          <w:sz w:val="16"/>
          <w:szCs w:val="16"/>
        </w:rPr>
      </w:pP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sidRPr="008E24BE">
        <w:rPr>
          <w:rFonts w:ascii="Verdana" w:hAnsi="Verdana"/>
          <w:i/>
        </w:rPr>
        <w:tab/>
      </w:r>
      <w:r>
        <w:rPr>
          <w:rFonts w:ascii="Verdana" w:hAnsi="Verdana"/>
          <w:i/>
          <w:sz w:val="16"/>
          <w:szCs w:val="16"/>
        </w:rPr>
        <w:t>(podpis Wykonawcy/Pełnomocnika)</w:t>
      </w:r>
    </w:p>
    <w:p w14:paraId="6A3AAAA0" w14:textId="67B0B941" w:rsidR="00A56C76" w:rsidRDefault="00A56C76" w:rsidP="00DB3CA0">
      <w:pPr>
        <w:spacing w:after="120"/>
        <w:jc w:val="center"/>
        <w:rPr>
          <w:rFonts w:ascii="Verdana" w:hAnsi="Verdana"/>
          <w:spacing w:val="4"/>
          <w:sz w:val="16"/>
          <w:szCs w:val="16"/>
        </w:rPr>
      </w:pPr>
    </w:p>
    <w:p w14:paraId="01BFD97E" w14:textId="38077950" w:rsidR="00A56C76" w:rsidRDefault="00A56C76" w:rsidP="00DB3CA0">
      <w:pPr>
        <w:spacing w:after="120"/>
        <w:jc w:val="center"/>
        <w:rPr>
          <w:rFonts w:ascii="Verdana" w:hAnsi="Verdana"/>
          <w:spacing w:val="4"/>
          <w:sz w:val="16"/>
          <w:szCs w:val="16"/>
        </w:rPr>
      </w:pPr>
    </w:p>
    <w:p w14:paraId="11C5B0EF" w14:textId="68217426" w:rsidR="00A56C76" w:rsidRDefault="00A56C76" w:rsidP="00DB3CA0">
      <w:pPr>
        <w:spacing w:after="120"/>
        <w:jc w:val="center"/>
        <w:rPr>
          <w:rFonts w:ascii="Verdana" w:hAnsi="Verdana"/>
          <w:spacing w:val="4"/>
          <w:sz w:val="16"/>
          <w:szCs w:val="16"/>
        </w:rPr>
      </w:pPr>
    </w:p>
    <w:p w14:paraId="6671BFE7" w14:textId="34DBE28D" w:rsidR="00A56C76" w:rsidRDefault="00A56C76" w:rsidP="00DB3CA0">
      <w:pPr>
        <w:spacing w:after="120"/>
        <w:jc w:val="center"/>
        <w:rPr>
          <w:rFonts w:ascii="Verdana" w:hAnsi="Verdana"/>
          <w:spacing w:val="4"/>
          <w:sz w:val="16"/>
          <w:szCs w:val="16"/>
        </w:rPr>
      </w:pPr>
    </w:p>
    <w:p w14:paraId="728F08B2" w14:textId="744D8DD2" w:rsidR="00A56C76" w:rsidRDefault="00A56C76" w:rsidP="00DB3CA0">
      <w:pPr>
        <w:spacing w:after="120"/>
        <w:jc w:val="center"/>
        <w:rPr>
          <w:rFonts w:ascii="Verdana" w:hAnsi="Verdana"/>
          <w:spacing w:val="4"/>
          <w:sz w:val="16"/>
          <w:szCs w:val="16"/>
        </w:rPr>
      </w:pPr>
    </w:p>
    <w:p w14:paraId="71478F35" w14:textId="77777777" w:rsidR="0074738B" w:rsidRDefault="0074738B" w:rsidP="00DB3CA0">
      <w:pPr>
        <w:spacing w:after="120"/>
        <w:jc w:val="center"/>
        <w:rPr>
          <w:rFonts w:ascii="Verdana" w:hAnsi="Verdana"/>
          <w:spacing w:val="4"/>
          <w:sz w:val="16"/>
          <w:szCs w:val="16"/>
        </w:rPr>
      </w:pPr>
    </w:p>
    <w:p w14:paraId="045EECF6" w14:textId="77777777" w:rsidR="0074738B" w:rsidRDefault="0074738B" w:rsidP="00DB3CA0">
      <w:pPr>
        <w:spacing w:after="120"/>
        <w:jc w:val="center"/>
        <w:rPr>
          <w:rFonts w:ascii="Verdana" w:hAnsi="Verdana"/>
          <w:spacing w:val="4"/>
          <w:sz w:val="16"/>
          <w:szCs w:val="16"/>
        </w:rPr>
      </w:pPr>
    </w:p>
    <w:p w14:paraId="6EDEA5CD" w14:textId="77777777" w:rsidR="0074738B" w:rsidRDefault="0074738B" w:rsidP="00DB3CA0">
      <w:pPr>
        <w:spacing w:after="120"/>
        <w:jc w:val="center"/>
        <w:rPr>
          <w:rFonts w:ascii="Verdana" w:hAnsi="Verdana"/>
          <w:spacing w:val="4"/>
          <w:sz w:val="16"/>
          <w:szCs w:val="16"/>
        </w:rPr>
      </w:pPr>
    </w:p>
    <w:p w14:paraId="7D63D5E7" w14:textId="77777777" w:rsidR="0074738B" w:rsidRDefault="0074738B" w:rsidP="00DB3CA0">
      <w:pPr>
        <w:spacing w:after="120"/>
        <w:jc w:val="center"/>
        <w:rPr>
          <w:rFonts w:ascii="Verdana" w:hAnsi="Verdana"/>
          <w:spacing w:val="4"/>
          <w:sz w:val="16"/>
          <w:szCs w:val="16"/>
        </w:rPr>
      </w:pPr>
    </w:p>
    <w:p w14:paraId="1C953B1E" w14:textId="77777777" w:rsidR="0074738B" w:rsidRDefault="0074738B" w:rsidP="00DB3CA0">
      <w:pPr>
        <w:spacing w:after="120"/>
        <w:jc w:val="center"/>
        <w:rPr>
          <w:rFonts w:ascii="Verdana" w:hAnsi="Verdana"/>
          <w:spacing w:val="4"/>
          <w:sz w:val="16"/>
          <w:szCs w:val="16"/>
        </w:rPr>
      </w:pPr>
    </w:p>
    <w:p w14:paraId="245D8510" w14:textId="77777777" w:rsidR="0074738B" w:rsidRDefault="0074738B" w:rsidP="00DB3CA0">
      <w:pPr>
        <w:spacing w:after="120"/>
        <w:jc w:val="center"/>
        <w:rPr>
          <w:rFonts w:ascii="Verdana" w:hAnsi="Verdana"/>
          <w:spacing w:val="4"/>
          <w:sz w:val="16"/>
          <w:szCs w:val="16"/>
        </w:rPr>
      </w:pPr>
    </w:p>
    <w:p w14:paraId="011C283B" w14:textId="77777777" w:rsidR="0074738B" w:rsidRDefault="0074738B" w:rsidP="00DB3CA0">
      <w:pPr>
        <w:spacing w:after="120"/>
        <w:jc w:val="center"/>
        <w:rPr>
          <w:rFonts w:ascii="Verdana" w:hAnsi="Verdana"/>
          <w:spacing w:val="4"/>
          <w:sz w:val="16"/>
          <w:szCs w:val="16"/>
        </w:rPr>
      </w:pPr>
    </w:p>
    <w:p w14:paraId="2572C2B3" w14:textId="77777777" w:rsidR="0074738B" w:rsidRDefault="0074738B" w:rsidP="00DB3CA0">
      <w:pPr>
        <w:spacing w:after="120"/>
        <w:jc w:val="center"/>
        <w:rPr>
          <w:rFonts w:ascii="Verdana" w:hAnsi="Verdana"/>
          <w:spacing w:val="4"/>
          <w:sz w:val="16"/>
          <w:szCs w:val="16"/>
        </w:rPr>
      </w:pPr>
    </w:p>
    <w:p w14:paraId="3650A3FA" w14:textId="77777777" w:rsidR="0074738B" w:rsidRDefault="0074738B" w:rsidP="00DB3CA0">
      <w:pPr>
        <w:spacing w:after="120"/>
        <w:jc w:val="center"/>
        <w:rPr>
          <w:rFonts w:ascii="Verdana" w:hAnsi="Verdana"/>
          <w:spacing w:val="4"/>
          <w:sz w:val="16"/>
          <w:szCs w:val="16"/>
        </w:rPr>
      </w:pPr>
    </w:p>
    <w:p w14:paraId="3F5E8B48" w14:textId="77777777" w:rsidR="0074738B" w:rsidRDefault="0074738B" w:rsidP="00DB3CA0">
      <w:pPr>
        <w:spacing w:after="120"/>
        <w:jc w:val="center"/>
        <w:rPr>
          <w:rFonts w:ascii="Verdana" w:hAnsi="Verdana"/>
          <w:spacing w:val="4"/>
          <w:sz w:val="16"/>
          <w:szCs w:val="16"/>
        </w:rPr>
      </w:pPr>
    </w:p>
    <w:p w14:paraId="37E98167" w14:textId="77777777" w:rsidR="0074738B" w:rsidRDefault="0074738B" w:rsidP="00DB3CA0">
      <w:pPr>
        <w:spacing w:after="120"/>
        <w:jc w:val="center"/>
        <w:rPr>
          <w:rFonts w:ascii="Verdana" w:hAnsi="Verdana"/>
          <w:spacing w:val="4"/>
          <w:sz w:val="16"/>
          <w:szCs w:val="16"/>
        </w:rPr>
      </w:pPr>
    </w:p>
    <w:p w14:paraId="32225400" w14:textId="77777777" w:rsidR="0074738B" w:rsidRDefault="0074738B" w:rsidP="00DB3CA0">
      <w:pPr>
        <w:spacing w:after="120"/>
        <w:jc w:val="center"/>
        <w:rPr>
          <w:rFonts w:ascii="Verdana" w:hAnsi="Verdana"/>
          <w:spacing w:val="4"/>
          <w:sz w:val="16"/>
          <w:szCs w:val="16"/>
        </w:rPr>
      </w:pPr>
    </w:p>
    <w:p w14:paraId="37F7736D" w14:textId="77777777" w:rsidR="0074738B" w:rsidRDefault="0074738B" w:rsidP="00DB3CA0">
      <w:pPr>
        <w:spacing w:after="120"/>
        <w:jc w:val="center"/>
        <w:rPr>
          <w:rFonts w:ascii="Verdana" w:hAnsi="Verdana"/>
          <w:spacing w:val="4"/>
          <w:sz w:val="16"/>
          <w:szCs w:val="16"/>
        </w:rPr>
      </w:pPr>
    </w:p>
    <w:p w14:paraId="352777C9" w14:textId="77777777" w:rsidR="0074738B" w:rsidRDefault="0074738B" w:rsidP="00DB3CA0">
      <w:pPr>
        <w:spacing w:after="120"/>
        <w:jc w:val="center"/>
        <w:rPr>
          <w:rFonts w:ascii="Verdana" w:hAnsi="Verdana"/>
          <w:spacing w:val="4"/>
          <w:sz w:val="16"/>
          <w:szCs w:val="16"/>
        </w:rPr>
      </w:pPr>
    </w:p>
    <w:p w14:paraId="4C8A82C0" w14:textId="77777777" w:rsidR="0074738B" w:rsidRDefault="0074738B" w:rsidP="00DB3CA0">
      <w:pPr>
        <w:spacing w:after="120"/>
        <w:jc w:val="center"/>
        <w:rPr>
          <w:rFonts w:ascii="Verdana" w:hAnsi="Verdana"/>
          <w:spacing w:val="4"/>
          <w:sz w:val="16"/>
          <w:szCs w:val="16"/>
        </w:rPr>
      </w:pPr>
    </w:p>
    <w:p w14:paraId="499A25F7" w14:textId="77777777" w:rsidR="00F07C3A" w:rsidRDefault="00F07C3A" w:rsidP="0074738B">
      <w:pPr>
        <w:suppressAutoHyphens/>
        <w:spacing w:before="120"/>
        <w:ind w:right="-341"/>
        <w:jc w:val="right"/>
        <w:rPr>
          <w:rFonts w:ascii="Verdana" w:eastAsia="Calibri" w:hAnsi="Verdana"/>
          <w:b/>
          <w:bCs/>
          <w:sz w:val="20"/>
          <w:szCs w:val="20"/>
        </w:rPr>
      </w:pPr>
    </w:p>
    <w:p w14:paraId="5663EEB6" w14:textId="59BD2DFD" w:rsidR="0074738B" w:rsidRPr="0074738B" w:rsidRDefault="0074738B" w:rsidP="0074738B">
      <w:pPr>
        <w:suppressAutoHyphens/>
        <w:spacing w:before="120"/>
        <w:ind w:right="-341"/>
        <w:jc w:val="right"/>
        <w:rPr>
          <w:rFonts w:ascii="Verdana" w:eastAsia="Calibri" w:hAnsi="Verdana"/>
          <w:b/>
          <w:bCs/>
          <w:sz w:val="20"/>
          <w:szCs w:val="20"/>
        </w:rPr>
      </w:pPr>
      <w:r w:rsidRPr="0074738B">
        <w:rPr>
          <w:rFonts w:ascii="Verdana" w:eastAsia="Calibri" w:hAnsi="Verdana"/>
          <w:b/>
          <w:bCs/>
          <w:sz w:val="20"/>
          <w:szCs w:val="20"/>
        </w:rPr>
        <w:lastRenderedPageBreak/>
        <w:t>Formularz 3.3.</w:t>
      </w:r>
    </w:p>
    <w:p w14:paraId="52C9A6AA" w14:textId="77777777" w:rsidR="0074738B" w:rsidRPr="004A2F96" w:rsidRDefault="0074738B" w:rsidP="0074738B">
      <w:pPr>
        <w:suppressAutoHyphens/>
        <w:spacing w:before="120"/>
        <w:ind w:right="-341"/>
        <w:jc w:val="right"/>
        <w:rPr>
          <w:rFonts w:ascii="Verdana" w:eastAsia="Calibri" w:hAnsi="Verdana"/>
          <w:sz w:val="6"/>
          <w:szCs w:val="6"/>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EAAAA"/>
        <w:tblCellMar>
          <w:left w:w="70" w:type="dxa"/>
          <w:right w:w="70" w:type="dxa"/>
        </w:tblCellMar>
        <w:tblLook w:val="0000" w:firstRow="0" w:lastRow="0" w:firstColumn="0" w:lastColumn="0" w:noHBand="0" w:noVBand="0"/>
      </w:tblPr>
      <w:tblGrid>
        <w:gridCol w:w="10065"/>
      </w:tblGrid>
      <w:tr w:rsidR="0074738B" w14:paraId="63F268DA" w14:textId="77777777" w:rsidTr="008F5C76">
        <w:trPr>
          <w:trHeight w:val="1064"/>
        </w:trPr>
        <w:tc>
          <w:tcPr>
            <w:tcW w:w="10065" w:type="dxa"/>
            <w:shd w:val="clear" w:color="auto" w:fill="AEAAAA"/>
          </w:tcPr>
          <w:p w14:paraId="1D0BACD7" w14:textId="77777777" w:rsidR="0074738B" w:rsidRDefault="0074738B" w:rsidP="008F5C76">
            <w:pPr>
              <w:suppressAutoHyphens/>
              <w:spacing w:before="120"/>
              <w:ind w:left="195" w:right="60"/>
              <w:jc w:val="center"/>
              <w:rPr>
                <w:rFonts w:ascii="Verdana" w:eastAsia="Calibri" w:hAnsi="Verdana"/>
                <w:sz w:val="20"/>
                <w:szCs w:val="20"/>
              </w:rPr>
            </w:pPr>
            <w:r w:rsidRPr="00BD147C">
              <w:rPr>
                <w:rFonts w:ascii="Verdana" w:eastAsia="Calibri" w:hAnsi="Verdana"/>
                <w:b/>
                <w:sz w:val="20"/>
                <w:szCs w:val="20"/>
              </w:rPr>
              <w:t>PISEMNE ZOBOWIĄZANIE</w:t>
            </w:r>
            <w:r w:rsidRPr="000F4E34">
              <w:rPr>
                <w:rFonts w:ascii="Verdana" w:eastAsia="Calibri" w:hAnsi="Verdana"/>
                <w:sz w:val="20"/>
                <w:szCs w:val="20"/>
              </w:rPr>
              <w:t xml:space="preserve"> PODMIOTU DO ODDANIA DO DYSPOZYCJI WYKONAWCY </w:t>
            </w:r>
            <w:r w:rsidRPr="000F4E34">
              <w:rPr>
                <w:rFonts w:ascii="Verdana" w:eastAsia="Calibri" w:hAnsi="Verdana"/>
                <w:sz w:val="20"/>
                <w:szCs w:val="20"/>
              </w:rPr>
              <w:br/>
              <w:t xml:space="preserve">NIEZBĘDNYCH ZASOBÓW NA OKRES KORZYSTANIA Z NICH PRZY WYKONYWANIU ZAMÓWIENIA ZGODNIE Z ART. </w:t>
            </w:r>
            <w:r>
              <w:rPr>
                <w:rFonts w:ascii="Verdana" w:eastAsia="Calibri" w:hAnsi="Verdana"/>
                <w:sz w:val="20"/>
                <w:szCs w:val="20"/>
              </w:rPr>
              <w:t>118 UST. 1</w:t>
            </w:r>
            <w:r w:rsidRPr="000F4E34">
              <w:rPr>
                <w:rFonts w:ascii="Verdana" w:eastAsia="Calibri" w:hAnsi="Verdana"/>
                <w:sz w:val="20"/>
                <w:szCs w:val="20"/>
              </w:rPr>
              <w:t xml:space="preserve"> PZP</w:t>
            </w:r>
          </w:p>
        </w:tc>
      </w:tr>
    </w:tbl>
    <w:p w14:paraId="65AD6E9A" w14:textId="77777777" w:rsidR="0074738B" w:rsidRDefault="0074738B" w:rsidP="0074738B">
      <w:pPr>
        <w:suppressAutoHyphens/>
        <w:spacing w:before="120"/>
        <w:ind w:right="-341"/>
        <w:jc w:val="both"/>
        <w:rPr>
          <w:rFonts w:ascii="Verdana" w:eastAsia="Calibri" w:hAnsi="Verdana"/>
          <w:sz w:val="20"/>
          <w:szCs w:val="20"/>
        </w:rPr>
      </w:pPr>
      <w:proofErr w:type="gramStart"/>
      <w:r w:rsidRPr="000F4E34">
        <w:rPr>
          <w:rFonts w:ascii="Verdana" w:eastAsia="Calibri" w:hAnsi="Verdana"/>
          <w:sz w:val="20"/>
          <w:szCs w:val="20"/>
        </w:rPr>
        <w:t>Nazwa  . . .</w:t>
      </w:r>
      <w:proofErr w:type="gramEnd"/>
      <w:r w:rsidRPr="000F4E34">
        <w:rPr>
          <w:rFonts w:ascii="Verdana" w:eastAsia="Calibri" w:hAnsi="Verdana"/>
          <w:sz w:val="20"/>
          <w:szCs w:val="20"/>
        </w:rPr>
        <w:t xml:space="preserve"> . . . . . . . . . . . . . . . .. . . . . .. . . . . . . . . . . . . . . . . . .. . . . . .. . . . . . . . . . . . . . . . </w:t>
      </w:r>
    </w:p>
    <w:p w14:paraId="4978EA01" w14:textId="77777777" w:rsidR="0074738B" w:rsidRPr="004A2F96" w:rsidRDefault="0074738B" w:rsidP="0074738B">
      <w:pPr>
        <w:suppressAutoHyphens/>
        <w:spacing w:before="120"/>
        <w:ind w:right="-341"/>
        <w:jc w:val="both"/>
        <w:rPr>
          <w:rFonts w:ascii="Verdana" w:eastAsia="Calibri" w:hAnsi="Verdana"/>
          <w:sz w:val="10"/>
          <w:szCs w:val="10"/>
        </w:rPr>
      </w:pPr>
    </w:p>
    <w:p w14:paraId="3EB5FCF5" w14:textId="77777777" w:rsidR="0074738B" w:rsidRDefault="0074738B" w:rsidP="0074738B">
      <w:pPr>
        <w:suppressAutoHyphens/>
        <w:spacing w:before="120"/>
        <w:ind w:right="-341"/>
        <w:jc w:val="both"/>
        <w:rPr>
          <w:rFonts w:ascii="Verdana" w:eastAsia="Calibri" w:hAnsi="Verdana"/>
          <w:sz w:val="20"/>
          <w:szCs w:val="20"/>
        </w:rPr>
      </w:pPr>
      <w:proofErr w:type="gramStart"/>
      <w:r w:rsidRPr="000F4E34">
        <w:rPr>
          <w:rFonts w:ascii="Verdana" w:eastAsia="Calibri" w:hAnsi="Verdana"/>
          <w:sz w:val="20"/>
          <w:szCs w:val="20"/>
        </w:rPr>
        <w:t>Adres  . . .</w:t>
      </w:r>
      <w:proofErr w:type="gramEnd"/>
      <w:r w:rsidRPr="000F4E34">
        <w:rPr>
          <w:rFonts w:ascii="Verdana" w:eastAsia="Calibri" w:hAnsi="Verdana"/>
          <w:sz w:val="20"/>
          <w:szCs w:val="20"/>
        </w:rPr>
        <w:t xml:space="preserve"> . . . . . . . . . . . . . . . .. . . . . .. . . . . . . . . . . . . . . . . . .. . . . . .. . . . . . . . . . . . . . . . . </w:t>
      </w:r>
    </w:p>
    <w:p w14:paraId="66B61F9D" w14:textId="77777777" w:rsidR="0074738B" w:rsidRPr="004A2F96" w:rsidRDefault="0074738B" w:rsidP="0074738B">
      <w:pPr>
        <w:suppressAutoHyphens/>
        <w:spacing w:before="120"/>
        <w:ind w:right="-341"/>
        <w:jc w:val="both"/>
        <w:rPr>
          <w:rFonts w:ascii="Verdana" w:eastAsia="Calibri" w:hAnsi="Verdana"/>
          <w:sz w:val="10"/>
          <w:szCs w:val="10"/>
        </w:rPr>
      </w:pPr>
    </w:p>
    <w:p w14:paraId="73E7B75A" w14:textId="77777777" w:rsidR="0074738B" w:rsidRPr="000F4E34" w:rsidRDefault="0074738B" w:rsidP="0074738B">
      <w:pPr>
        <w:suppressAutoHyphens/>
        <w:spacing w:before="120"/>
        <w:ind w:right="-341"/>
        <w:jc w:val="both"/>
        <w:rPr>
          <w:rFonts w:ascii="Verdana" w:eastAsia="Calibri" w:hAnsi="Verdana"/>
          <w:sz w:val="20"/>
          <w:szCs w:val="20"/>
        </w:rPr>
      </w:pPr>
      <w:r>
        <w:rPr>
          <w:rFonts w:ascii="Verdana" w:eastAsia="Calibri" w:hAnsi="Verdana"/>
          <w:sz w:val="20"/>
          <w:szCs w:val="20"/>
        </w:rPr>
        <w:t>Ja (My) niżej podpisany(ni)</w:t>
      </w:r>
    </w:p>
    <w:p w14:paraId="1B71F86D" w14:textId="77777777" w:rsidR="0074738B" w:rsidRPr="000F4E34" w:rsidRDefault="0074738B" w:rsidP="0074738B">
      <w:pPr>
        <w:suppressAutoHyphens/>
        <w:spacing w:before="120"/>
        <w:ind w:right="-341"/>
        <w:jc w:val="both"/>
        <w:rPr>
          <w:rFonts w:ascii="Verdana" w:eastAsia="Calibri" w:hAnsi="Verdana"/>
          <w:sz w:val="20"/>
          <w:szCs w:val="20"/>
        </w:rPr>
      </w:pPr>
      <w:r w:rsidRPr="000F4E34">
        <w:rPr>
          <w:rFonts w:ascii="Verdana" w:eastAsia="Calibri" w:hAnsi="Verdana"/>
          <w:sz w:val="20"/>
          <w:szCs w:val="20"/>
        </w:rPr>
        <w:t xml:space="preserve">……………………………………………………………………………………………………………………………………………………………… </w:t>
      </w:r>
    </w:p>
    <w:p w14:paraId="7E542378" w14:textId="77777777" w:rsidR="0074738B" w:rsidRDefault="0074738B" w:rsidP="0074738B">
      <w:pPr>
        <w:suppressAutoHyphens/>
        <w:spacing w:before="120"/>
        <w:ind w:right="-341"/>
        <w:rPr>
          <w:rFonts w:ascii="Verdana" w:eastAsia="Calibri" w:hAnsi="Verdana"/>
          <w:sz w:val="20"/>
          <w:szCs w:val="20"/>
        </w:rPr>
      </w:pPr>
      <w:r>
        <w:rPr>
          <w:rFonts w:ascii="Verdana" w:eastAsia="Calibri" w:hAnsi="Verdana"/>
          <w:sz w:val="20"/>
          <w:szCs w:val="20"/>
        </w:rPr>
        <w:t>działając w imieniu i na rzecz:</w:t>
      </w:r>
    </w:p>
    <w:p w14:paraId="7CE1A36F" w14:textId="77777777" w:rsidR="0074738B" w:rsidRPr="000F4E34"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w:t>
      </w:r>
      <w:r>
        <w:rPr>
          <w:rFonts w:ascii="Verdana" w:eastAsia="Calibri" w:hAnsi="Verdana"/>
          <w:sz w:val="20"/>
          <w:szCs w:val="20"/>
        </w:rPr>
        <w:t>……………………………………………………………</w:t>
      </w:r>
    </w:p>
    <w:p w14:paraId="7747C871" w14:textId="77777777" w:rsidR="0074738B"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oświadczam(y), że </w:t>
      </w:r>
      <w:r>
        <w:rPr>
          <w:rFonts w:ascii="Verdana" w:eastAsia="Calibri" w:hAnsi="Verdana"/>
          <w:sz w:val="20"/>
          <w:szCs w:val="20"/>
        </w:rPr>
        <w:t>w zamówieniu publicznym na:</w:t>
      </w:r>
    </w:p>
    <w:p w14:paraId="40DC93BF" w14:textId="68D795A2" w:rsidR="0074738B" w:rsidRDefault="0074738B" w:rsidP="00DF26C2">
      <w:pPr>
        <w:pStyle w:val="Zwykytekst"/>
        <w:spacing w:before="240"/>
        <w:jc w:val="center"/>
        <w:rPr>
          <w:rFonts w:ascii="Verdana" w:hAnsi="Verdana"/>
          <w:b/>
        </w:rPr>
      </w:pPr>
      <w:r w:rsidRPr="004F5B8D">
        <w:rPr>
          <w:rFonts w:ascii="Verdana" w:hAnsi="Verdana"/>
          <w:b/>
        </w:rPr>
        <w:t>„</w:t>
      </w:r>
      <w:r>
        <w:rPr>
          <w:rFonts w:ascii="Verdana" w:hAnsi="Verdana" w:cs="CIDFont+F2"/>
          <w:b/>
          <w:bCs/>
        </w:rPr>
        <w:t>Dowóz uczniów z terenu Gminy Wieliszew do szkół w 202</w:t>
      </w:r>
      <w:r w:rsidR="00C922CC">
        <w:rPr>
          <w:rFonts w:ascii="Verdana" w:hAnsi="Verdana" w:cs="CIDFont+F2"/>
          <w:b/>
          <w:bCs/>
        </w:rPr>
        <w:t>6</w:t>
      </w:r>
      <w:r>
        <w:rPr>
          <w:rFonts w:ascii="Verdana" w:hAnsi="Verdana" w:cs="CIDFont+F2"/>
          <w:b/>
          <w:bCs/>
        </w:rPr>
        <w:t xml:space="preserve"> roku</w:t>
      </w:r>
      <w:r>
        <w:rPr>
          <w:rFonts w:ascii="Verdana" w:hAnsi="Verdana"/>
          <w:b/>
        </w:rPr>
        <w:t>”</w:t>
      </w:r>
    </w:p>
    <w:p w14:paraId="691CCEC4" w14:textId="77777777" w:rsidR="0074738B" w:rsidRDefault="0074738B" w:rsidP="0074738B">
      <w:pPr>
        <w:pStyle w:val="Zwykytekst"/>
        <w:jc w:val="center"/>
        <w:rPr>
          <w:rFonts w:ascii="Verdana" w:hAnsi="Verdana"/>
          <w:b/>
        </w:rPr>
      </w:pPr>
    </w:p>
    <w:p w14:paraId="3E3B0BE4" w14:textId="05974F7E" w:rsidR="0074738B" w:rsidRPr="000F4E34" w:rsidRDefault="0074738B" w:rsidP="00DF26C2">
      <w:pPr>
        <w:suppressAutoHyphens/>
        <w:ind w:right="-340"/>
        <w:jc w:val="both"/>
        <w:rPr>
          <w:rFonts w:ascii="Verdana" w:eastAsia="Calibri" w:hAnsi="Verdana"/>
          <w:sz w:val="20"/>
          <w:szCs w:val="20"/>
        </w:rPr>
      </w:pPr>
      <w:r>
        <w:rPr>
          <w:rFonts w:ascii="Verdana" w:eastAsia="Calibri" w:hAnsi="Verdana"/>
          <w:sz w:val="20"/>
          <w:szCs w:val="20"/>
        </w:rPr>
        <w:t>z</w:t>
      </w:r>
      <w:r w:rsidRPr="000F4E34">
        <w:rPr>
          <w:rFonts w:ascii="Verdana" w:eastAsia="Calibri" w:hAnsi="Verdana"/>
          <w:sz w:val="20"/>
          <w:szCs w:val="20"/>
        </w:rPr>
        <w:t>obowiązuję (zobowiązujemy) się udos</w:t>
      </w:r>
      <w:r>
        <w:rPr>
          <w:rFonts w:ascii="Verdana" w:eastAsia="Calibri" w:hAnsi="Verdana"/>
          <w:sz w:val="20"/>
          <w:szCs w:val="20"/>
        </w:rPr>
        <w:t>tępnić swoje zasoby Wykonawcy:</w:t>
      </w:r>
    </w:p>
    <w:p w14:paraId="7A43ED7C" w14:textId="77777777" w:rsidR="0074738B" w:rsidRPr="000F4E34" w:rsidRDefault="0074738B" w:rsidP="0074738B">
      <w:pPr>
        <w:suppressAutoHyphens/>
        <w:spacing w:before="120"/>
        <w:ind w:right="-341"/>
        <w:jc w:val="center"/>
        <w:rPr>
          <w:rFonts w:ascii="Verdana" w:eastAsia="Calibri" w:hAnsi="Verdana"/>
          <w:sz w:val="20"/>
          <w:szCs w:val="20"/>
        </w:rPr>
      </w:pPr>
      <w:r w:rsidRPr="000F4E34">
        <w:rPr>
          <w:rFonts w:ascii="Verdana" w:eastAsia="Calibri" w:hAnsi="Verdana"/>
          <w:sz w:val="20"/>
          <w:szCs w:val="20"/>
        </w:rPr>
        <w:t>……………………………………………………………………………………………</w:t>
      </w:r>
      <w:r>
        <w:rPr>
          <w:rFonts w:ascii="Verdana" w:eastAsia="Calibri" w:hAnsi="Verdana"/>
          <w:sz w:val="20"/>
          <w:szCs w:val="20"/>
        </w:rPr>
        <w:t>…………………………………………………………………</w:t>
      </w:r>
      <w:r w:rsidRPr="000F4E34">
        <w:rPr>
          <w:rFonts w:ascii="Verdana" w:eastAsia="Calibri" w:hAnsi="Verdana"/>
          <w:sz w:val="20"/>
          <w:szCs w:val="20"/>
        </w:rPr>
        <w:t xml:space="preserve"> </w:t>
      </w:r>
      <w:r w:rsidRPr="000F4E34">
        <w:rPr>
          <w:rFonts w:ascii="Verdana" w:eastAsia="Calibri" w:hAnsi="Verdana"/>
          <w:sz w:val="16"/>
          <w:szCs w:val="16"/>
        </w:rPr>
        <w:t>(pełna nazwa Wykonawcy i adres/siedziba Wykonawcy)</w:t>
      </w:r>
    </w:p>
    <w:p w14:paraId="1AFAAF13" w14:textId="77777777" w:rsidR="0074738B" w:rsidRPr="000F4E34" w:rsidRDefault="0074738B" w:rsidP="0074738B">
      <w:pPr>
        <w:suppressAutoHyphens/>
        <w:spacing w:before="120"/>
        <w:ind w:right="-341"/>
        <w:jc w:val="both"/>
        <w:rPr>
          <w:rFonts w:ascii="Verdana" w:eastAsia="Calibri" w:hAnsi="Verdana"/>
          <w:sz w:val="20"/>
          <w:szCs w:val="20"/>
        </w:rPr>
      </w:pPr>
      <w:r w:rsidRPr="000F4E34">
        <w:rPr>
          <w:rFonts w:ascii="Verdana" w:eastAsia="Calibri" w:hAnsi="Verdana"/>
          <w:sz w:val="20"/>
          <w:szCs w:val="20"/>
        </w:rPr>
        <w:t>W celu oceny, czy ww. Wykonawca będzie dysponował moimi zasobami w stopniu niezbędnym dla należytego wykonania zamówienia oraz oceny, czy stosunek nas łączący gwarantuje rzeczywisty d</w:t>
      </w:r>
      <w:r>
        <w:rPr>
          <w:rFonts w:ascii="Verdana" w:eastAsia="Calibri" w:hAnsi="Verdana"/>
          <w:sz w:val="20"/>
          <w:szCs w:val="20"/>
        </w:rPr>
        <w:t>ostęp do moich zasobów podaję:</w:t>
      </w:r>
    </w:p>
    <w:p w14:paraId="1E1B3DA7" w14:textId="77777777" w:rsidR="0074738B"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1) zakres moic</w:t>
      </w:r>
      <w:r>
        <w:rPr>
          <w:rFonts w:ascii="Verdana" w:eastAsia="Calibri" w:hAnsi="Verdana"/>
          <w:sz w:val="20"/>
          <w:szCs w:val="20"/>
        </w:rPr>
        <w:t>h zasobów dostępnych Wykonawcy:</w:t>
      </w:r>
    </w:p>
    <w:p w14:paraId="1618E9AA" w14:textId="77777777" w:rsidR="0074738B" w:rsidRPr="000F4E34"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 </w:t>
      </w:r>
    </w:p>
    <w:p w14:paraId="54C8E8DC" w14:textId="77777777" w:rsidR="0074738B"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2) sposób wykorzystania moich zasobów przez Wykonaw</w:t>
      </w:r>
      <w:r>
        <w:rPr>
          <w:rFonts w:ascii="Verdana" w:eastAsia="Calibri" w:hAnsi="Verdana"/>
          <w:sz w:val="20"/>
          <w:szCs w:val="20"/>
        </w:rPr>
        <w:t>cę przy wykonywaniu zamówienia:</w:t>
      </w:r>
    </w:p>
    <w:p w14:paraId="3A9A326A" w14:textId="77777777" w:rsidR="0074738B" w:rsidRPr="000F4E34"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 </w:t>
      </w:r>
    </w:p>
    <w:p w14:paraId="488CD4F7" w14:textId="18D14960" w:rsidR="0074738B"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3) charakter stosunku, jaki </w:t>
      </w:r>
      <w:r>
        <w:rPr>
          <w:rFonts w:ascii="Verdana" w:eastAsia="Calibri" w:hAnsi="Verdana"/>
          <w:sz w:val="20"/>
          <w:szCs w:val="20"/>
        </w:rPr>
        <w:t>będzie mnie łączył z Wykonawcą:</w:t>
      </w:r>
    </w:p>
    <w:p w14:paraId="5DD2D402" w14:textId="77777777" w:rsidR="0074738B" w:rsidRPr="000F4E34"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 ……………………………………………………………………………………………………………………………………………………………… </w:t>
      </w:r>
    </w:p>
    <w:p w14:paraId="7C1C271E" w14:textId="77777777" w:rsidR="0074738B"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4) zakres i okres mojego udzia</w:t>
      </w:r>
      <w:r>
        <w:rPr>
          <w:rFonts w:ascii="Verdana" w:eastAsia="Calibri" w:hAnsi="Verdana"/>
          <w:sz w:val="20"/>
          <w:szCs w:val="20"/>
        </w:rPr>
        <w:t>łu przy wykonywaniu zamówienia:</w:t>
      </w:r>
    </w:p>
    <w:p w14:paraId="5F15944C" w14:textId="77777777" w:rsidR="0074738B" w:rsidRPr="000F4E34" w:rsidRDefault="0074738B" w:rsidP="0074738B">
      <w:pPr>
        <w:suppressAutoHyphens/>
        <w:spacing w:before="120"/>
        <w:ind w:right="-341"/>
        <w:rPr>
          <w:rFonts w:ascii="Verdana" w:eastAsia="Calibri" w:hAnsi="Verdana"/>
          <w:sz w:val="20"/>
          <w:szCs w:val="20"/>
        </w:rPr>
      </w:pPr>
      <w:r w:rsidRPr="000F4E34">
        <w:rPr>
          <w:rFonts w:ascii="Verdana" w:eastAsia="Calibri" w:hAnsi="Verdana"/>
          <w:sz w:val="20"/>
          <w:szCs w:val="20"/>
        </w:rPr>
        <w:t xml:space="preserve">……………………………………………………………………………………………………………………………………………………………………………………………………………………………………………………………………………………………………………………………… </w:t>
      </w:r>
    </w:p>
    <w:p w14:paraId="59E6FEC0" w14:textId="77777777" w:rsidR="0074738B" w:rsidRDefault="0074738B" w:rsidP="0074738B">
      <w:pPr>
        <w:suppressAutoHyphens/>
        <w:spacing w:before="120"/>
        <w:ind w:right="-341"/>
        <w:jc w:val="both"/>
        <w:rPr>
          <w:rFonts w:ascii="Verdana" w:hAnsi="Verdana"/>
          <w:sz w:val="20"/>
          <w:szCs w:val="20"/>
          <w:lang w:eastAsia="ar-SA"/>
        </w:rPr>
      </w:pPr>
    </w:p>
    <w:p w14:paraId="725DBB7B" w14:textId="77777777" w:rsidR="0074738B" w:rsidRDefault="0074738B" w:rsidP="0074738B">
      <w:pPr>
        <w:suppressAutoHyphens/>
        <w:spacing w:before="120"/>
        <w:ind w:right="-341"/>
        <w:jc w:val="both"/>
        <w:rPr>
          <w:rFonts w:ascii="Verdana" w:hAnsi="Verdana"/>
          <w:sz w:val="20"/>
          <w:szCs w:val="20"/>
          <w:lang w:eastAsia="ar-SA"/>
        </w:rPr>
      </w:pPr>
    </w:p>
    <w:p w14:paraId="22AEA98F" w14:textId="77777777" w:rsidR="0074738B" w:rsidRPr="008E24BE" w:rsidRDefault="0074738B" w:rsidP="0074738B">
      <w:pPr>
        <w:suppressAutoHyphens/>
        <w:spacing w:before="120"/>
        <w:ind w:right="-341"/>
        <w:jc w:val="both"/>
        <w:rPr>
          <w:rFonts w:ascii="Verdana" w:hAnsi="Verdana"/>
          <w:sz w:val="20"/>
          <w:szCs w:val="20"/>
          <w:lang w:eastAsia="ar-SA"/>
        </w:rPr>
      </w:pPr>
    </w:p>
    <w:p w14:paraId="0DC7EF1C" w14:textId="77777777" w:rsidR="0074738B" w:rsidRPr="008E24BE" w:rsidRDefault="0074738B" w:rsidP="0074738B">
      <w:pPr>
        <w:ind w:left="2836" w:firstLine="709"/>
        <w:jc w:val="center"/>
        <w:rPr>
          <w:rFonts w:ascii="Verdana" w:hAnsi="Verdana" w:cs="Arial"/>
          <w:b/>
          <w:sz w:val="20"/>
          <w:szCs w:val="20"/>
        </w:rPr>
      </w:pPr>
      <w:r w:rsidRPr="008E24BE">
        <w:rPr>
          <w:rFonts w:ascii="Verdana" w:hAnsi="Verdana" w:cs="Arial"/>
          <w:i/>
          <w:sz w:val="20"/>
          <w:szCs w:val="20"/>
        </w:rPr>
        <w:t>______________________________________________</w:t>
      </w:r>
    </w:p>
    <w:p w14:paraId="4A2CB31A" w14:textId="77777777" w:rsidR="0074738B" w:rsidRPr="00FA0EE9" w:rsidRDefault="0074738B" w:rsidP="0074738B">
      <w:pPr>
        <w:pStyle w:val="Zwykytekst"/>
        <w:ind w:left="2836" w:firstLine="709"/>
        <w:jc w:val="center"/>
        <w:rPr>
          <w:rFonts w:ascii="Verdana" w:hAnsi="Verdana"/>
          <w:sz w:val="16"/>
          <w:szCs w:val="16"/>
        </w:rPr>
      </w:pPr>
      <w:r w:rsidRPr="008E41AE">
        <w:rPr>
          <w:rFonts w:ascii="Verdana" w:hAnsi="Verdana"/>
          <w:sz w:val="16"/>
          <w:szCs w:val="16"/>
        </w:rPr>
        <w:t xml:space="preserve">(podpis </w:t>
      </w:r>
      <w:proofErr w:type="gramStart"/>
      <w:r w:rsidRPr="008E41AE">
        <w:rPr>
          <w:rFonts w:ascii="Verdana" w:hAnsi="Verdana"/>
          <w:sz w:val="16"/>
          <w:szCs w:val="16"/>
        </w:rPr>
        <w:t>Podmiotu</w:t>
      </w:r>
      <w:proofErr w:type="gramEnd"/>
      <w:r w:rsidRPr="008E41AE">
        <w:rPr>
          <w:rFonts w:ascii="Verdana" w:hAnsi="Verdana"/>
          <w:sz w:val="16"/>
          <w:szCs w:val="16"/>
        </w:rPr>
        <w:t xml:space="preserve"> na za</w:t>
      </w:r>
      <w:r>
        <w:rPr>
          <w:rFonts w:ascii="Verdana" w:hAnsi="Verdana"/>
          <w:sz w:val="16"/>
          <w:szCs w:val="16"/>
        </w:rPr>
        <w:t>sobach którego polega Wykonawca/</w:t>
      </w:r>
      <w:r w:rsidRPr="008E41AE">
        <w:rPr>
          <w:rFonts w:ascii="Verdana" w:hAnsi="Verdana"/>
          <w:sz w:val="16"/>
          <w:szCs w:val="16"/>
        </w:rPr>
        <w:t>osoby upoważnionej do reprezentacji Podmiotu)</w:t>
      </w:r>
    </w:p>
    <w:p w14:paraId="2FDFD38C" w14:textId="77777777" w:rsidR="0074738B" w:rsidRDefault="0074738B" w:rsidP="0074738B">
      <w:pPr>
        <w:jc w:val="right"/>
        <w:rPr>
          <w:rFonts w:ascii="Verdana" w:hAnsi="Verdana"/>
          <w:b/>
          <w:bCs/>
          <w:sz w:val="20"/>
          <w:szCs w:val="20"/>
        </w:rPr>
      </w:pPr>
    </w:p>
    <w:p w14:paraId="1EDFD86F" w14:textId="77777777" w:rsidR="0074738B" w:rsidRDefault="0074738B" w:rsidP="00DB3CA0">
      <w:pPr>
        <w:spacing w:after="120"/>
        <w:jc w:val="center"/>
        <w:rPr>
          <w:rFonts w:ascii="Verdana" w:hAnsi="Verdana"/>
          <w:spacing w:val="4"/>
          <w:sz w:val="16"/>
          <w:szCs w:val="16"/>
        </w:rPr>
      </w:pPr>
    </w:p>
    <w:p w14:paraId="5E46A68D" w14:textId="77777777" w:rsidR="00A56C76" w:rsidRDefault="00A56C76" w:rsidP="00DB3CA0">
      <w:pPr>
        <w:spacing w:after="120"/>
        <w:jc w:val="center"/>
        <w:rPr>
          <w:rFonts w:ascii="Verdana" w:hAnsi="Verdana"/>
          <w:spacing w:val="4"/>
          <w:sz w:val="16"/>
          <w:szCs w:val="16"/>
        </w:rPr>
      </w:pPr>
    </w:p>
    <w:p w14:paraId="13928DFB" w14:textId="77777777" w:rsidR="0074738B" w:rsidRDefault="0074738B" w:rsidP="00DB3CA0">
      <w:pPr>
        <w:spacing w:after="120"/>
        <w:jc w:val="center"/>
        <w:rPr>
          <w:rFonts w:ascii="Verdana" w:hAnsi="Verdana"/>
          <w:spacing w:val="4"/>
          <w:sz w:val="16"/>
          <w:szCs w:val="16"/>
        </w:rPr>
      </w:pPr>
    </w:p>
    <w:p w14:paraId="36BEF258" w14:textId="77777777" w:rsidR="0074738B" w:rsidRDefault="0074738B" w:rsidP="00DB3CA0">
      <w:pPr>
        <w:spacing w:after="120"/>
        <w:jc w:val="center"/>
        <w:rPr>
          <w:rFonts w:ascii="Verdana" w:hAnsi="Verdana"/>
          <w:spacing w:val="4"/>
          <w:sz w:val="16"/>
          <w:szCs w:val="16"/>
        </w:rPr>
      </w:pPr>
    </w:p>
    <w:p w14:paraId="62C3DAF2" w14:textId="38B4265C" w:rsidR="00F07C3A" w:rsidRPr="005134C3" w:rsidRDefault="00BB3E95" w:rsidP="00F07C3A">
      <w:pPr>
        <w:jc w:val="right"/>
        <w:rPr>
          <w:rFonts w:ascii="Verdana" w:hAnsi="Verdana"/>
          <w:b/>
          <w:bCs/>
          <w:sz w:val="20"/>
          <w:szCs w:val="20"/>
        </w:rPr>
      </w:pPr>
      <w:r>
        <w:rPr>
          <w:noProof/>
        </w:rPr>
        <w:lastRenderedPageBreak/>
        <mc:AlternateContent>
          <mc:Choice Requires="wps">
            <w:drawing>
              <wp:anchor distT="0" distB="0" distL="114300" distR="114300" simplePos="0" relativeHeight="251660288" behindDoc="0" locked="0" layoutInCell="1" allowOverlap="1" wp14:anchorId="5B2FEB66" wp14:editId="72306139">
                <wp:simplePos x="0" y="0"/>
                <wp:positionH relativeFrom="margin">
                  <wp:align>right</wp:align>
                </wp:positionH>
                <wp:positionV relativeFrom="paragraph">
                  <wp:posOffset>274955</wp:posOffset>
                </wp:positionV>
                <wp:extent cx="4039870" cy="914400"/>
                <wp:effectExtent l="0" t="0" r="17780" b="19050"/>
                <wp:wrapTight wrapText="bothSides">
                  <wp:wrapPolygon edited="0">
                    <wp:start x="0" y="0"/>
                    <wp:lineTo x="0" y="21600"/>
                    <wp:lineTo x="21593" y="21600"/>
                    <wp:lineTo x="21593" y="0"/>
                    <wp:lineTo x="0" y="0"/>
                  </wp:wrapPolygon>
                </wp:wrapTight>
                <wp:docPr id="9"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870" cy="914400"/>
                        </a:xfrm>
                        <a:prstGeom prst="rect">
                          <a:avLst/>
                        </a:prstGeom>
                        <a:solidFill>
                          <a:srgbClr val="C0C0C0"/>
                        </a:solidFill>
                        <a:ln w="9525">
                          <a:solidFill>
                            <a:srgbClr val="000000"/>
                          </a:solidFill>
                          <a:miter lim="800000"/>
                          <a:headEnd/>
                          <a:tailEnd/>
                        </a:ln>
                      </wps:spPr>
                      <wps:txbx>
                        <w:txbxContent>
                          <w:p w14:paraId="7B4B4A86" w14:textId="77777777" w:rsidR="008F5C76" w:rsidRDefault="008F5C76" w:rsidP="00F07C3A">
                            <w:pPr>
                              <w:jc w:val="center"/>
                              <w:rPr>
                                <w:rFonts w:ascii="Verdana" w:hAnsi="Verdana"/>
                                <w:sz w:val="20"/>
                                <w:szCs w:val="20"/>
                              </w:rPr>
                            </w:pPr>
                          </w:p>
                          <w:p w14:paraId="77352181" w14:textId="77777777" w:rsidR="008F5C76" w:rsidRDefault="008F5C76" w:rsidP="00F07C3A">
                            <w:pPr>
                              <w:jc w:val="center"/>
                              <w:rPr>
                                <w:rFonts w:ascii="Verdana" w:hAnsi="Verdana"/>
                                <w:sz w:val="20"/>
                                <w:szCs w:val="20"/>
                              </w:rPr>
                            </w:pPr>
                          </w:p>
                          <w:p w14:paraId="786476AA" w14:textId="30060EDF" w:rsidR="008F5C76" w:rsidRPr="00F07C3A" w:rsidRDefault="008F5C76" w:rsidP="00F07C3A">
                            <w:pPr>
                              <w:jc w:val="center"/>
                              <w:rPr>
                                <w:rFonts w:ascii="Verdana" w:hAnsi="Verdana"/>
                                <w:b/>
                                <w:bCs/>
                                <w:sz w:val="20"/>
                                <w:szCs w:val="20"/>
                              </w:rPr>
                            </w:pPr>
                            <w:r w:rsidRPr="00F07C3A">
                              <w:rPr>
                                <w:rFonts w:ascii="Verdana" w:hAnsi="Verdana"/>
                                <w:b/>
                                <w:bCs/>
                                <w:sz w:val="20"/>
                                <w:szCs w:val="20"/>
                              </w:rPr>
                              <w:t>Informacja o przynależności do grupy kapitałowej</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FEB66" id="_x0000_t202" coordsize="21600,21600" o:spt="202" path="m,l,21600r21600,l21600,xe">
                <v:stroke joinstyle="miter"/>
                <v:path gradientshapeok="t" o:connecttype="rect"/>
              </v:shapetype>
              <v:shape id="Pole tekstowe 5" o:spid="_x0000_s1026" type="#_x0000_t202" style="position:absolute;left:0;text-align:left;margin-left:266.9pt;margin-top:21.65pt;width:318.1pt;height:1in;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" fillcolor="silver">
                <v:textbox inset="1.5mm,,1.5mm">
                  <w:txbxContent>
                    <w:p w14:paraId="7B4B4A86" w14:textId="77777777" w:rsidR="008F5C76" w:rsidRDefault="008F5C76" w:rsidP="00F07C3A">
                      <w:pPr>
                        <w:jc w:val="center"/>
                        <w:rPr>
                          <w:rFonts w:ascii="Verdana" w:hAnsi="Verdana"/>
                          <w:sz w:val="20"/>
                          <w:szCs w:val="20"/>
                        </w:rPr>
                      </w:pPr>
                    </w:p>
                    <w:p w14:paraId="77352181" w14:textId="77777777" w:rsidR="008F5C76" w:rsidRDefault="008F5C76" w:rsidP="00F07C3A">
                      <w:pPr>
                        <w:jc w:val="center"/>
                        <w:rPr>
                          <w:rFonts w:ascii="Verdana" w:hAnsi="Verdana"/>
                          <w:sz w:val="20"/>
                          <w:szCs w:val="20"/>
                        </w:rPr>
                      </w:pPr>
                    </w:p>
                    <w:p w14:paraId="786476AA" w14:textId="30060EDF" w:rsidR="008F5C76" w:rsidRPr="00F07C3A" w:rsidRDefault="008F5C76" w:rsidP="00F07C3A">
                      <w:pPr>
                        <w:jc w:val="center"/>
                        <w:rPr>
                          <w:rFonts w:ascii="Verdana" w:hAnsi="Verdana"/>
                          <w:b/>
                          <w:bCs/>
                          <w:sz w:val="20"/>
                          <w:szCs w:val="20"/>
                        </w:rPr>
                      </w:pPr>
                      <w:r w:rsidRPr="00F07C3A">
                        <w:rPr>
                          <w:rFonts w:ascii="Verdana" w:hAnsi="Verdana"/>
                          <w:b/>
                          <w:bCs/>
                          <w:sz w:val="20"/>
                          <w:szCs w:val="20"/>
                        </w:rPr>
                        <w:t>Informacja o przynależności do grupy kapitałowej</w:t>
                      </w:r>
                    </w:p>
                  </w:txbxContent>
                </v:textbox>
                <w10:wrap type="tight" anchorx="margin"/>
              </v:shape>
            </w:pict>
          </mc:Fallback>
        </mc:AlternateContent>
      </w:r>
      <w:r w:rsidR="00F07C3A">
        <w:rPr>
          <w:noProof/>
        </w:rPr>
        <mc:AlternateContent>
          <mc:Choice Requires="wps">
            <w:drawing>
              <wp:anchor distT="0" distB="0" distL="114300" distR="114300" simplePos="0" relativeHeight="251659264" behindDoc="0" locked="0" layoutInCell="1" allowOverlap="1" wp14:anchorId="6FD9DCA1" wp14:editId="3BC88725">
                <wp:simplePos x="0" y="0"/>
                <wp:positionH relativeFrom="margin">
                  <wp:align>left</wp:align>
                </wp:positionH>
                <wp:positionV relativeFrom="paragraph">
                  <wp:posOffset>274955</wp:posOffset>
                </wp:positionV>
                <wp:extent cx="2057400" cy="914400"/>
                <wp:effectExtent l="0" t="0" r="19050" b="19050"/>
                <wp:wrapTight wrapText="bothSides">
                  <wp:wrapPolygon edited="0">
                    <wp:start x="0" y="0"/>
                    <wp:lineTo x="0" y="21600"/>
                    <wp:lineTo x="21600" y="21600"/>
                    <wp:lineTo x="21600" y="0"/>
                    <wp:lineTo x="0" y="0"/>
                  </wp:wrapPolygon>
                </wp:wrapTight>
                <wp:docPr id="8"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solidFill>
                          <a:srgbClr val="FFFFFF"/>
                        </a:solidFill>
                        <a:ln w="9525">
                          <a:solidFill>
                            <a:srgbClr val="000000"/>
                          </a:solidFill>
                          <a:miter lim="800000"/>
                          <a:headEnd/>
                          <a:tailEnd/>
                        </a:ln>
                      </wps:spPr>
                      <wps:txbx>
                        <w:txbxContent>
                          <w:p w14:paraId="678293B5" w14:textId="77777777" w:rsidR="008F5C76" w:rsidRDefault="008F5C76" w:rsidP="00F07C3A">
                            <w:pPr>
                              <w:jc w:val="center"/>
                              <w:rPr>
                                <w:i/>
                                <w:sz w:val="18"/>
                              </w:rPr>
                            </w:pPr>
                          </w:p>
                          <w:p w14:paraId="17698696" w14:textId="77777777" w:rsidR="008F5C76" w:rsidRDefault="008F5C76" w:rsidP="00F07C3A">
                            <w:pPr>
                              <w:jc w:val="center"/>
                              <w:rPr>
                                <w:i/>
                                <w:sz w:val="18"/>
                              </w:rPr>
                            </w:pPr>
                          </w:p>
                          <w:p w14:paraId="465CD753" w14:textId="77777777" w:rsidR="008F5C76" w:rsidRDefault="008F5C76" w:rsidP="00F07C3A">
                            <w:pPr>
                              <w:jc w:val="center"/>
                              <w:rPr>
                                <w:i/>
                                <w:sz w:val="18"/>
                              </w:rPr>
                            </w:pPr>
                          </w:p>
                          <w:p w14:paraId="72628190" w14:textId="77777777" w:rsidR="008F5C76" w:rsidRDefault="008F5C76" w:rsidP="00F07C3A">
                            <w:pPr>
                              <w:jc w:val="center"/>
                              <w:rPr>
                                <w:i/>
                                <w:sz w:val="18"/>
                              </w:rPr>
                            </w:pPr>
                          </w:p>
                          <w:p w14:paraId="42287A39" w14:textId="77777777" w:rsidR="008F5C76" w:rsidRDefault="008F5C76" w:rsidP="00F07C3A">
                            <w:pPr>
                              <w:jc w:val="center"/>
                              <w:rPr>
                                <w:i/>
                                <w:sz w:val="18"/>
                              </w:rPr>
                            </w:pPr>
                          </w:p>
                          <w:p w14:paraId="72BD52C8" w14:textId="2C60FD26" w:rsidR="008F5C76" w:rsidRPr="00382EB4" w:rsidRDefault="008F5C76" w:rsidP="00F07C3A">
                            <w:pPr>
                              <w:jc w:val="center"/>
                              <w:rPr>
                                <w:rFonts w:ascii="Verdana" w:hAnsi="Verdana"/>
                                <w:i/>
                                <w:sz w:val="18"/>
                                <w:szCs w:val="18"/>
                              </w:rPr>
                            </w:pPr>
                            <w:r w:rsidRPr="00382EB4">
                              <w:rPr>
                                <w:rFonts w:ascii="Verdana" w:hAnsi="Verdana"/>
                                <w:i/>
                                <w:sz w:val="18"/>
                                <w:szCs w:val="18"/>
                              </w:rPr>
                              <w:t>(Nazwa</w:t>
                            </w:r>
                            <w:r>
                              <w:rPr>
                                <w:rFonts w:ascii="Verdana" w:hAnsi="Verdana"/>
                                <w:i/>
                                <w:sz w:val="18"/>
                                <w:szCs w:val="18"/>
                              </w:rPr>
                              <w:t xml:space="preserve"> </w:t>
                            </w:r>
                            <w:r w:rsidRPr="00382EB4">
                              <w:rPr>
                                <w:rFonts w:ascii="Verdana" w:hAnsi="Verdana"/>
                                <w:i/>
                                <w:sz w:val="18"/>
                                <w:szCs w:val="18"/>
                              </w:rPr>
                              <w:t>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9DCA1" id="Pole tekstowe 6" o:spid="_x0000_s1027" type="#_x0000_t202" style="position:absolute;left:0;text-align:left;margin-left:0;margin-top:21.65pt;width:162pt;height:1in;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">
                <v:textbox>
                  <w:txbxContent>
                    <w:p w14:paraId="678293B5" w14:textId="77777777" w:rsidR="008F5C76" w:rsidRDefault="008F5C76" w:rsidP="00F07C3A">
                      <w:pPr>
                        <w:jc w:val="center"/>
                        <w:rPr>
                          <w:i/>
                          <w:sz w:val="18"/>
                        </w:rPr>
                      </w:pPr>
                    </w:p>
                    <w:p w14:paraId="17698696" w14:textId="77777777" w:rsidR="008F5C76" w:rsidRDefault="008F5C76" w:rsidP="00F07C3A">
                      <w:pPr>
                        <w:jc w:val="center"/>
                        <w:rPr>
                          <w:i/>
                          <w:sz w:val="18"/>
                        </w:rPr>
                      </w:pPr>
                    </w:p>
                    <w:p w14:paraId="465CD753" w14:textId="77777777" w:rsidR="008F5C76" w:rsidRDefault="008F5C76" w:rsidP="00F07C3A">
                      <w:pPr>
                        <w:jc w:val="center"/>
                        <w:rPr>
                          <w:i/>
                          <w:sz w:val="18"/>
                        </w:rPr>
                      </w:pPr>
                    </w:p>
                    <w:p w14:paraId="72628190" w14:textId="77777777" w:rsidR="008F5C76" w:rsidRDefault="008F5C76" w:rsidP="00F07C3A">
                      <w:pPr>
                        <w:jc w:val="center"/>
                        <w:rPr>
                          <w:i/>
                          <w:sz w:val="18"/>
                        </w:rPr>
                      </w:pPr>
                    </w:p>
                    <w:p w14:paraId="42287A39" w14:textId="77777777" w:rsidR="008F5C76" w:rsidRDefault="008F5C76" w:rsidP="00F07C3A">
                      <w:pPr>
                        <w:jc w:val="center"/>
                        <w:rPr>
                          <w:i/>
                          <w:sz w:val="18"/>
                        </w:rPr>
                      </w:pPr>
                    </w:p>
                    <w:p w14:paraId="72BD52C8" w14:textId="2C60FD26" w:rsidR="008F5C76" w:rsidRPr="00382EB4" w:rsidRDefault="008F5C76" w:rsidP="00F07C3A">
                      <w:pPr>
                        <w:jc w:val="center"/>
                        <w:rPr>
                          <w:rFonts w:ascii="Verdana" w:hAnsi="Verdana"/>
                          <w:i/>
                          <w:sz w:val="18"/>
                          <w:szCs w:val="18"/>
                        </w:rPr>
                      </w:pPr>
                      <w:r w:rsidRPr="00382EB4">
                        <w:rPr>
                          <w:rFonts w:ascii="Verdana" w:hAnsi="Verdana"/>
                          <w:i/>
                          <w:sz w:val="18"/>
                          <w:szCs w:val="18"/>
                        </w:rPr>
                        <w:t>(Nazwa</w:t>
                      </w:r>
                      <w:r>
                        <w:rPr>
                          <w:rFonts w:ascii="Verdana" w:hAnsi="Verdana"/>
                          <w:i/>
                          <w:sz w:val="18"/>
                          <w:szCs w:val="18"/>
                        </w:rPr>
                        <w:t xml:space="preserve"> </w:t>
                      </w:r>
                      <w:r w:rsidRPr="00382EB4">
                        <w:rPr>
                          <w:rFonts w:ascii="Verdana" w:hAnsi="Verdana"/>
                          <w:i/>
                          <w:sz w:val="18"/>
                          <w:szCs w:val="18"/>
                        </w:rPr>
                        <w:t>Wykonawcy)</w:t>
                      </w:r>
                    </w:p>
                  </w:txbxContent>
                </v:textbox>
                <w10:wrap type="tight" anchorx="margin"/>
              </v:shape>
            </w:pict>
          </mc:Fallback>
        </mc:AlternateContent>
      </w:r>
      <w:r w:rsidR="00F07C3A">
        <w:rPr>
          <w:rFonts w:ascii="Verdana" w:hAnsi="Verdana"/>
          <w:b/>
          <w:bCs/>
          <w:sz w:val="20"/>
          <w:szCs w:val="20"/>
        </w:rPr>
        <w:t>Formularz 3</w:t>
      </w:r>
      <w:r w:rsidR="00F07C3A" w:rsidRPr="008E24BE">
        <w:rPr>
          <w:rFonts w:ascii="Verdana" w:hAnsi="Verdana"/>
          <w:b/>
          <w:bCs/>
          <w:sz w:val="20"/>
          <w:szCs w:val="20"/>
        </w:rPr>
        <w:t>.</w:t>
      </w:r>
      <w:r w:rsidR="00F07C3A">
        <w:rPr>
          <w:rFonts w:ascii="Verdana" w:hAnsi="Verdana"/>
          <w:b/>
          <w:bCs/>
          <w:sz w:val="20"/>
          <w:szCs w:val="20"/>
        </w:rPr>
        <w:t>4</w:t>
      </w:r>
      <w:r w:rsidR="00F07C3A" w:rsidRPr="008E24BE">
        <w:rPr>
          <w:rFonts w:ascii="Verdana" w:hAnsi="Verdana"/>
          <w:b/>
          <w:bCs/>
          <w:sz w:val="20"/>
          <w:szCs w:val="20"/>
        </w:rPr>
        <w:t>.</w:t>
      </w:r>
    </w:p>
    <w:p w14:paraId="0EB3632A" w14:textId="77777777" w:rsidR="00F07C3A" w:rsidRDefault="00F07C3A" w:rsidP="00F07C3A">
      <w:pPr>
        <w:suppressAutoHyphens/>
        <w:ind w:right="2"/>
        <w:jc w:val="both"/>
        <w:rPr>
          <w:rFonts w:ascii="Verdana" w:eastAsia="Calibri" w:hAnsi="Verdana"/>
          <w:sz w:val="20"/>
          <w:szCs w:val="20"/>
        </w:rPr>
      </w:pPr>
    </w:p>
    <w:p w14:paraId="12EFEF4B" w14:textId="77777777" w:rsidR="00F07C3A" w:rsidRDefault="00F07C3A" w:rsidP="00F07C3A">
      <w:pPr>
        <w:spacing w:after="120"/>
        <w:jc w:val="center"/>
        <w:rPr>
          <w:rFonts w:ascii="Verdana" w:hAnsi="Verdana" w:cs="Arial"/>
          <w:b/>
          <w:sz w:val="20"/>
          <w:szCs w:val="20"/>
          <w:u w:val="single"/>
        </w:rPr>
      </w:pPr>
      <w:r>
        <w:rPr>
          <w:rFonts w:ascii="Verdana" w:hAnsi="Verdana" w:cs="Arial"/>
          <w:b/>
          <w:sz w:val="20"/>
          <w:szCs w:val="20"/>
          <w:u w:val="single"/>
        </w:rPr>
        <w:t xml:space="preserve">Oświadczenie Wykonawcy </w:t>
      </w:r>
    </w:p>
    <w:p w14:paraId="19BBCA18" w14:textId="77777777" w:rsidR="00F07C3A" w:rsidRDefault="00F07C3A" w:rsidP="00F07C3A">
      <w:pPr>
        <w:jc w:val="center"/>
        <w:rPr>
          <w:rFonts w:ascii="Verdana" w:hAnsi="Verdana" w:cs="Arial"/>
          <w:b/>
          <w:sz w:val="20"/>
          <w:szCs w:val="20"/>
        </w:rPr>
      </w:pPr>
      <w:r>
        <w:rPr>
          <w:rFonts w:ascii="Verdana" w:hAnsi="Verdana" w:cs="Arial"/>
          <w:b/>
          <w:sz w:val="20"/>
          <w:szCs w:val="20"/>
        </w:rPr>
        <w:t>o przynależności lub braku przynależności do tej samej grupy kapitałowej,</w:t>
      </w:r>
      <w:r>
        <w:rPr>
          <w:rFonts w:ascii="Verdana" w:hAnsi="Verdana" w:cs="Arial"/>
          <w:b/>
          <w:sz w:val="20"/>
          <w:szCs w:val="20"/>
        </w:rPr>
        <w:br/>
        <w:t xml:space="preserve">o której mowa w art. 108 ust. 1 pkt 5 </w:t>
      </w:r>
      <w:proofErr w:type="spellStart"/>
      <w:r>
        <w:rPr>
          <w:rFonts w:ascii="Verdana" w:hAnsi="Verdana" w:cs="Arial"/>
          <w:b/>
          <w:sz w:val="20"/>
          <w:szCs w:val="20"/>
        </w:rPr>
        <w:t>Pzp</w:t>
      </w:r>
      <w:proofErr w:type="spellEnd"/>
    </w:p>
    <w:p w14:paraId="5444B6E3" w14:textId="77777777" w:rsidR="00F07C3A" w:rsidRDefault="00F07C3A" w:rsidP="00F07C3A">
      <w:pPr>
        <w:jc w:val="both"/>
        <w:rPr>
          <w:rFonts w:ascii="Verdana" w:hAnsi="Verdana" w:cs="Arial"/>
          <w:sz w:val="20"/>
          <w:szCs w:val="20"/>
        </w:rPr>
      </w:pPr>
    </w:p>
    <w:p w14:paraId="6B28F6D5" w14:textId="25885156" w:rsidR="00F07C3A" w:rsidRPr="004F5B8D" w:rsidRDefault="00F07C3A" w:rsidP="00F07C3A">
      <w:pPr>
        <w:pStyle w:val="Zwykytekst"/>
        <w:rPr>
          <w:rFonts w:ascii="Verdana" w:hAnsi="Verdana"/>
          <w:b/>
        </w:rPr>
      </w:pPr>
      <w:proofErr w:type="gramStart"/>
      <w:r>
        <w:rPr>
          <w:rFonts w:ascii="Verdana" w:hAnsi="Verdana" w:cs="Arial"/>
        </w:rPr>
        <w:t>Biorąc  udział</w:t>
      </w:r>
      <w:proofErr w:type="gramEnd"/>
      <w:r>
        <w:rPr>
          <w:rFonts w:ascii="Verdana" w:hAnsi="Verdana" w:cs="Arial"/>
        </w:rPr>
        <w:t xml:space="preserve"> w postępowaniu na: </w:t>
      </w:r>
      <w:r w:rsidRPr="004F5B8D">
        <w:rPr>
          <w:rFonts w:ascii="Verdana" w:hAnsi="Verdana"/>
          <w:b/>
        </w:rPr>
        <w:t>„</w:t>
      </w:r>
      <w:r>
        <w:rPr>
          <w:rFonts w:ascii="Verdana" w:hAnsi="Verdana" w:cs="CIDFont+F2"/>
          <w:b/>
          <w:bCs/>
        </w:rPr>
        <w:t>Dowóz uczniów z terenu Gminy Wieliszew do szkół w 202</w:t>
      </w:r>
      <w:r w:rsidR="00C922CC">
        <w:rPr>
          <w:rFonts w:ascii="Verdana" w:hAnsi="Verdana" w:cs="CIDFont+F2"/>
          <w:b/>
          <w:bCs/>
        </w:rPr>
        <w:t>6</w:t>
      </w:r>
      <w:r>
        <w:rPr>
          <w:rFonts w:ascii="Verdana" w:hAnsi="Verdana" w:cs="CIDFont+F2"/>
          <w:b/>
          <w:bCs/>
        </w:rPr>
        <w:t xml:space="preserve"> roku</w:t>
      </w:r>
      <w:r>
        <w:rPr>
          <w:rFonts w:ascii="Verdana" w:hAnsi="Verdana"/>
          <w:b/>
        </w:rPr>
        <w:t>”</w:t>
      </w:r>
    </w:p>
    <w:p w14:paraId="1D923773" w14:textId="77777777" w:rsidR="00F07C3A" w:rsidRDefault="00F07C3A" w:rsidP="00F07C3A">
      <w:pPr>
        <w:pStyle w:val="Zwykytekst"/>
        <w:jc w:val="both"/>
        <w:rPr>
          <w:rFonts w:ascii="Verdana" w:hAnsi="Verdana"/>
          <w:b/>
        </w:rPr>
      </w:pPr>
    </w:p>
    <w:p w14:paraId="2576AC55" w14:textId="77777777" w:rsidR="00F07C3A" w:rsidRDefault="00F07C3A" w:rsidP="00F07C3A">
      <w:pPr>
        <w:suppressAutoHyphens/>
        <w:jc w:val="center"/>
        <w:rPr>
          <w:rFonts w:ascii="Verdana" w:hAnsi="Verdana" w:cs="Arial"/>
          <w:sz w:val="20"/>
          <w:szCs w:val="20"/>
        </w:rPr>
      </w:pPr>
    </w:p>
    <w:p w14:paraId="54BE0D3F" w14:textId="11CF2C49" w:rsidR="00F07C3A" w:rsidRDefault="00F07C3A" w:rsidP="00F07C3A">
      <w:pPr>
        <w:jc w:val="both"/>
        <w:rPr>
          <w:rFonts w:ascii="Verdana" w:hAnsi="Verdana" w:cs="Arial"/>
          <w:sz w:val="20"/>
          <w:szCs w:val="20"/>
        </w:rPr>
      </w:pPr>
      <w:r>
        <w:rPr>
          <w:rFonts w:ascii="Verdana" w:hAnsi="Verdana" w:cs="Arial"/>
          <w:sz w:val="20"/>
          <w:szCs w:val="20"/>
        </w:rPr>
        <w:t xml:space="preserve">prowadzonego przez Centrum Usług Wspólnych w Wieliszewie, po zapoznaniu się z </w:t>
      </w:r>
      <w:proofErr w:type="gramStart"/>
      <w:r>
        <w:rPr>
          <w:rFonts w:ascii="Verdana" w:hAnsi="Verdana" w:cs="Arial"/>
          <w:sz w:val="20"/>
          <w:szCs w:val="20"/>
        </w:rPr>
        <w:t>informacją</w:t>
      </w:r>
      <w:proofErr w:type="gramEnd"/>
      <w:r>
        <w:rPr>
          <w:rFonts w:ascii="Verdana" w:hAnsi="Verdana" w:cs="Arial"/>
          <w:sz w:val="20"/>
          <w:szCs w:val="20"/>
        </w:rPr>
        <w:t xml:space="preserve"> o której mowa w art. 222 ust. 5 </w:t>
      </w:r>
      <w:proofErr w:type="spellStart"/>
      <w:r>
        <w:rPr>
          <w:rFonts w:ascii="Verdana" w:hAnsi="Verdana" w:cs="Arial"/>
          <w:sz w:val="20"/>
          <w:szCs w:val="20"/>
        </w:rPr>
        <w:t>Pzp</w:t>
      </w:r>
      <w:proofErr w:type="spellEnd"/>
      <w:r>
        <w:rPr>
          <w:rFonts w:ascii="Verdana" w:hAnsi="Verdana" w:cs="Arial"/>
          <w:sz w:val="20"/>
          <w:szCs w:val="20"/>
        </w:rPr>
        <w:t>, oświadczam, co następuje:</w:t>
      </w:r>
    </w:p>
    <w:p w14:paraId="1A0F17F6" w14:textId="77777777" w:rsidR="00F07C3A" w:rsidRDefault="00F07C3A" w:rsidP="00F07C3A">
      <w:pPr>
        <w:spacing w:after="84"/>
        <w:rPr>
          <w:rFonts w:ascii="Verdana" w:hAnsi="Verdana"/>
          <w:sz w:val="20"/>
          <w:szCs w:val="20"/>
        </w:rPr>
      </w:pPr>
    </w:p>
    <w:p w14:paraId="5016E553" w14:textId="77777777" w:rsidR="00F07C3A" w:rsidRDefault="00F07C3A" w:rsidP="00F07C3A">
      <w:pPr>
        <w:ind w:left="10"/>
        <w:jc w:val="both"/>
        <w:rPr>
          <w:rFonts w:ascii="Verdana" w:hAnsi="Verdana" w:cs="Arial"/>
          <w:sz w:val="20"/>
          <w:szCs w:val="20"/>
        </w:rPr>
      </w:pPr>
      <w:r>
        <w:rPr>
          <w:rFonts w:ascii="Verdana" w:hAnsi="Verdana" w:cs="Arial"/>
          <w:sz w:val="20"/>
          <w:szCs w:val="20"/>
        </w:rPr>
        <w:t xml:space="preserve">Oświadczam, że nie należymy do tej samej grupy kapitałowej, o której mowa w art. 108 ust. 1 pkt 5 </w:t>
      </w:r>
      <w:proofErr w:type="spellStart"/>
      <w:r>
        <w:rPr>
          <w:rFonts w:ascii="Verdana" w:hAnsi="Verdana" w:cs="Arial"/>
          <w:sz w:val="20"/>
          <w:szCs w:val="20"/>
        </w:rPr>
        <w:t>Pzp</w:t>
      </w:r>
      <w:proofErr w:type="spellEnd"/>
      <w:r>
        <w:rPr>
          <w:rFonts w:ascii="Verdana" w:hAnsi="Verdana" w:cs="Arial"/>
          <w:sz w:val="20"/>
          <w:szCs w:val="20"/>
        </w:rPr>
        <w:t xml:space="preserve">, </w:t>
      </w:r>
      <w:r>
        <w:rPr>
          <w:rFonts w:ascii="Verdana" w:hAnsi="Verdana"/>
          <w:sz w:val="20"/>
          <w:szCs w:val="20"/>
        </w:rPr>
        <w:t>do której należą inni wykonawcy składający ofertę w postępowaniu</w:t>
      </w:r>
      <w:r>
        <w:rPr>
          <w:rFonts w:ascii="Verdana" w:hAnsi="Verdana" w:cs="Arial"/>
          <w:sz w:val="20"/>
          <w:szCs w:val="20"/>
        </w:rPr>
        <w:t xml:space="preserve">* </w:t>
      </w:r>
    </w:p>
    <w:p w14:paraId="19687A65" w14:textId="77777777" w:rsidR="00F07C3A" w:rsidRDefault="00F07C3A" w:rsidP="00F07C3A">
      <w:pPr>
        <w:ind w:left="10"/>
        <w:jc w:val="both"/>
        <w:rPr>
          <w:rFonts w:ascii="Verdana" w:hAnsi="Verdana" w:cs="Arial"/>
          <w:sz w:val="20"/>
          <w:szCs w:val="20"/>
        </w:rPr>
      </w:pPr>
    </w:p>
    <w:p w14:paraId="582C34FB" w14:textId="77777777" w:rsidR="00F07C3A" w:rsidRDefault="00F07C3A" w:rsidP="00F07C3A">
      <w:pPr>
        <w:ind w:left="10"/>
        <w:jc w:val="both"/>
        <w:rPr>
          <w:rFonts w:ascii="Verdana" w:hAnsi="Verdana" w:cs="Arial"/>
          <w:sz w:val="20"/>
          <w:szCs w:val="20"/>
        </w:rPr>
      </w:pPr>
      <w:r>
        <w:rPr>
          <w:rFonts w:ascii="Verdana" w:hAnsi="Verdana" w:cs="Arial"/>
          <w:sz w:val="20"/>
          <w:szCs w:val="20"/>
        </w:rPr>
        <w:t xml:space="preserve">Oświadczam, że należymy do tej samej grupy kapitałowej, o której mowa w art. 108 ust. 1 pkt 5 </w:t>
      </w:r>
      <w:proofErr w:type="spellStart"/>
      <w:r>
        <w:rPr>
          <w:rFonts w:ascii="Verdana" w:hAnsi="Verdana" w:cs="Arial"/>
          <w:sz w:val="20"/>
          <w:szCs w:val="20"/>
        </w:rPr>
        <w:t>Pzp</w:t>
      </w:r>
      <w:proofErr w:type="spellEnd"/>
      <w:r>
        <w:rPr>
          <w:rFonts w:ascii="Verdana" w:hAnsi="Verdana" w:cs="Arial"/>
          <w:sz w:val="20"/>
          <w:szCs w:val="20"/>
        </w:rPr>
        <w:t>, co wykonawca:</w:t>
      </w:r>
    </w:p>
    <w:p w14:paraId="32F9552E" w14:textId="77777777" w:rsidR="00F07C3A" w:rsidRDefault="00F07C3A" w:rsidP="00F07C3A">
      <w:pPr>
        <w:ind w:left="10"/>
        <w:jc w:val="both"/>
        <w:rPr>
          <w:rFonts w:ascii="Verdana" w:hAnsi="Verdana" w:cs="Arial"/>
          <w:sz w:val="20"/>
          <w:szCs w:val="20"/>
        </w:rPr>
      </w:pPr>
      <w:r>
        <w:rPr>
          <w:rFonts w:ascii="Verdana" w:hAnsi="Verdana" w:cs="Arial"/>
          <w:sz w:val="20"/>
          <w:szCs w:val="20"/>
        </w:rPr>
        <w:t>……………………………………………………………………………</w:t>
      </w:r>
      <w:proofErr w:type="gramStart"/>
      <w:r>
        <w:rPr>
          <w:rFonts w:ascii="Verdana" w:hAnsi="Verdana" w:cs="Arial"/>
          <w:sz w:val="20"/>
          <w:szCs w:val="20"/>
        </w:rPr>
        <w:t>…….</w:t>
      </w:r>
      <w:proofErr w:type="gramEnd"/>
      <w:r>
        <w:rPr>
          <w:rFonts w:ascii="Verdana" w:hAnsi="Verdana" w:cs="Arial"/>
          <w:sz w:val="20"/>
          <w:szCs w:val="20"/>
        </w:rPr>
        <w:t>(dane Wykonawcy)</w:t>
      </w:r>
    </w:p>
    <w:p w14:paraId="224590F1" w14:textId="77777777" w:rsidR="00F07C3A" w:rsidRDefault="00F07C3A" w:rsidP="00F07C3A">
      <w:pPr>
        <w:ind w:left="10"/>
        <w:jc w:val="both"/>
        <w:rPr>
          <w:rFonts w:ascii="Verdana" w:hAnsi="Verdana" w:cs="Arial"/>
          <w:sz w:val="20"/>
          <w:szCs w:val="20"/>
        </w:rPr>
      </w:pPr>
      <w:r>
        <w:rPr>
          <w:rFonts w:ascii="Verdana" w:hAnsi="Verdana" w:cs="Arial"/>
          <w:sz w:val="20"/>
          <w:szCs w:val="20"/>
        </w:rPr>
        <w:t>………………………………………………………………………………… (dane Wykonawcy)</w:t>
      </w:r>
    </w:p>
    <w:p w14:paraId="61D62F1C" w14:textId="77777777" w:rsidR="00F07C3A" w:rsidRPr="007D387F" w:rsidRDefault="00F07C3A" w:rsidP="00F07C3A">
      <w:pPr>
        <w:ind w:left="10"/>
        <w:jc w:val="both"/>
        <w:rPr>
          <w:rFonts w:ascii="Verdana" w:hAnsi="Verdana" w:cs="Arial"/>
          <w:sz w:val="10"/>
          <w:szCs w:val="10"/>
        </w:rPr>
      </w:pPr>
    </w:p>
    <w:p w14:paraId="70DA42E6" w14:textId="77777777" w:rsidR="00F07C3A" w:rsidRDefault="00F07C3A" w:rsidP="00F07C3A">
      <w:pPr>
        <w:ind w:left="10"/>
        <w:jc w:val="both"/>
        <w:rPr>
          <w:rFonts w:ascii="Verdana" w:hAnsi="Verdana" w:cs="Arial"/>
          <w:sz w:val="20"/>
          <w:szCs w:val="20"/>
        </w:rPr>
      </w:pPr>
      <w:r>
        <w:rPr>
          <w:rFonts w:ascii="Verdana" w:hAnsi="Verdana" w:cs="Arial"/>
          <w:sz w:val="20"/>
          <w:szCs w:val="20"/>
        </w:rPr>
        <w:t xml:space="preserve">który złożył ofertę w niniejszym postępowaniu*; </w:t>
      </w:r>
    </w:p>
    <w:p w14:paraId="004569D2" w14:textId="77777777" w:rsidR="00F07C3A" w:rsidRDefault="00F07C3A" w:rsidP="00F07C3A">
      <w:pPr>
        <w:ind w:left="10"/>
        <w:jc w:val="both"/>
        <w:rPr>
          <w:rFonts w:ascii="Verdana" w:hAnsi="Verdana" w:cs="Arial"/>
          <w:i/>
          <w:sz w:val="16"/>
          <w:szCs w:val="16"/>
        </w:rPr>
      </w:pPr>
    </w:p>
    <w:p w14:paraId="01F93EF0" w14:textId="77777777" w:rsidR="00F07C3A" w:rsidRDefault="00F07C3A" w:rsidP="00F07C3A">
      <w:pPr>
        <w:ind w:left="10"/>
        <w:jc w:val="both"/>
        <w:rPr>
          <w:rFonts w:ascii="Verdana" w:hAnsi="Verdana" w:cs="Arial"/>
          <w:i/>
          <w:sz w:val="16"/>
          <w:szCs w:val="16"/>
        </w:rPr>
      </w:pPr>
    </w:p>
    <w:p w14:paraId="51F01FA8" w14:textId="77777777" w:rsidR="00F07C3A" w:rsidRDefault="00F07C3A" w:rsidP="00123504">
      <w:pPr>
        <w:numPr>
          <w:ilvl w:val="0"/>
          <w:numId w:val="41"/>
        </w:numPr>
        <w:ind w:hanging="294"/>
        <w:jc w:val="both"/>
        <w:rPr>
          <w:rFonts w:ascii="Verdana" w:hAnsi="Verdana" w:cs="Arial"/>
          <w:i/>
          <w:sz w:val="16"/>
          <w:szCs w:val="16"/>
        </w:rPr>
      </w:pPr>
      <w:r>
        <w:rPr>
          <w:rFonts w:ascii="Verdana" w:hAnsi="Verdana" w:cs="Arial"/>
          <w:i/>
          <w:sz w:val="16"/>
          <w:szCs w:val="16"/>
        </w:rPr>
        <w:t xml:space="preserve">niepotrzebne skreślić  </w:t>
      </w:r>
    </w:p>
    <w:p w14:paraId="03FB472A" w14:textId="77777777" w:rsidR="00F07C3A" w:rsidRDefault="00F07C3A" w:rsidP="00F07C3A">
      <w:pPr>
        <w:ind w:left="10"/>
        <w:jc w:val="both"/>
        <w:rPr>
          <w:rFonts w:ascii="Verdana" w:hAnsi="Verdana" w:cs="Arial"/>
          <w:i/>
          <w:sz w:val="16"/>
          <w:szCs w:val="16"/>
        </w:rPr>
      </w:pPr>
    </w:p>
    <w:p w14:paraId="59E5D353" w14:textId="77777777" w:rsidR="00F07C3A" w:rsidRPr="004E2C30" w:rsidRDefault="00F07C3A" w:rsidP="00F07C3A">
      <w:pPr>
        <w:autoSpaceDE w:val="0"/>
        <w:autoSpaceDN w:val="0"/>
        <w:adjustRightInd w:val="0"/>
        <w:spacing w:after="120"/>
        <w:ind w:left="10"/>
        <w:contextualSpacing/>
        <w:rPr>
          <w:rFonts w:ascii="Verdana" w:eastAsia="Calibri" w:hAnsi="Verdana" w:cs="Verdana,Italic"/>
          <w:b/>
          <w:iCs/>
          <w:sz w:val="18"/>
          <w:szCs w:val="18"/>
        </w:rPr>
      </w:pPr>
      <w:r w:rsidRPr="004E2C30">
        <w:rPr>
          <w:rFonts w:ascii="Verdana" w:eastAsia="Calibri" w:hAnsi="Verdana" w:cs="Verdana,Italic"/>
          <w:b/>
          <w:iCs/>
          <w:sz w:val="18"/>
          <w:szCs w:val="18"/>
        </w:rPr>
        <w:t>UWAGA:</w:t>
      </w:r>
    </w:p>
    <w:p w14:paraId="63A8AF7C" w14:textId="77777777" w:rsidR="00F07C3A" w:rsidRPr="004E2C30" w:rsidRDefault="00F07C3A" w:rsidP="00123504">
      <w:pPr>
        <w:numPr>
          <w:ilvl w:val="0"/>
          <w:numId w:val="42"/>
        </w:numPr>
        <w:spacing w:after="120"/>
        <w:ind w:hanging="369"/>
        <w:contextualSpacing/>
        <w:jc w:val="both"/>
        <w:rPr>
          <w:rFonts w:ascii="Verdana" w:eastAsia="Calibri" w:hAnsi="Verdana" w:cs="Verdana,Italic"/>
          <w:iCs/>
          <w:sz w:val="18"/>
          <w:szCs w:val="18"/>
        </w:rPr>
      </w:pPr>
      <w:r w:rsidRPr="004E2C30">
        <w:rPr>
          <w:rFonts w:ascii="Verdana" w:eastAsia="Calibri" w:hAnsi="Verdana" w:cs="Verdana,Italic"/>
          <w:iCs/>
          <w:sz w:val="18"/>
          <w:szCs w:val="18"/>
        </w:rPr>
        <w:t xml:space="preserve">W przypadku Wykonawców wspólnie ubiegających się o udzielenie zamówienia Oświadczenie </w:t>
      </w:r>
      <w:r w:rsidRPr="004E2C30">
        <w:rPr>
          <w:rFonts w:ascii="Verdana" w:eastAsia="Calibri" w:hAnsi="Verdana" w:cs="Verdana,BoldItalic"/>
          <w:b/>
          <w:bCs/>
          <w:iCs/>
          <w:sz w:val="18"/>
          <w:szCs w:val="18"/>
          <w:u w:val="single"/>
        </w:rPr>
        <w:t>składa każdy</w:t>
      </w:r>
      <w:r w:rsidRPr="004E2C30">
        <w:rPr>
          <w:rFonts w:ascii="Verdana" w:eastAsia="Calibri" w:hAnsi="Verdana" w:cs="Verdana,BoldItalic"/>
          <w:b/>
          <w:bCs/>
          <w:iCs/>
          <w:sz w:val="18"/>
          <w:szCs w:val="18"/>
        </w:rPr>
        <w:t xml:space="preserve"> </w:t>
      </w:r>
      <w:r w:rsidRPr="004E2C30">
        <w:rPr>
          <w:rFonts w:ascii="Verdana" w:eastAsia="Calibri" w:hAnsi="Verdana" w:cs="Verdana,Italic"/>
          <w:iCs/>
          <w:sz w:val="18"/>
          <w:szCs w:val="18"/>
        </w:rPr>
        <w:t>z Wykonawców lub wspólników spółki cywilnej.</w:t>
      </w:r>
    </w:p>
    <w:p w14:paraId="5961263A" w14:textId="6CDAB689" w:rsidR="00F07C3A" w:rsidRPr="000A447A" w:rsidRDefault="00F07C3A" w:rsidP="00123504">
      <w:pPr>
        <w:numPr>
          <w:ilvl w:val="0"/>
          <w:numId w:val="42"/>
        </w:numPr>
        <w:contextualSpacing/>
        <w:jc w:val="both"/>
        <w:rPr>
          <w:rFonts w:ascii="Verdana" w:hAnsi="Verdana" w:cs="Arial"/>
          <w:sz w:val="18"/>
          <w:szCs w:val="18"/>
        </w:rPr>
      </w:pPr>
      <w:r w:rsidRPr="000A447A">
        <w:rPr>
          <w:rFonts w:ascii="Verdana" w:eastAsia="Calibri" w:hAnsi="Verdana"/>
          <w:b/>
          <w:bCs/>
          <w:color w:val="000000"/>
          <w:sz w:val="18"/>
          <w:szCs w:val="18"/>
        </w:rPr>
        <w:t xml:space="preserve">W przypadku gdy Wykonawca przynależy do tej samej grupy kapitałowej, </w:t>
      </w:r>
      <w:r w:rsidRPr="000A447A">
        <w:rPr>
          <w:rFonts w:ascii="Verdana" w:hAnsi="Verdana" w:cs="Arial"/>
          <w:b/>
          <w:sz w:val="18"/>
          <w:szCs w:val="18"/>
        </w:rPr>
        <w:t xml:space="preserve">o której mowa w art. 108 ust. 1 pkt 5 </w:t>
      </w:r>
      <w:proofErr w:type="spellStart"/>
      <w:r w:rsidRPr="000A447A">
        <w:rPr>
          <w:rFonts w:ascii="Verdana" w:hAnsi="Verdana" w:cs="Arial"/>
          <w:b/>
          <w:sz w:val="18"/>
          <w:szCs w:val="18"/>
        </w:rPr>
        <w:t>Pzp</w:t>
      </w:r>
      <w:proofErr w:type="spellEnd"/>
      <w:r w:rsidRPr="000A447A">
        <w:rPr>
          <w:rFonts w:ascii="Verdana" w:hAnsi="Verdana" w:cs="Arial"/>
          <w:b/>
          <w:sz w:val="18"/>
          <w:szCs w:val="18"/>
        </w:rPr>
        <w:t xml:space="preserve">, </w:t>
      </w:r>
      <w:r w:rsidRPr="000A447A">
        <w:rPr>
          <w:rFonts w:ascii="Verdana" w:eastAsia="Calibri" w:hAnsi="Verdana"/>
          <w:b/>
          <w:bCs/>
          <w:color w:val="000000"/>
          <w:sz w:val="18"/>
          <w:szCs w:val="18"/>
        </w:rPr>
        <w:t xml:space="preserve">może przedstawić wraz z niniejszym oświadczeniem dowody, że powiązania z innym wykonawcą nie prowadzą do zakłócenia konkurencji w przedmiotowym postępowaniu. </w:t>
      </w:r>
      <w:r w:rsidRPr="000A447A">
        <w:rPr>
          <w:rFonts w:ascii="Verdana" w:hAnsi="Verdana" w:cs="Arial"/>
          <w:sz w:val="18"/>
          <w:szCs w:val="18"/>
        </w:rPr>
        <w:t xml:space="preserve"> </w:t>
      </w:r>
    </w:p>
    <w:p w14:paraId="7F045469" w14:textId="77777777" w:rsidR="00F07C3A" w:rsidRDefault="00F07C3A" w:rsidP="00F07C3A">
      <w:pPr>
        <w:ind w:firstLine="708"/>
        <w:jc w:val="both"/>
        <w:rPr>
          <w:rFonts w:ascii="Verdana" w:hAnsi="Verdana" w:cs="Arial"/>
          <w:sz w:val="20"/>
          <w:szCs w:val="20"/>
        </w:rPr>
      </w:pPr>
    </w:p>
    <w:p w14:paraId="64273C13" w14:textId="77777777" w:rsidR="00F07C3A" w:rsidRDefault="00F07C3A" w:rsidP="00F07C3A">
      <w:pPr>
        <w:ind w:firstLine="708"/>
        <w:jc w:val="both"/>
        <w:rPr>
          <w:rFonts w:ascii="Verdana" w:hAnsi="Verdana" w:cs="Arial"/>
          <w:sz w:val="20"/>
          <w:szCs w:val="20"/>
        </w:rPr>
      </w:pPr>
    </w:p>
    <w:p w14:paraId="50388F86" w14:textId="77777777" w:rsidR="00F07C3A" w:rsidRDefault="00F07C3A" w:rsidP="00F07C3A">
      <w:pPr>
        <w:ind w:firstLine="708"/>
        <w:jc w:val="both"/>
        <w:rPr>
          <w:rFonts w:ascii="Verdana" w:hAnsi="Verdana" w:cs="Arial"/>
          <w:sz w:val="20"/>
          <w:szCs w:val="20"/>
        </w:rPr>
      </w:pPr>
    </w:p>
    <w:p w14:paraId="24E6F3BA" w14:textId="77777777" w:rsidR="00F07C3A" w:rsidRDefault="00F07C3A" w:rsidP="00F07C3A">
      <w:pPr>
        <w:pStyle w:val="Zwykytekst"/>
        <w:rPr>
          <w:rFonts w:ascii="Verdana" w:hAnsi="Verdana"/>
        </w:rPr>
      </w:pPr>
    </w:p>
    <w:p w14:paraId="4B20FD90" w14:textId="77777777" w:rsidR="00F07C3A" w:rsidRPr="007605F7" w:rsidRDefault="00F07C3A" w:rsidP="00F07C3A">
      <w:pPr>
        <w:pStyle w:val="Zwykytekst"/>
        <w:rPr>
          <w:rFonts w:ascii="Verdana" w:hAnsi="Verdana"/>
        </w:rPr>
      </w:pPr>
    </w:p>
    <w:p w14:paraId="4BAC52BB" w14:textId="77777777" w:rsidR="00F07C3A" w:rsidRPr="007605F7" w:rsidRDefault="00F07C3A" w:rsidP="00F07C3A">
      <w:pPr>
        <w:pStyle w:val="Zwykytekst"/>
        <w:ind w:left="705" w:hanging="705"/>
        <w:rPr>
          <w:rFonts w:ascii="Verdana" w:hAnsi="Verdana"/>
        </w:rPr>
      </w:pPr>
    </w:p>
    <w:p w14:paraId="2CEEAC79" w14:textId="77777777" w:rsidR="00F07C3A" w:rsidRPr="007605F7" w:rsidRDefault="00F07C3A" w:rsidP="00F07C3A">
      <w:pPr>
        <w:pStyle w:val="Zwykytekst"/>
        <w:rPr>
          <w:rFonts w:ascii="Verdana" w:hAnsi="Verdana"/>
        </w:rPr>
      </w:pPr>
      <w:r>
        <w:rPr>
          <w:rFonts w:ascii="Verdana" w:hAnsi="Verdana"/>
        </w:rPr>
        <w:t>………………………………………</w:t>
      </w:r>
      <w:r>
        <w:rPr>
          <w:rFonts w:ascii="Verdana" w:hAnsi="Verdana"/>
        </w:rPr>
        <w:tab/>
      </w:r>
      <w:r>
        <w:rPr>
          <w:rFonts w:ascii="Verdana" w:hAnsi="Verdana"/>
        </w:rPr>
        <w:tab/>
      </w:r>
      <w:r w:rsidRPr="007605F7">
        <w:rPr>
          <w:rFonts w:ascii="Verdana" w:hAnsi="Verdana"/>
        </w:rPr>
        <w:tab/>
      </w:r>
      <w:r w:rsidRPr="007605F7">
        <w:rPr>
          <w:rFonts w:ascii="Verdana" w:hAnsi="Verdana"/>
        </w:rPr>
        <w:tab/>
      </w:r>
      <w:r>
        <w:rPr>
          <w:rFonts w:ascii="Verdana" w:hAnsi="Verdana"/>
        </w:rPr>
        <w:tab/>
      </w:r>
      <w:r w:rsidRPr="007605F7">
        <w:rPr>
          <w:rFonts w:ascii="Verdana" w:hAnsi="Verdana"/>
        </w:rPr>
        <w:t>………………………………………………………………</w:t>
      </w:r>
    </w:p>
    <w:p w14:paraId="5B5B5DF2" w14:textId="77777777" w:rsidR="00F07C3A" w:rsidRPr="007239D5" w:rsidRDefault="00F07C3A" w:rsidP="00F07C3A">
      <w:pPr>
        <w:pStyle w:val="Zwykytekst"/>
        <w:ind w:left="705" w:hanging="705"/>
        <w:jc w:val="both"/>
        <w:rPr>
          <w:rFonts w:ascii="Verdana" w:hAnsi="Verdana"/>
        </w:rPr>
      </w:pPr>
      <w:r>
        <w:rPr>
          <w:rFonts w:ascii="Verdana" w:hAnsi="Verdana"/>
        </w:rPr>
        <w:t>Miejscowość, data</w:t>
      </w:r>
      <w:r w:rsidRPr="007605F7">
        <w:rPr>
          <w:rFonts w:ascii="Verdana" w:hAnsi="Verdana"/>
        </w:rPr>
        <w:tab/>
      </w:r>
      <w:r w:rsidRPr="007605F7">
        <w:rPr>
          <w:rFonts w:ascii="Verdana" w:hAnsi="Verdana"/>
        </w:rPr>
        <w:tab/>
      </w:r>
      <w:r w:rsidRPr="007605F7">
        <w:rPr>
          <w:rFonts w:ascii="Verdana" w:hAnsi="Verdana"/>
        </w:rPr>
        <w:tab/>
      </w:r>
      <w:r w:rsidRPr="007605F7">
        <w:rPr>
          <w:rFonts w:ascii="Verdana" w:hAnsi="Verdana"/>
        </w:rPr>
        <w:tab/>
      </w:r>
      <w:r w:rsidRPr="007605F7">
        <w:rPr>
          <w:rFonts w:ascii="Verdana" w:hAnsi="Verdana"/>
        </w:rPr>
        <w:tab/>
      </w:r>
      <w:r>
        <w:rPr>
          <w:rFonts w:ascii="Verdana" w:hAnsi="Verdana"/>
        </w:rPr>
        <w:tab/>
      </w:r>
      <w:r w:rsidRPr="007605F7">
        <w:rPr>
          <w:rFonts w:ascii="Verdana" w:hAnsi="Verdana"/>
        </w:rPr>
        <w:t>Podpis Wykonawcy/Pełnomocnika</w:t>
      </w:r>
    </w:p>
    <w:p w14:paraId="793B2082" w14:textId="77777777" w:rsidR="00F07C3A" w:rsidRDefault="00F07C3A" w:rsidP="00DB3CA0">
      <w:pPr>
        <w:spacing w:after="120"/>
        <w:jc w:val="center"/>
        <w:rPr>
          <w:rFonts w:ascii="Verdana" w:hAnsi="Verdana"/>
          <w:spacing w:val="4"/>
          <w:sz w:val="16"/>
          <w:szCs w:val="16"/>
        </w:rPr>
      </w:pPr>
    </w:p>
    <w:p w14:paraId="41C7B866" w14:textId="77777777" w:rsidR="00F07C3A" w:rsidRDefault="00F07C3A" w:rsidP="00DB3CA0">
      <w:pPr>
        <w:spacing w:after="120"/>
        <w:jc w:val="center"/>
        <w:rPr>
          <w:rFonts w:ascii="Verdana" w:hAnsi="Verdana"/>
          <w:spacing w:val="4"/>
          <w:sz w:val="16"/>
          <w:szCs w:val="16"/>
        </w:rPr>
      </w:pPr>
    </w:p>
    <w:p w14:paraId="7F88B27A" w14:textId="77777777" w:rsidR="00F07C3A" w:rsidRDefault="00F07C3A" w:rsidP="00DB3CA0">
      <w:pPr>
        <w:spacing w:after="120"/>
        <w:jc w:val="center"/>
        <w:rPr>
          <w:rFonts w:ascii="Verdana" w:hAnsi="Verdana"/>
          <w:spacing w:val="4"/>
          <w:sz w:val="16"/>
          <w:szCs w:val="16"/>
        </w:rPr>
      </w:pPr>
    </w:p>
    <w:p w14:paraId="738D4BA3" w14:textId="77777777" w:rsidR="00F07C3A" w:rsidRDefault="00F07C3A" w:rsidP="00DB3CA0">
      <w:pPr>
        <w:spacing w:after="120"/>
        <w:jc w:val="center"/>
        <w:rPr>
          <w:rFonts w:ascii="Verdana" w:hAnsi="Verdana"/>
          <w:spacing w:val="4"/>
          <w:sz w:val="16"/>
          <w:szCs w:val="16"/>
        </w:rPr>
      </w:pPr>
    </w:p>
    <w:p w14:paraId="2AB75D3B" w14:textId="77777777" w:rsidR="005B6D4F" w:rsidRDefault="005B6D4F" w:rsidP="00DB3CA0">
      <w:pPr>
        <w:spacing w:after="120"/>
        <w:jc w:val="center"/>
        <w:rPr>
          <w:rFonts w:ascii="Verdana" w:hAnsi="Verdana"/>
          <w:spacing w:val="4"/>
          <w:sz w:val="16"/>
          <w:szCs w:val="16"/>
        </w:rPr>
      </w:pPr>
    </w:p>
    <w:p w14:paraId="74E897BB" w14:textId="77777777" w:rsidR="005B6D4F" w:rsidRDefault="005B6D4F" w:rsidP="00DB3CA0">
      <w:pPr>
        <w:spacing w:after="120"/>
        <w:jc w:val="center"/>
        <w:rPr>
          <w:rFonts w:ascii="Verdana" w:hAnsi="Verdana"/>
          <w:spacing w:val="4"/>
          <w:sz w:val="16"/>
          <w:szCs w:val="16"/>
        </w:rPr>
      </w:pPr>
    </w:p>
    <w:p w14:paraId="030944A1" w14:textId="06A78717" w:rsidR="005B6D4F" w:rsidRPr="007605F7" w:rsidRDefault="00BB3E95" w:rsidP="005B6D4F">
      <w:pPr>
        <w:jc w:val="right"/>
        <w:rPr>
          <w:rFonts w:ascii="Verdana" w:hAnsi="Verdana"/>
          <w:b/>
          <w:bCs/>
          <w:sz w:val="20"/>
          <w:szCs w:val="20"/>
        </w:rPr>
      </w:pPr>
      <w:r>
        <w:rPr>
          <w:rFonts w:ascii="Courier New" w:eastAsia="Calibri" w:hAnsi="Courier New"/>
          <w:noProof/>
          <w:sz w:val="20"/>
          <w:szCs w:val="20"/>
        </w:rPr>
        <w:lastRenderedPageBreak/>
        <mc:AlternateContent>
          <mc:Choice Requires="wps">
            <w:drawing>
              <wp:anchor distT="0" distB="0" distL="114300" distR="114300" simplePos="0" relativeHeight="251663360" behindDoc="0" locked="0" layoutInCell="1" allowOverlap="1" wp14:anchorId="64AE3D6E" wp14:editId="63F6351A">
                <wp:simplePos x="0" y="0"/>
                <wp:positionH relativeFrom="margin">
                  <wp:align>right</wp:align>
                </wp:positionH>
                <wp:positionV relativeFrom="paragraph">
                  <wp:posOffset>253365</wp:posOffset>
                </wp:positionV>
                <wp:extent cx="4039870" cy="818515"/>
                <wp:effectExtent l="0" t="0" r="17780" b="19685"/>
                <wp:wrapTight wrapText="bothSides">
                  <wp:wrapPolygon edited="0">
                    <wp:start x="0" y="0"/>
                    <wp:lineTo x="0" y="21617"/>
                    <wp:lineTo x="21593" y="21617"/>
                    <wp:lineTo x="21593" y="0"/>
                    <wp:lineTo x="0" y="0"/>
                  </wp:wrapPolygon>
                </wp:wrapTight>
                <wp:docPr id="7"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870" cy="818515"/>
                        </a:xfrm>
                        <a:prstGeom prst="rect">
                          <a:avLst/>
                        </a:prstGeom>
                        <a:solidFill>
                          <a:srgbClr val="C0C0C0"/>
                        </a:solidFill>
                        <a:ln w="9525">
                          <a:solidFill>
                            <a:srgbClr val="000000"/>
                          </a:solidFill>
                          <a:miter lim="800000"/>
                          <a:headEnd/>
                          <a:tailEnd/>
                        </a:ln>
                      </wps:spPr>
                      <wps:txbx>
                        <w:txbxContent>
                          <w:p w14:paraId="353CD204" w14:textId="77777777" w:rsidR="008F5C76" w:rsidRDefault="008F5C76" w:rsidP="005B6D4F">
                            <w:pPr>
                              <w:jc w:val="center"/>
                              <w:rPr>
                                <w:rFonts w:ascii="Verdana" w:hAnsi="Verdana"/>
                                <w:sz w:val="20"/>
                                <w:szCs w:val="20"/>
                              </w:rPr>
                            </w:pPr>
                          </w:p>
                          <w:p w14:paraId="7951A6F6" w14:textId="77777777" w:rsidR="008F5C76" w:rsidRDefault="008F5C76" w:rsidP="005B6D4F">
                            <w:pPr>
                              <w:jc w:val="center"/>
                              <w:rPr>
                                <w:rFonts w:ascii="Verdana" w:hAnsi="Verdana"/>
                                <w:sz w:val="20"/>
                                <w:szCs w:val="20"/>
                              </w:rPr>
                            </w:pPr>
                          </w:p>
                          <w:p w14:paraId="4C7F1E75" w14:textId="08D70C6D" w:rsidR="008F5C76" w:rsidRPr="005B6D4F" w:rsidRDefault="008F5C76" w:rsidP="005B6D4F">
                            <w:pPr>
                              <w:jc w:val="center"/>
                              <w:rPr>
                                <w:rFonts w:ascii="Verdana" w:hAnsi="Verdana"/>
                                <w:b/>
                                <w:bCs/>
                                <w:sz w:val="20"/>
                                <w:szCs w:val="20"/>
                              </w:rPr>
                            </w:pPr>
                            <w:r w:rsidRPr="005B6D4F">
                              <w:rPr>
                                <w:rFonts w:ascii="Verdana" w:hAnsi="Verdana"/>
                                <w:b/>
                                <w:bCs/>
                                <w:sz w:val="20"/>
                                <w:szCs w:val="20"/>
                              </w:rPr>
                              <w:t>Wykaz usług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E3D6E" id="Pole tekstowe 4" o:spid="_x0000_s1028" type="#_x0000_t202" style="position:absolute;left:0;text-align:left;margin-left:266.9pt;margin-top:19.95pt;width:318.1pt;height:64.4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" fillcolor="silver">
                <v:textbox>
                  <w:txbxContent>
                    <w:p w14:paraId="353CD204" w14:textId="77777777" w:rsidR="008F5C76" w:rsidRDefault="008F5C76" w:rsidP="005B6D4F">
                      <w:pPr>
                        <w:jc w:val="center"/>
                        <w:rPr>
                          <w:rFonts w:ascii="Verdana" w:hAnsi="Verdana"/>
                          <w:sz w:val="20"/>
                          <w:szCs w:val="20"/>
                        </w:rPr>
                      </w:pPr>
                    </w:p>
                    <w:p w14:paraId="7951A6F6" w14:textId="77777777" w:rsidR="008F5C76" w:rsidRDefault="008F5C76" w:rsidP="005B6D4F">
                      <w:pPr>
                        <w:jc w:val="center"/>
                        <w:rPr>
                          <w:rFonts w:ascii="Verdana" w:hAnsi="Verdana"/>
                          <w:sz w:val="20"/>
                          <w:szCs w:val="20"/>
                        </w:rPr>
                      </w:pPr>
                    </w:p>
                    <w:p w14:paraId="4C7F1E75" w14:textId="08D70C6D" w:rsidR="008F5C76" w:rsidRPr="005B6D4F" w:rsidRDefault="008F5C76" w:rsidP="005B6D4F">
                      <w:pPr>
                        <w:jc w:val="center"/>
                        <w:rPr>
                          <w:rFonts w:ascii="Verdana" w:hAnsi="Verdana"/>
                          <w:b/>
                          <w:bCs/>
                          <w:sz w:val="20"/>
                          <w:szCs w:val="20"/>
                        </w:rPr>
                      </w:pPr>
                      <w:r w:rsidRPr="005B6D4F">
                        <w:rPr>
                          <w:rFonts w:ascii="Verdana" w:hAnsi="Verdana"/>
                          <w:b/>
                          <w:bCs/>
                          <w:sz w:val="20"/>
                          <w:szCs w:val="20"/>
                        </w:rPr>
                        <w:t>Wykaz usług</w:t>
                      </w:r>
                    </w:p>
                  </w:txbxContent>
                </v:textbox>
                <w10:wrap type="tight" anchorx="margin"/>
              </v:shape>
            </w:pict>
          </mc:Fallback>
        </mc:AlternateContent>
      </w:r>
      <w:r w:rsidR="005B6D4F">
        <w:rPr>
          <w:rFonts w:ascii="Courier New" w:eastAsia="Calibri" w:hAnsi="Courier New"/>
          <w:noProof/>
          <w:sz w:val="20"/>
          <w:szCs w:val="20"/>
        </w:rPr>
        <mc:AlternateContent>
          <mc:Choice Requires="wps">
            <w:drawing>
              <wp:anchor distT="0" distB="0" distL="114300" distR="114300" simplePos="0" relativeHeight="251662336" behindDoc="0" locked="0" layoutInCell="1" allowOverlap="1" wp14:anchorId="05396E44" wp14:editId="4BCF5565">
                <wp:simplePos x="0" y="0"/>
                <wp:positionH relativeFrom="column">
                  <wp:posOffset>109220</wp:posOffset>
                </wp:positionH>
                <wp:positionV relativeFrom="paragraph">
                  <wp:posOffset>253365</wp:posOffset>
                </wp:positionV>
                <wp:extent cx="2004695" cy="818515"/>
                <wp:effectExtent l="0" t="0" r="14605" b="19685"/>
                <wp:wrapTight wrapText="bothSides">
                  <wp:wrapPolygon edited="0">
                    <wp:start x="0" y="0"/>
                    <wp:lineTo x="0" y="21617"/>
                    <wp:lineTo x="21552" y="21617"/>
                    <wp:lineTo x="21552" y="0"/>
                    <wp:lineTo x="0" y="0"/>
                  </wp:wrapPolygon>
                </wp:wrapTight>
                <wp:docPr id="6"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818515"/>
                        </a:xfrm>
                        <a:prstGeom prst="rect">
                          <a:avLst/>
                        </a:prstGeom>
                        <a:solidFill>
                          <a:srgbClr val="FFFFFF"/>
                        </a:solidFill>
                        <a:ln w="9525">
                          <a:solidFill>
                            <a:srgbClr val="000000"/>
                          </a:solidFill>
                          <a:miter lim="800000"/>
                          <a:headEnd/>
                          <a:tailEnd/>
                        </a:ln>
                      </wps:spPr>
                      <wps:txbx>
                        <w:txbxContent>
                          <w:p w14:paraId="42A429A4" w14:textId="77777777" w:rsidR="008F5C76" w:rsidRDefault="008F5C76" w:rsidP="005B6D4F">
                            <w:pPr>
                              <w:jc w:val="center"/>
                              <w:rPr>
                                <w:i/>
                                <w:sz w:val="18"/>
                              </w:rPr>
                            </w:pPr>
                          </w:p>
                          <w:p w14:paraId="2EDE51F8" w14:textId="77777777" w:rsidR="008F5C76" w:rsidRDefault="008F5C76" w:rsidP="005B6D4F">
                            <w:pPr>
                              <w:jc w:val="center"/>
                              <w:rPr>
                                <w:i/>
                                <w:sz w:val="18"/>
                              </w:rPr>
                            </w:pPr>
                          </w:p>
                          <w:p w14:paraId="21FB6552" w14:textId="77777777" w:rsidR="008F5C76" w:rsidRDefault="008F5C76" w:rsidP="005B6D4F">
                            <w:pPr>
                              <w:jc w:val="center"/>
                              <w:rPr>
                                <w:i/>
                                <w:sz w:val="18"/>
                              </w:rPr>
                            </w:pPr>
                          </w:p>
                          <w:p w14:paraId="446AC68B" w14:textId="77777777" w:rsidR="008F5C76" w:rsidRDefault="008F5C76" w:rsidP="005B6D4F">
                            <w:pPr>
                              <w:jc w:val="center"/>
                              <w:rPr>
                                <w:i/>
                                <w:sz w:val="18"/>
                              </w:rPr>
                            </w:pPr>
                          </w:p>
                          <w:p w14:paraId="4F4F8E79" w14:textId="77777777" w:rsidR="008F5C76" w:rsidRPr="00427A3E" w:rsidRDefault="008F5C76" w:rsidP="005B6D4F">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96E44" id="Pole tekstowe 3" o:spid="_x0000_s1029" type="#_x0000_t202" style="position:absolute;left:0;text-align:left;margin-left:8.6pt;margin-top:19.95pt;width:157.85pt;height:6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">
                <v:textbox>
                  <w:txbxContent>
                    <w:p w14:paraId="42A429A4" w14:textId="77777777" w:rsidR="008F5C76" w:rsidRDefault="008F5C76" w:rsidP="005B6D4F">
                      <w:pPr>
                        <w:jc w:val="center"/>
                        <w:rPr>
                          <w:i/>
                          <w:sz w:val="18"/>
                        </w:rPr>
                      </w:pPr>
                    </w:p>
                    <w:p w14:paraId="2EDE51F8" w14:textId="77777777" w:rsidR="008F5C76" w:rsidRDefault="008F5C76" w:rsidP="005B6D4F">
                      <w:pPr>
                        <w:jc w:val="center"/>
                        <w:rPr>
                          <w:i/>
                          <w:sz w:val="18"/>
                        </w:rPr>
                      </w:pPr>
                    </w:p>
                    <w:p w14:paraId="21FB6552" w14:textId="77777777" w:rsidR="008F5C76" w:rsidRDefault="008F5C76" w:rsidP="005B6D4F">
                      <w:pPr>
                        <w:jc w:val="center"/>
                        <w:rPr>
                          <w:i/>
                          <w:sz w:val="18"/>
                        </w:rPr>
                      </w:pPr>
                    </w:p>
                    <w:p w14:paraId="446AC68B" w14:textId="77777777" w:rsidR="008F5C76" w:rsidRDefault="008F5C76" w:rsidP="005B6D4F">
                      <w:pPr>
                        <w:jc w:val="center"/>
                        <w:rPr>
                          <w:i/>
                          <w:sz w:val="18"/>
                        </w:rPr>
                      </w:pPr>
                    </w:p>
                    <w:p w14:paraId="4F4F8E79" w14:textId="77777777" w:rsidR="008F5C76" w:rsidRPr="00427A3E" w:rsidRDefault="008F5C76" w:rsidP="005B6D4F">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005B6D4F">
        <w:rPr>
          <w:rFonts w:ascii="Verdana" w:hAnsi="Verdana"/>
          <w:b/>
          <w:bCs/>
          <w:sz w:val="20"/>
          <w:szCs w:val="20"/>
        </w:rPr>
        <w:t>Formularz 3</w:t>
      </w:r>
      <w:r w:rsidR="005B6D4F" w:rsidRPr="008E24BE">
        <w:rPr>
          <w:rFonts w:ascii="Verdana" w:hAnsi="Verdana"/>
          <w:b/>
          <w:bCs/>
          <w:sz w:val="20"/>
          <w:szCs w:val="20"/>
        </w:rPr>
        <w:t>.</w:t>
      </w:r>
      <w:r w:rsidR="005B6D4F">
        <w:rPr>
          <w:rFonts w:ascii="Verdana" w:hAnsi="Verdana"/>
          <w:b/>
          <w:bCs/>
          <w:sz w:val="20"/>
          <w:szCs w:val="20"/>
        </w:rPr>
        <w:t>5</w:t>
      </w:r>
      <w:r w:rsidR="005B6D4F" w:rsidRPr="008E24BE">
        <w:rPr>
          <w:rFonts w:ascii="Verdana" w:hAnsi="Verdana"/>
          <w:b/>
          <w:bCs/>
          <w:sz w:val="20"/>
          <w:szCs w:val="20"/>
        </w:rPr>
        <w:t>.</w:t>
      </w:r>
    </w:p>
    <w:p w14:paraId="159A83C5" w14:textId="77777777" w:rsidR="005B6D4F" w:rsidRDefault="005B6D4F" w:rsidP="005B6D4F">
      <w:pPr>
        <w:suppressAutoHyphens/>
        <w:spacing w:before="120"/>
        <w:ind w:right="-341"/>
        <w:jc w:val="both"/>
        <w:rPr>
          <w:rFonts w:ascii="Verdana" w:eastAsia="Calibri" w:hAnsi="Verdana"/>
          <w:sz w:val="20"/>
          <w:szCs w:val="20"/>
        </w:rPr>
      </w:pPr>
      <w:r w:rsidRPr="005A1FB9">
        <w:rPr>
          <w:rFonts w:ascii="Verdana" w:eastAsia="Calibri" w:hAnsi="Verdana"/>
          <w:sz w:val="20"/>
          <w:szCs w:val="20"/>
        </w:rPr>
        <w:t xml:space="preserve">W odpowiedzi na wezwanie do złożenia dokumentów w </w:t>
      </w:r>
      <w:r>
        <w:rPr>
          <w:rFonts w:ascii="Verdana" w:eastAsia="Calibri" w:hAnsi="Verdana"/>
          <w:sz w:val="20"/>
          <w:szCs w:val="20"/>
        </w:rPr>
        <w:t>zamówieniu publicznym na:</w:t>
      </w:r>
    </w:p>
    <w:p w14:paraId="63BDE7A5" w14:textId="77777777" w:rsidR="005B6D4F" w:rsidRPr="005C16B2" w:rsidRDefault="005B6D4F" w:rsidP="005B6D4F">
      <w:pPr>
        <w:suppressAutoHyphens/>
        <w:spacing w:before="120"/>
        <w:ind w:right="-341"/>
        <w:jc w:val="both"/>
        <w:rPr>
          <w:rFonts w:ascii="Verdana" w:eastAsia="Calibri" w:hAnsi="Verdana"/>
          <w:sz w:val="20"/>
          <w:szCs w:val="20"/>
        </w:rPr>
      </w:pPr>
    </w:p>
    <w:p w14:paraId="6BC0C85D" w14:textId="4F2FA61A" w:rsidR="005B6D4F" w:rsidRDefault="005B6D4F" w:rsidP="005B6D4F">
      <w:pPr>
        <w:pStyle w:val="Zwykytekst"/>
        <w:jc w:val="center"/>
        <w:rPr>
          <w:rFonts w:ascii="Verdana" w:hAnsi="Verdana"/>
          <w:b/>
        </w:rPr>
      </w:pPr>
      <w:r w:rsidRPr="004F5B8D">
        <w:rPr>
          <w:rFonts w:ascii="Verdana" w:hAnsi="Verdana"/>
          <w:b/>
        </w:rPr>
        <w:t>„</w:t>
      </w:r>
      <w:r>
        <w:rPr>
          <w:rFonts w:ascii="Verdana" w:hAnsi="Verdana" w:cs="CIDFont+F2"/>
          <w:b/>
          <w:bCs/>
        </w:rPr>
        <w:t>Dowóz uczniów z terenu Gminy Wieliszew do szkół w 202</w:t>
      </w:r>
      <w:r w:rsidR="00C922CC">
        <w:rPr>
          <w:rFonts w:ascii="Verdana" w:hAnsi="Verdana" w:cs="CIDFont+F2"/>
          <w:b/>
          <w:bCs/>
        </w:rPr>
        <w:t>6</w:t>
      </w:r>
      <w:r>
        <w:rPr>
          <w:rFonts w:ascii="Verdana" w:hAnsi="Verdana" w:cs="CIDFont+F2"/>
          <w:b/>
          <w:bCs/>
        </w:rPr>
        <w:t xml:space="preserve"> roku</w:t>
      </w:r>
      <w:r>
        <w:rPr>
          <w:rFonts w:ascii="Verdana" w:hAnsi="Verdana"/>
          <w:b/>
        </w:rPr>
        <w:t>”</w:t>
      </w:r>
    </w:p>
    <w:p w14:paraId="5DD3901E" w14:textId="77777777" w:rsidR="005B6D4F" w:rsidRDefault="005B6D4F" w:rsidP="005B6D4F">
      <w:pPr>
        <w:pStyle w:val="Zwykytekst"/>
        <w:jc w:val="center"/>
        <w:rPr>
          <w:rFonts w:ascii="Verdana" w:hAnsi="Verdana"/>
          <w:b/>
        </w:rPr>
      </w:pPr>
    </w:p>
    <w:p w14:paraId="5413FCBD" w14:textId="07B37B6C" w:rsidR="005B6D4F" w:rsidRPr="005A1FB9" w:rsidRDefault="005B6D4F" w:rsidP="005B6D4F">
      <w:pPr>
        <w:spacing w:before="120"/>
        <w:jc w:val="both"/>
        <w:rPr>
          <w:rFonts w:ascii="Verdana" w:eastAsia="Calibri" w:hAnsi="Verdana"/>
          <w:sz w:val="20"/>
          <w:szCs w:val="20"/>
        </w:rPr>
      </w:pPr>
      <w:r w:rsidRPr="00086F63">
        <w:rPr>
          <w:rFonts w:ascii="Verdana" w:eastAsia="Calibri" w:hAnsi="Verdana"/>
          <w:sz w:val="20"/>
          <w:szCs w:val="20"/>
        </w:rPr>
        <w:t xml:space="preserve">przedkładamy wykaz </w:t>
      </w:r>
      <w:r>
        <w:rPr>
          <w:rFonts w:ascii="Verdana" w:eastAsia="Calibri" w:hAnsi="Verdana"/>
          <w:sz w:val="20"/>
          <w:szCs w:val="20"/>
        </w:rPr>
        <w:t xml:space="preserve">usług </w:t>
      </w:r>
      <w:r w:rsidRPr="005A1FB9">
        <w:rPr>
          <w:rFonts w:ascii="Verdana" w:eastAsia="Calibri" w:hAnsi="Verdana"/>
          <w:sz w:val="20"/>
          <w:szCs w:val="20"/>
        </w:rPr>
        <w:t xml:space="preserve">w celu potwierdzenia spełniania warunków, o których mowa w art. </w:t>
      </w:r>
      <w:r>
        <w:rPr>
          <w:rFonts w:ascii="Verdana" w:eastAsia="Calibri" w:hAnsi="Verdana"/>
          <w:sz w:val="20"/>
          <w:szCs w:val="20"/>
        </w:rPr>
        <w:t>11</w:t>
      </w:r>
      <w:r w:rsidRPr="005A1FB9">
        <w:rPr>
          <w:rFonts w:ascii="Verdana" w:eastAsia="Calibri" w:hAnsi="Verdana"/>
          <w:sz w:val="20"/>
          <w:szCs w:val="20"/>
        </w:rPr>
        <w:t xml:space="preserve">2 </w:t>
      </w:r>
      <w:proofErr w:type="spellStart"/>
      <w:r w:rsidRPr="005A1FB9">
        <w:rPr>
          <w:rFonts w:ascii="Verdana" w:eastAsia="Calibri" w:hAnsi="Verdana"/>
          <w:sz w:val="20"/>
          <w:szCs w:val="20"/>
        </w:rPr>
        <w:t>Pzp</w:t>
      </w:r>
      <w:proofErr w:type="spellEnd"/>
      <w:r w:rsidRPr="005A1FB9">
        <w:rPr>
          <w:rFonts w:ascii="Verdana" w:eastAsia="Calibri" w:hAnsi="Verdana"/>
          <w:sz w:val="20"/>
          <w:szCs w:val="20"/>
        </w:rPr>
        <w:t xml:space="preserve"> oraz zweryfikowania zdolności Wykonawcy do należytego wykonania udzielanego zamówienia i których opis został zamieszczony w pkt. </w:t>
      </w:r>
      <w:r>
        <w:rPr>
          <w:rFonts w:ascii="Verdana" w:eastAsia="Calibri" w:hAnsi="Verdana"/>
          <w:sz w:val="20"/>
          <w:szCs w:val="20"/>
        </w:rPr>
        <w:t>8</w:t>
      </w:r>
      <w:r w:rsidRPr="005A1FB9">
        <w:rPr>
          <w:rFonts w:ascii="Verdana" w:eastAsia="Calibri" w:hAnsi="Verdana"/>
          <w:sz w:val="20"/>
          <w:szCs w:val="20"/>
        </w:rPr>
        <w:t>.2.</w:t>
      </w:r>
      <w:r>
        <w:rPr>
          <w:rFonts w:ascii="Verdana" w:eastAsia="Calibri" w:hAnsi="Verdana"/>
          <w:sz w:val="20"/>
          <w:szCs w:val="20"/>
        </w:rPr>
        <w:t>4 lit.</w:t>
      </w:r>
      <w:r w:rsidRPr="005A1FB9">
        <w:rPr>
          <w:rFonts w:ascii="Verdana" w:eastAsia="Calibri" w:hAnsi="Verdana"/>
          <w:sz w:val="20"/>
          <w:szCs w:val="20"/>
        </w:rPr>
        <w:t xml:space="preserve"> a)</w:t>
      </w:r>
      <w:r>
        <w:rPr>
          <w:rFonts w:ascii="Verdana" w:eastAsia="Calibri" w:hAnsi="Verdana"/>
          <w:sz w:val="20"/>
          <w:szCs w:val="20"/>
        </w:rPr>
        <w:t>:</w:t>
      </w:r>
    </w:p>
    <w:p w14:paraId="1DD3CA09" w14:textId="77777777" w:rsidR="005B6D4F" w:rsidRPr="00086F63" w:rsidRDefault="005B6D4F" w:rsidP="005B6D4F">
      <w:pPr>
        <w:spacing w:before="120"/>
        <w:jc w:val="both"/>
        <w:rPr>
          <w:rFonts w:ascii="Verdana" w:eastAsia="Calibri" w:hAnsi="Verdana"/>
          <w:dstrike/>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3"/>
        <w:gridCol w:w="2835"/>
        <w:gridCol w:w="1843"/>
        <w:gridCol w:w="2410"/>
      </w:tblGrid>
      <w:tr w:rsidR="005B6D4F" w:rsidRPr="00086F63" w14:paraId="27685FF9" w14:textId="77777777" w:rsidTr="008F5C76">
        <w:tc>
          <w:tcPr>
            <w:tcW w:w="625" w:type="dxa"/>
          </w:tcPr>
          <w:p w14:paraId="60FA79E8" w14:textId="77777777" w:rsidR="005B6D4F" w:rsidRPr="00086F63" w:rsidRDefault="005B6D4F" w:rsidP="008F5C76">
            <w:pPr>
              <w:spacing w:before="120"/>
              <w:jc w:val="center"/>
              <w:rPr>
                <w:rFonts w:ascii="Verdana" w:eastAsia="Calibri" w:hAnsi="Verdana"/>
                <w:b/>
                <w:sz w:val="14"/>
                <w:szCs w:val="14"/>
              </w:rPr>
            </w:pPr>
          </w:p>
          <w:p w14:paraId="0423B3CB" w14:textId="77777777" w:rsidR="005B6D4F" w:rsidRPr="00086F63" w:rsidRDefault="005B6D4F" w:rsidP="008F5C76">
            <w:pPr>
              <w:spacing w:before="120"/>
              <w:jc w:val="center"/>
              <w:rPr>
                <w:rFonts w:ascii="Verdana" w:eastAsia="Calibri" w:hAnsi="Verdana"/>
                <w:b/>
                <w:sz w:val="14"/>
                <w:szCs w:val="14"/>
              </w:rPr>
            </w:pPr>
            <w:r w:rsidRPr="00086F63">
              <w:rPr>
                <w:rFonts w:ascii="Verdana" w:eastAsia="Calibri" w:hAnsi="Verdana"/>
                <w:b/>
                <w:sz w:val="14"/>
                <w:szCs w:val="14"/>
              </w:rPr>
              <w:t>L.p.</w:t>
            </w:r>
          </w:p>
          <w:p w14:paraId="68B5258C" w14:textId="77777777" w:rsidR="005B6D4F" w:rsidRPr="00086F63" w:rsidRDefault="005B6D4F" w:rsidP="008F5C76">
            <w:pPr>
              <w:spacing w:before="120"/>
              <w:jc w:val="center"/>
              <w:rPr>
                <w:rFonts w:ascii="Verdana" w:eastAsia="Calibri" w:hAnsi="Verdana"/>
                <w:b/>
                <w:sz w:val="14"/>
                <w:szCs w:val="14"/>
              </w:rPr>
            </w:pPr>
          </w:p>
        </w:tc>
        <w:tc>
          <w:tcPr>
            <w:tcW w:w="1893" w:type="dxa"/>
          </w:tcPr>
          <w:p w14:paraId="086E4B8C" w14:textId="77777777" w:rsidR="005B6D4F" w:rsidRPr="00086F63" w:rsidRDefault="005B6D4F" w:rsidP="008F5C76">
            <w:pPr>
              <w:spacing w:before="120"/>
              <w:jc w:val="center"/>
              <w:rPr>
                <w:rFonts w:ascii="Verdana" w:eastAsia="Calibri" w:hAnsi="Verdana"/>
                <w:b/>
                <w:sz w:val="14"/>
                <w:szCs w:val="14"/>
              </w:rPr>
            </w:pPr>
          </w:p>
          <w:p w14:paraId="0A54EB9E" w14:textId="77777777" w:rsidR="005B6D4F" w:rsidRPr="00086F63" w:rsidRDefault="005B6D4F" w:rsidP="008F5C76">
            <w:pPr>
              <w:spacing w:before="120"/>
              <w:jc w:val="center"/>
              <w:rPr>
                <w:rFonts w:ascii="Verdana" w:eastAsia="Calibri" w:hAnsi="Verdana"/>
                <w:b/>
                <w:sz w:val="14"/>
                <w:szCs w:val="14"/>
              </w:rPr>
            </w:pPr>
            <w:r w:rsidRPr="00086F63">
              <w:rPr>
                <w:rFonts w:ascii="Verdana" w:eastAsia="Calibri" w:hAnsi="Verdana"/>
                <w:b/>
                <w:sz w:val="14"/>
                <w:szCs w:val="14"/>
              </w:rPr>
              <w:t>Zamawiający</w:t>
            </w:r>
          </w:p>
        </w:tc>
        <w:tc>
          <w:tcPr>
            <w:tcW w:w="2835" w:type="dxa"/>
          </w:tcPr>
          <w:p w14:paraId="76DFB0E3" w14:textId="77777777" w:rsidR="005B6D4F" w:rsidRPr="00086F63" w:rsidRDefault="005B6D4F" w:rsidP="008F5C76">
            <w:pPr>
              <w:spacing w:before="120"/>
              <w:jc w:val="center"/>
              <w:rPr>
                <w:rFonts w:ascii="Verdana" w:eastAsia="Calibri" w:hAnsi="Verdana"/>
                <w:b/>
                <w:sz w:val="14"/>
                <w:szCs w:val="14"/>
              </w:rPr>
            </w:pPr>
            <w:r w:rsidRPr="00086F63">
              <w:rPr>
                <w:rFonts w:ascii="Verdana" w:eastAsia="Calibri" w:hAnsi="Verdana"/>
                <w:b/>
                <w:sz w:val="14"/>
                <w:szCs w:val="14"/>
              </w:rPr>
              <w:t xml:space="preserve">Przedmiot zamówienia </w:t>
            </w:r>
          </w:p>
          <w:p w14:paraId="7E91DFE9" w14:textId="77777777" w:rsidR="005B6D4F" w:rsidRPr="00086F63" w:rsidRDefault="005B6D4F" w:rsidP="008F5C76">
            <w:pPr>
              <w:spacing w:before="120"/>
              <w:jc w:val="center"/>
              <w:rPr>
                <w:rFonts w:ascii="Verdana" w:eastAsia="Calibri" w:hAnsi="Verdana"/>
                <w:b/>
                <w:sz w:val="14"/>
                <w:szCs w:val="14"/>
              </w:rPr>
            </w:pPr>
            <w:r w:rsidRPr="00086F63">
              <w:rPr>
                <w:rFonts w:ascii="Verdana" w:eastAsia="Calibri" w:hAnsi="Verdana"/>
                <w:b/>
                <w:sz w:val="14"/>
                <w:szCs w:val="14"/>
              </w:rPr>
              <w:t>wykonany zakres rzeczowy – zakres musi potwierdzać spełnianie warunku postawionego przez Zamawiającego</w:t>
            </w:r>
          </w:p>
        </w:tc>
        <w:tc>
          <w:tcPr>
            <w:tcW w:w="1843" w:type="dxa"/>
          </w:tcPr>
          <w:p w14:paraId="3D47D9C4" w14:textId="77777777" w:rsidR="005B6D4F" w:rsidRPr="00086F63" w:rsidRDefault="005B6D4F" w:rsidP="008F5C76">
            <w:pPr>
              <w:spacing w:before="120"/>
              <w:jc w:val="center"/>
              <w:rPr>
                <w:rFonts w:ascii="Verdana" w:eastAsia="Calibri" w:hAnsi="Verdana"/>
                <w:b/>
                <w:sz w:val="14"/>
                <w:szCs w:val="14"/>
              </w:rPr>
            </w:pPr>
          </w:p>
          <w:p w14:paraId="087A123E" w14:textId="77777777" w:rsidR="005B6D4F" w:rsidRPr="00086F63" w:rsidRDefault="005B6D4F" w:rsidP="008F5C76">
            <w:pPr>
              <w:spacing w:before="120"/>
              <w:jc w:val="center"/>
              <w:rPr>
                <w:rFonts w:ascii="Verdana" w:eastAsia="Calibri" w:hAnsi="Verdana"/>
                <w:b/>
                <w:sz w:val="14"/>
                <w:szCs w:val="14"/>
              </w:rPr>
            </w:pPr>
            <w:r>
              <w:rPr>
                <w:rFonts w:ascii="Verdana" w:eastAsia="Calibri" w:hAnsi="Verdana"/>
                <w:b/>
                <w:sz w:val="14"/>
                <w:szCs w:val="14"/>
              </w:rPr>
              <w:t>Rozpoczęcie oraz z</w:t>
            </w:r>
            <w:r w:rsidRPr="00086F63">
              <w:rPr>
                <w:rFonts w:ascii="Verdana" w:eastAsia="Calibri" w:hAnsi="Verdana"/>
                <w:b/>
                <w:sz w:val="14"/>
                <w:szCs w:val="14"/>
              </w:rPr>
              <w:t xml:space="preserve">akończenie realizacji </w:t>
            </w:r>
          </w:p>
          <w:p w14:paraId="4E1A866D" w14:textId="77777777" w:rsidR="005B6D4F" w:rsidRPr="00086F63" w:rsidRDefault="005B6D4F" w:rsidP="008F5C76">
            <w:pPr>
              <w:spacing w:before="120"/>
              <w:jc w:val="center"/>
              <w:rPr>
                <w:rFonts w:ascii="Verdana" w:eastAsia="Calibri" w:hAnsi="Verdana"/>
                <w:b/>
                <w:sz w:val="14"/>
                <w:szCs w:val="14"/>
              </w:rPr>
            </w:pPr>
            <w:r w:rsidRPr="00086F63">
              <w:rPr>
                <w:rFonts w:ascii="Verdana" w:eastAsia="Calibri" w:hAnsi="Verdana"/>
                <w:b/>
                <w:sz w:val="14"/>
                <w:szCs w:val="14"/>
              </w:rPr>
              <w:t>Dzień/miesiąc/rok</w:t>
            </w:r>
          </w:p>
          <w:p w14:paraId="6AA3DC63" w14:textId="77777777" w:rsidR="005B6D4F" w:rsidRPr="00086F63" w:rsidRDefault="005B6D4F" w:rsidP="008F5C76">
            <w:pPr>
              <w:spacing w:before="120"/>
              <w:jc w:val="center"/>
              <w:rPr>
                <w:rFonts w:ascii="Verdana" w:eastAsia="Calibri" w:hAnsi="Verdana"/>
                <w:b/>
                <w:sz w:val="14"/>
                <w:szCs w:val="14"/>
              </w:rPr>
            </w:pPr>
          </w:p>
        </w:tc>
        <w:tc>
          <w:tcPr>
            <w:tcW w:w="2410" w:type="dxa"/>
          </w:tcPr>
          <w:p w14:paraId="2B4AA52C" w14:textId="77777777" w:rsidR="005B6D4F" w:rsidRPr="00086F63" w:rsidRDefault="005B6D4F" w:rsidP="008F5C76">
            <w:pPr>
              <w:spacing w:before="120"/>
              <w:rPr>
                <w:rFonts w:ascii="Verdana" w:eastAsia="Calibri" w:hAnsi="Verdana"/>
                <w:b/>
                <w:sz w:val="14"/>
                <w:szCs w:val="14"/>
              </w:rPr>
            </w:pPr>
          </w:p>
          <w:p w14:paraId="69AF4F57" w14:textId="77777777" w:rsidR="005B6D4F" w:rsidRPr="00086F63" w:rsidRDefault="005B6D4F" w:rsidP="008F5C76">
            <w:pPr>
              <w:spacing w:before="120"/>
              <w:rPr>
                <w:rFonts w:ascii="Verdana" w:eastAsia="Calibri" w:hAnsi="Verdana"/>
                <w:b/>
                <w:sz w:val="14"/>
                <w:szCs w:val="14"/>
              </w:rPr>
            </w:pPr>
            <w:r w:rsidRPr="00086F63">
              <w:rPr>
                <w:rFonts w:ascii="Verdana" w:eastAsia="Calibri" w:hAnsi="Verdana"/>
                <w:b/>
                <w:sz w:val="14"/>
                <w:szCs w:val="14"/>
              </w:rPr>
              <w:t>Doświadczenie zawodowe</w:t>
            </w:r>
          </w:p>
          <w:p w14:paraId="0583ABF4" w14:textId="77777777" w:rsidR="005B6D4F" w:rsidRPr="00086F63" w:rsidRDefault="005B6D4F" w:rsidP="008F5C76">
            <w:pPr>
              <w:spacing w:before="120"/>
              <w:rPr>
                <w:rFonts w:ascii="Verdana" w:eastAsia="Calibri" w:hAnsi="Verdana"/>
                <w:sz w:val="14"/>
                <w:szCs w:val="14"/>
              </w:rPr>
            </w:pPr>
            <w:r w:rsidRPr="00086F63">
              <w:rPr>
                <w:rFonts w:ascii="Verdana" w:eastAsia="Calibri" w:hAnsi="Verdana"/>
                <w:sz w:val="14"/>
                <w:szCs w:val="14"/>
              </w:rPr>
              <w:t>(w przypadku udostępnienia podać nazwę podmiotu)</w:t>
            </w:r>
          </w:p>
        </w:tc>
      </w:tr>
      <w:tr w:rsidR="005B6D4F" w:rsidRPr="00086F63" w14:paraId="0ABB8FB1" w14:textId="77777777" w:rsidTr="008F5C76">
        <w:trPr>
          <w:trHeight w:val="238"/>
        </w:trPr>
        <w:tc>
          <w:tcPr>
            <w:tcW w:w="625" w:type="dxa"/>
          </w:tcPr>
          <w:p w14:paraId="6A368D00" w14:textId="77777777" w:rsidR="005B6D4F" w:rsidRPr="00086F63" w:rsidRDefault="005B6D4F" w:rsidP="008F5C76">
            <w:pPr>
              <w:spacing w:before="120"/>
              <w:jc w:val="center"/>
              <w:rPr>
                <w:rFonts w:ascii="Verdana" w:eastAsia="Calibri" w:hAnsi="Verdana"/>
                <w:b/>
                <w:sz w:val="16"/>
                <w:szCs w:val="16"/>
              </w:rPr>
            </w:pPr>
            <w:r w:rsidRPr="00086F63">
              <w:rPr>
                <w:rFonts w:ascii="Verdana" w:eastAsia="Calibri" w:hAnsi="Verdana"/>
                <w:b/>
                <w:sz w:val="16"/>
                <w:szCs w:val="16"/>
              </w:rPr>
              <w:t>1</w:t>
            </w:r>
          </w:p>
        </w:tc>
        <w:tc>
          <w:tcPr>
            <w:tcW w:w="1893" w:type="dxa"/>
          </w:tcPr>
          <w:p w14:paraId="49CC2605" w14:textId="77777777" w:rsidR="005B6D4F" w:rsidRPr="00086F63" w:rsidRDefault="005B6D4F" w:rsidP="008F5C76">
            <w:pPr>
              <w:spacing w:before="120"/>
              <w:jc w:val="center"/>
              <w:rPr>
                <w:rFonts w:ascii="Verdana" w:eastAsia="Calibri" w:hAnsi="Verdana"/>
                <w:b/>
                <w:sz w:val="16"/>
                <w:szCs w:val="16"/>
              </w:rPr>
            </w:pPr>
            <w:r w:rsidRPr="00086F63">
              <w:rPr>
                <w:rFonts w:ascii="Verdana" w:eastAsia="Calibri" w:hAnsi="Verdana"/>
                <w:b/>
                <w:sz w:val="16"/>
                <w:szCs w:val="16"/>
              </w:rPr>
              <w:t>2</w:t>
            </w:r>
          </w:p>
        </w:tc>
        <w:tc>
          <w:tcPr>
            <w:tcW w:w="2835" w:type="dxa"/>
          </w:tcPr>
          <w:p w14:paraId="37DB72AC" w14:textId="77777777" w:rsidR="005B6D4F" w:rsidRPr="00086F63" w:rsidRDefault="005B6D4F" w:rsidP="008F5C76">
            <w:pPr>
              <w:spacing w:before="120"/>
              <w:jc w:val="center"/>
              <w:rPr>
                <w:rFonts w:ascii="Verdana" w:eastAsia="Calibri" w:hAnsi="Verdana"/>
                <w:b/>
                <w:sz w:val="16"/>
                <w:szCs w:val="16"/>
              </w:rPr>
            </w:pPr>
            <w:r w:rsidRPr="00086F63">
              <w:rPr>
                <w:rFonts w:ascii="Verdana" w:eastAsia="Calibri" w:hAnsi="Verdana"/>
                <w:b/>
                <w:sz w:val="16"/>
                <w:szCs w:val="16"/>
              </w:rPr>
              <w:t>3</w:t>
            </w:r>
          </w:p>
        </w:tc>
        <w:tc>
          <w:tcPr>
            <w:tcW w:w="1843" w:type="dxa"/>
          </w:tcPr>
          <w:p w14:paraId="78CAF6B0" w14:textId="77777777" w:rsidR="005B6D4F" w:rsidRPr="00086F63" w:rsidRDefault="005B6D4F" w:rsidP="008F5C76">
            <w:pPr>
              <w:spacing w:before="120"/>
              <w:jc w:val="center"/>
              <w:rPr>
                <w:rFonts w:ascii="Verdana" w:eastAsia="Calibri" w:hAnsi="Verdana"/>
                <w:b/>
                <w:sz w:val="16"/>
                <w:szCs w:val="16"/>
              </w:rPr>
            </w:pPr>
            <w:r w:rsidRPr="00086F63">
              <w:rPr>
                <w:rFonts w:ascii="Verdana" w:eastAsia="Calibri" w:hAnsi="Verdana"/>
                <w:b/>
                <w:sz w:val="16"/>
                <w:szCs w:val="16"/>
              </w:rPr>
              <w:t>5</w:t>
            </w:r>
          </w:p>
        </w:tc>
        <w:tc>
          <w:tcPr>
            <w:tcW w:w="2410" w:type="dxa"/>
          </w:tcPr>
          <w:p w14:paraId="1D66C5B6" w14:textId="77777777" w:rsidR="005B6D4F" w:rsidRPr="00086F63" w:rsidRDefault="005B6D4F" w:rsidP="008F5C76">
            <w:pPr>
              <w:spacing w:before="120"/>
              <w:rPr>
                <w:rFonts w:ascii="Verdana" w:eastAsia="Calibri" w:hAnsi="Verdana"/>
                <w:b/>
                <w:sz w:val="16"/>
                <w:szCs w:val="16"/>
              </w:rPr>
            </w:pPr>
            <w:r w:rsidRPr="00086F63">
              <w:rPr>
                <w:rFonts w:ascii="Verdana" w:eastAsia="Calibri" w:hAnsi="Verdana"/>
                <w:b/>
                <w:sz w:val="16"/>
                <w:szCs w:val="16"/>
              </w:rPr>
              <w:t>6</w:t>
            </w:r>
          </w:p>
        </w:tc>
      </w:tr>
      <w:tr w:rsidR="005B6D4F" w:rsidRPr="00086F63" w14:paraId="6F25631C" w14:textId="77777777" w:rsidTr="008F5C76">
        <w:trPr>
          <w:trHeight w:val="751"/>
        </w:trPr>
        <w:tc>
          <w:tcPr>
            <w:tcW w:w="625" w:type="dxa"/>
          </w:tcPr>
          <w:p w14:paraId="58843218" w14:textId="77777777" w:rsidR="005B6D4F" w:rsidRPr="00086F63" w:rsidRDefault="005B6D4F" w:rsidP="008F5C76">
            <w:pPr>
              <w:spacing w:before="120"/>
              <w:jc w:val="both"/>
              <w:rPr>
                <w:rFonts w:ascii="Verdana" w:eastAsia="Calibri" w:hAnsi="Verdana"/>
                <w:b/>
                <w:sz w:val="16"/>
                <w:szCs w:val="16"/>
              </w:rPr>
            </w:pPr>
            <w:r w:rsidRPr="00086F63">
              <w:rPr>
                <w:rFonts w:ascii="Verdana" w:eastAsia="Calibri" w:hAnsi="Verdana"/>
                <w:b/>
                <w:sz w:val="16"/>
                <w:szCs w:val="16"/>
              </w:rPr>
              <w:t>1.</w:t>
            </w:r>
          </w:p>
        </w:tc>
        <w:tc>
          <w:tcPr>
            <w:tcW w:w="1893" w:type="dxa"/>
          </w:tcPr>
          <w:p w14:paraId="6282B6C8" w14:textId="77777777" w:rsidR="005B6D4F" w:rsidRPr="00086F63" w:rsidRDefault="005B6D4F" w:rsidP="008F5C76">
            <w:pPr>
              <w:spacing w:before="120"/>
              <w:jc w:val="both"/>
              <w:rPr>
                <w:rFonts w:ascii="Verdana" w:eastAsia="Calibri" w:hAnsi="Verdana"/>
                <w:b/>
                <w:sz w:val="20"/>
                <w:szCs w:val="20"/>
              </w:rPr>
            </w:pPr>
          </w:p>
        </w:tc>
        <w:tc>
          <w:tcPr>
            <w:tcW w:w="2835" w:type="dxa"/>
          </w:tcPr>
          <w:p w14:paraId="4BAAFE5B" w14:textId="77777777" w:rsidR="005B6D4F" w:rsidRDefault="005B6D4F" w:rsidP="008F5C76">
            <w:pPr>
              <w:spacing w:before="120"/>
              <w:jc w:val="both"/>
              <w:rPr>
                <w:rFonts w:ascii="Verdana" w:eastAsia="Calibri" w:hAnsi="Verdana"/>
                <w:sz w:val="14"/>
                <w:szCs w:val="14"/>
              </w:rPr>
            </w:pPr>
            <w:r w:rsidRPr="006F5435">
              <w:rPr>
                <w:rFonts w:ascii="Verdana" w:eastAsia="Calibri" w:hAnsi="Verdana"/>
                <w:sz w:val="14"/>
                <w:szCs w:val="14"/>
              </w:rPr>
              <w:t>Nazwa</w:t>
            </w:r>
            <w:r>
              <w:rPr>
                <w:rFonts w:ascii="Verdana" w:eastAsia="Calibri" w:hAnsi="Verdana"/>
                <w:sz w:val="14"/>
                <w:szCs w:val="14"/>
              </w:rPr>
              <w:t xml:space="preserve"> i zakres zamówienia</w:t>
            </w:r>
            <w:r w:rsidRPr="006F5435">
              <w:rPr>
                <w:rFonts w:ascii="Verdana" w:eastAsia="Calibri" w:hAnsi="Verdana"/>
                <w:sz w:val="14"/>
                <w:szCs w:val="14"/>
              </w:rPr>
              <w:t>:</w:t>
            </w:r>
          </w:p>
          <w:p w14:paraId="79ECD1E1" w14:textId="77777777" w:rsidR="005B6D4F" w:rsidRDefault="005B6D4F" w:rsidP="008F5C76">
            <w:pPr>
              <w:spacing w:before="120"/>
              <w:jc w:val="both"/>
              <w:rPr>
                <w:rFonts w:ascii="Verdana" w:eastAsia="Calibri" w:hAnsi="Verdana"/>
                <w:sz w:val="20"/>
                <w:szCs w:val="20"/>
              </w:rPr>
            </w:pPr>
            <w:r w:rsidRPr="006F5435">
              <w:rPr>
                <w:rFonts w:ascii="Verdana" w:eastAsia="Calibri" w:hAnsi="Verdana"/>
                <w:sz w:val="20"/>
                <w:szCs w:val="20"/>
              </w:rPr>
              <w:t>…</w:t>
            </w:r>
            <w:r>
              <w:rPr>
                <w:rFonts w:ascii="Verdana" w:eastAsia="Calibri" w:hAnsi="Verdana"/>
                <w:sz w:val="20"/>
                <w:szCs w:val="20"/>
              </w:rPr>
              <w:t>…………………………………………………………………………………</w:t>
            </w:r>
          </w:p>
          <w:p w14:paraId="0D3CA95D" w14:textId="77777777" w:rsidR="005B6D4F" w:rsidRDefault="005B6D4F" w:rsidP="008F5C76">
            <w:pPr>
              <w:spacing w:before="120"/>
              <w:jc w:val="both"/>
              <w:rPr>
                <w:rFonts w:ascii="Verdana" w:eastAsia="Calibri" w:hAnsi="Verdana"/>
                <w:sz w:val="14"/>
                <w:szCs w:val="14"/>
              </w:rPr>
            </w:pPr>
            <w:r>
              <w:rPr>
                <w:rFonts w:ascii="Verdana" w:eastAsia="Calibri" w:hAnsi="Verdana"/>
                <w:sz w:val="14"/>
                <w:szCs w:val="14"/>
              </w:rPr>
              <w:t xml:space="preserve">Rok szkolny </w:t>
            </w:r>
            <w:r w:rsidRPr="007239D5">
              <w:rPr>
                <w:rFonts w:ascii="Verdana" w:eastAsia="Calibri" w:hAnsi="Verdana"/>
                <w:sz w:val="20"/>
                <w:szCs w:val="20"/>
              </w:rPr>
              <w:t>…</w:t>
            </w:r>
            <w:proofErr w:type="gramStart"/>
            <w:r>
              <w:rPr>
                <w:rFonts w:ascii="Verdana" w:eastAsia="Calibri" w:hAnsi="Verdana"/>
                <w:sz w:val="20"/>
                <w:szCs w:val="20"/>
              </w:rPr>
              <w:t>…</w:t>
            </w:r>
            <w:r w:rsidRPr="007239D5">
              <w:rPr>
                <w:rFonts w:ascii="Verdana" w:eastAsia="Calibri" w:hAnsi="Verdana"/>
                <w:sz w:val="20"/>
                <w:szCs w:val="20"/>
              </w:rPr>
              <w:t>…</w:t>
            </w:r>
            <w:r>
              <w:rPr>
                <w:rFonts w:ascii="Verdana" w:eastAsia="Calibri" w:hAnsi="Verdana"/>
                <w:sz w:val="20"/>
                <w:szCs w:val="20"/>
              </w:rPr>
              <w:t>.</w:t>
            </w:r>
            <w:proofErr w:type="gramEnd"/>
            <w:r>
              <w:rPr>
                <w:rFonts w:ascii="Verdana" w:eastAsia="Calibri" w:hAnsi="Verdana"/>
                <w:sz w:val="20"/>
                <w:szCs w:val="20"/>
              </w:rPr>
              <w:t>.</w:t>
            </w:r>
            <w:r w:rsidRPr="007239D5">
              <w:rPr>
                <w:rFonts w:ascii="Verdana" w:eastAsia="Calibri" w:hAnsi="Verdana"/>
                <w:sz w:val="20"/>
                <w:szCs w:val="20"/>
              </w:rPr>
              <w:t>…/……</w:t>
            </w:r>
            <w:r>
              <w:rPr>
                <w:rFonts w:ascii="Verdana" w:eastAsia="Calibri" w:hAnsi="Verdana"/>
                <w:sz w:val="20"/>
                <w:szCs w:val="20"/>
              </w:rPr>
              <w:t>.….</w:t>
            </w:r>
            <w:r w:rsidRPr="007239D5">
              <w:rPr>
                <w:rFonts w:ascii="Verdana" w:eastAsia="Calibri" w:hAnsi="Verdana"/>
                <w:sz w:val="20"/>
                <w:szCs w:val="20"/>
              </w:rPr>
              <w:t>…</w:t>
            </w:r>
            <w:r>
              <w:rPr>
                <w:rFonts w:ascii="Verdana" w:eastAsia="Calibri" w:hAnsi="Verdana"/>
                <w:sz w:val="14"/>
                <w:szCs w:val="14"/>
              </w:rPr>
              <w:t xml:space="preserve"> [rok/rok]</w:t>
            </w:r>
          </w:p>
          <w:p w14:paraId="6B3A1BBD" w14:textId="77777777" w:rsidR="005B6D4F" w:rsidRPr="007239D5" w:rsidRDefault="005B6D4F" w:rsidP="008F5C76">
            <w:pPr>
              <w:spacing w:before="120"/>
              <w:jc w:val="both"/>
              <w:rPr>
                <w:rFonts w:ascii="Verdana" w:eastAsia="Calibri" w:hAnsi="Verdana"/>
                <w:b/>
                <w:sz w:val="14"/>
                <w:szCs w:val="14"/>
              </w:rPr>
            </w:pPr>
            <w:r>
              <w:rPr>
                <w:rFonts w:ascii="Verdana" w:eastAsia="Calibri" w:hAnsi="Verdana"/>
                <w:sz w:val="14"/>
                <w:szCs w:val="14"/>
              </w:rPr>
              <w:t>Wartość usługi ………………………………… [zł brutto]</w:t>
            </w:r>
          </w:p>
        </w:tc>
        <w:tc>
          <w:tcPr>
            <w:tcW w:w="1843" w:type="dxa"/>
          </w:tcPr>
          <w:p w14:paraId="2F472263" w14:textId="77777777" w:rsidR="005B6D4F" w:rsidRPr="00086F63" w:rsidRDefault="005B6D4F" w:rsidP="008F5C76">
            <w:pPr>
              <w:spacing w:before="120"/>
              <w:jc w:val="both"/>
              <w:rPr>
                <w:rFonts w:ascii="Verdana" w:eastAsia="Calibri" w:hAnsi="Verdana"/>
                <w:sz w:val="16"/>
                <w:szCs w:val="16"/>
              </w:rPr>
            </w:pPr>
          </w:p>
        </w:tc>
        <w:tc>
          <w:tcPr>
            <w:tcW w:w="2410" w:type="dxa"/>
          </w:tcPr>
          <w:p w14:paraId="56FF0C33" w14:textId="77777777" w:rsidR="005B6D4F" w:rsidRPr="00086F63" w:rsidRDefault="005B6D4F" w:rsidP="00123504">
            <w:pPr>
              <w:numPr>
                <w:ilvl w:val="0"/>
                <w:numId w:val="43"/>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1183F15F" w14:textId="446B313B" w:rsidR="005B6D4F" w:rsidRPr="00086F63" w:rsidRDefault="005B6D4F" w:rsidP="00123504">
            <w:pPr>
              <w:numPr>
                <w:ilvl w:val="0"/>
                <w:numId w:val="43"/>
              </w:numPr>
              <w:spacing w:before="120"/>
              <w:ind w:left="0" w:firstLine="0"/>
              <w:rPr>
                <w:rFonts w:ascii="Verdana" w:eastAsia="Calibri" w:hAnsi="Verdana"/>
                <w:sz w:val="16"/>
                <w:szCs w:val="16"/>
              </w:rPr>
            </w:pPr>
            <w:r>
              <w:rPr>
                <w:rFonts w:ascii="Verdana" w:eastAsia="Calibri" w:hAnsi="Verdana"/>
                <w:sz w:val="16"/>
                <w:szCs w:val="16"/>
              </w:rPr>
              <w:t>podwykonawcy</w:t>
            </w:r>
            <w:r w:rsidRPr="00086F63">
              <w:rPr>
                <w:rFonts w:ascii="Verdana" w:eastAsia="Calibri" w:hAnsi="Verdana"/>
                <w:sz w:val="16"/>
                <w:szCs w:val="16"/>
              </w:rPr>
              <w:t xml:space="preserve">, </w:t>
            </w:r>
            <w:r w:rsidRPr="00086F63">
              <w:rPr>
                <w:rFonts w:ascii="Verdana" w:eastAsia="Calibri" w:hAnsi="Verdana"/>
                <w:sz w:val="16"/>
                <w:szCs w:val="16"/>
              </w:rPr>
              <w:br/>
              <w:t>tj. ……………………</w:t>
            </w:r>
            <w:proofErr w:type="gramStart"/>
            <w:r w:rsidRPr="00086F63">
              <w:rPr>
                <w:rFonts w:ascii="Verdana" w:eastAsia="Calibri" w:hAnsi="Verdana"/>
                <w:sz w:val="16"/>
                <w:szCs w:val="16"/>
              </w:rPr>
              <w:t>…….</w:t>
            </w:r>
            <w:proofErr w:type="gramEnd"/>
            <w:r w:rsidRPr="00086F63">
              <w:rPr>
                <w:rFonts w:ascii="Verdana" w:eastAsia="Calibri" w:hAnsi="Verdana"/>
                <w:sz w:val="16"/>
                <w:szCs w:val="16"/>
              </w:rPr>
              <w:t>.…..…</w:t>
            </w:r>
          </w:p>
          <w:p w14:paraId="0DCF921F" w14:textId="77777777" w:rsidR="005B6D4F" w:rsidRPr="00086F63" w:rsidRDefault="005B6D4F" w:rsidP="008F5C76">
            <w:pPr>
              <w:spacing w:before="120"/>
              <w:rPr>
                <w:rFonts w:ascii="Verdana" w:eastAsia="Calibri" w:hAnsi="Verdana"/>
                <w:sz w:val="16"/>
                <w:szCs w:val="16"/>
              </w:rPr>
            </w:pPr>
          </w:p>
        </w:tc>
      </w:tr>
    </w:tbl>
    <w:p w14:paraId="08581DB0" w14:textId="77777777" w:rsidR="005B6D4F" w:rsidRDefault="005B6D4F" w:rsidP="005B6D4F">
      <w:pPr>
        <w:spacing w:before="120"/>
        <w:rPr>
          <w:rFonts w:ascii="Verdana" w:eastAsia="Calibri" w:hAnsi="Verdana"/>
          <w:sz w:val="20"/>
          <w:szCs w:val="20"/>
        </w:rPr>
      </w:pPr>
    </w:p>
    <w:p w14:paraId="3777ADCC" w14:textId="77777777" w:rsidR="005B6D4F" w:rsidRDefault="005B6D4F" w:rsidP="005B6D4F">
      <w:pPr>
        <w:spacing w:before="120"/>
        <w:rPr>
          <w:rFonts w:ascii="Verdana" w:eastAsia="Calibri" w:hAnsi="Verdana"/>
          <w:sz w:val="20"/>
          <w:szCs w:val="20"/>
        </w:rPr>
      </w:pPr>
    </w:p>
    <w:p w14:paraId="0553422E" w14:textId="77777777" w:rsidR="005B6D4F" w:rsidRPr="00086F63" w:rsidRDefault="005B6D4F" w:rsidP="005B6D4F">
      <w:pPr>
        <w:spacing w:before="120"/>
        <w:rPr>
          <w:rFonts w:ascii="Verdana" w:eastAsia="Calibri" w:hAnsi="Verdana"/>
          <w:sz w:val="20"/>
          <w:szCs w:val="20"/>
        </w:rPr>
      </w:pPr>
      <w:r w:rsidRPr="00086F63">
        <w:rPr>
          <w:rFonts w:ascii="Verdana" w:eastAsia="Calibri" w:hAnsi="Verdana"/>
          <w:sz w:val="20"/>
          <w:szCs w:val="20"/>
        </w:rPr>
        <w:t>__________________</w:t>
      </w:r>
      <w:r>
        <w:rPr>
          <w:rFonts w:ascii="Verdana" w:eastAsia="Calibri" w:hAnsi="Verdana"/>
          <w:sz w:val="20"/>
          <w:szCs w:val="20"/>
        </w:rPr>
        <w:t>______</w:t>
      </w:r>
      <w:r w:rsidRPr="00086F63">
        <w:rPr>
          <w:rFonts w:ascii="Verdana" w:eastAsia="Calibri" w:hAnsi="Verdana"/>
          <w:sz w:val="20"/>
          <w:szCs w:val="20"/>
        </w:rPr>
        <w:t xml:space="preserve"> </w:t>
      </w:r>
    </w:p>
    <w:p w14:paraId="661E94BB" w14:textId="77777777" w:rsidR="005B6D4F" w:rsidRPr="008F449B" w:rsidRDefault="005B6D4F" w:rsidP="005B6D4F">
      <w:pPr>
        <w:spacing w:before="120"/>
        <w:rPr>
          <w:rFonts w:ascii="Verdana" w:eastAsia="Calibri" w:hAnsi="Verdana"/>
          <w:iCs/>
          <w:sz w:val="20"/>
          <w:szCs w:val="20"/>
        </w:rPr>
      </w:pPr>
      <w:r>
        <w:rPr>
          <w:rFonts w:ascii="Verdana" w:eastAsia="Calibri" w:hAnsi="Verdana"/>
          <w:iCs/>
          <w:sz w:val="20"/>
          <w:szCs w:val="20"/>
        </w:rPr>
        <w:t>Miejscowość, data</w:t>
      </w:r>
    </w:p>
    <w:p w14:paraId="3E3CC8B6" w14:textId="77777777" w:rsidR="005B6D4F" w:rsidRPr="00086F63" w:rsidRDefault="005B6D4F" w:rsidP="005B6D4F">
      <w:pPr>
        <w:spacing w:before="120"/>
        <w:ind w:firstLine="3960"/>
        <w:jc w:val="center"/>
        <w:rPr>
          <w:rFonts w:ascii="Verdana" w:eastAsia="Calibri" w:hAnsi="Verdana"/>
          <w:i/>
          <w:sz w:val="20"/>
          <w:szCs w:val="20"/>
        </w:rPr>
      </w:pPr>
      <w:r w:rsidRPr="00086F63">
        <w:rPr>
          <w:rFonts w:ascii="Verdana" w:eastAsia="Calibri" w:hAnsi="Verdana"/>
          <w:i/>
          <w:sz w:val="20"/>
          <w:szCs w:val="20"/>
        </w:rPr>
        <w:t>_________________________________</w:t>
      </w:r>
    </w:p>
    <w:p w14:paraId="3CECD4D8" w14:textId="77777777" w:rsidR="005B6D4F" w:rsidRPr="002255D5" w:rsidRDefault="005B6D4F" w:rsidP="005B6D4F">
      <w:pPr>
        <w:spacing w:before="120"/>
        <w:ind w:firstLine="3960"/>
        <w:jc w:val="center"/>
        <w:rPr>
          <w:rFonts w:ascii="Verdana" w:eastAsia="Calibri" w:hAnsi="Verdana"/>
          <w:i/>
          <w:sz w:val="16"/>
          <w:szCs w:val="16"/>
        </w:rPr>
      </w:pPr>
      <w:r w:rsidRPr="00086F63">
        <w:rPr>
          <w:rFonts w:ascii="Verdana" w:eastAsia="Calibri" w:hAnsi="Verdana"/>
          <w:i/>
          <w:sz w:val="16"/>
          <w:szCs w:val="16"/>
        </w:rPr>
        <w:t>(podpis Wykonawcy/Pełnomocnika)</w:t>
      </w:r>
    </w:p>
    <w:p w14:paraId="39BD7BA2" w14:textId="77777777" w:rsidR="005B6D4F" w:rsidRDefault="005B6D4F" w:rsidP="00DB3CA0">
      <w:pPr>
        <w:spacing w:after="120"/>
        <w:jc w:val="center"/>
        <w:rPr>
          <w:rFonts w:ascii="Verdana" w:hAnsi="Verdana"/>
          <w:spacing w:val="4"/>
          <w:sz w:val="16"/>
          <w:szCs w:val="16"/>
        </w:rPr>
      </w:pPr>
    </w:p>
    <w:p w14:paraId="03358D96" w14:textId="77777777" w:rsidR="00F07C3A" w:rsidRDefault="00F07C3A" w:rsidP="00DB3CA0">
      <w:pPr>
        <w:spacing w:after="120"/>
        <w:jc w:val="center"/>
        <w:rPr>
          <w:rFonts w:ascii="Verdana" w:hAnsi="Verdana"/>
          <w:spacing w:val="4"/>
          <w:sz w:val="16"/>
          <w:szCs w:val="16"/>
        </w:rPr>
      </w:pPr>
    </w:p>
    <w:p w14:paraId="28050809" w14:textId="77777777" w:rsidR="005D58D1" w:rsidRDefault="005D58D1" w:rsidP="00DB3CA0">
      <w:pPr>
        <w:spacing w:after="120"/>
        <w:jc w:val="center"/>
        <w:rPr>
          <w:rFonts w:ascii="Verdana" w:hAnsi="Verdana"/>
          <w:spacing w:val="4"/>
          <w:sz w:val="16"/>
          <w:szCs w:val="16"/>
        </w:rPr>
      </w:pPr>
    </w:p>
    <w:p w14:paraId="23764C10" w14:textId="77777777" w:rsidR="005D58D1" w:rsidRDefault="005D58D1" w:rsidP="00DB3CA0">
      <w:pPr>
        <w:spacing w:after="120"/>
        <w:jc w:val="center"/>
        <w:rPr>
          <w:rFonts w:ascii="Verdana" w:hAnsi="Verdana"/>
          <w:spacing w:val="4"/>
          <w:sz w:val="16"/>
          <w:szCs w:val="16"/>
        </w:rPr>
      </w:pPr>
    </w:p>
    <w:p w14:paraId="14A88B9C" w14:textId="77777777" w:rsidR="005D58D1" w:rsidRDefault="005D58D1" w:rsidP="00DB3CA0">
      <w:pPr>
        <w:spacing w:after="120"/>
        <w:jc w:val="center"/>
        <w:rPr>
          <w:rFonts w:ascii="Verdana" w:hAnsi="Verdana"/>
          <w:spacing w:val="4"/>
          <w:sz w:val="16"/>
          <w:szCs w:val="16"/>
        </w:rPr>
      </w:pPr>
    </w:p>
    <w:p w14:paraId="312AA72C" w14:textId="77777777" w:rsidR="005D58D1" w:rsidRDefault="005D58D1" w:rsidP="00DB3CA0">
      <w:pPr>
        <w:spacing w:after="120"/>
        <w:jc w:val="center"/>
        <w:rPr>
          <w:rFonts w:ascii="Verdana" w:hAnsi="Verdana"/>
          <w:spacing w:val="4"/>
          <w:sz w:val="16"/>
          <w:szCs w:val="16"/>
        </w:rPr>
      </w:pPr>
    </w:p>
    <w:p w14:paraId="02D952B4" w14:textId="77777777" w:rsidR="005D58D1" w:rsidRDefault="005D58D1" w:rsidP="00DB3CA0">
      <w:pPr>
        <w:spacing w:after="120"/>
        <w:jc w:val="center"/>
        <w:rPr>
          <w:rFonts w:ascii="Verdana" w:hAnsi="Verdana"/>
          <w:spacing w:val="4"/>
          <w:sz w:val="16"/>
          <w:szCs w:val="16"/>
        </w:rPr>
      </w:pPr>
    </w:p>
    <w:p w14:paraId="35D570A5" w14:textId="77777777" w:rsidR="005D58D1" w:rsidRDefault="005D58D1" w:rsidP="00DB3CA0">
      <w:pPr>
        <w:spacing w:after="120"/>
        <w:jc w:val="center"/>
        <w:rPr>
          <w:rFonts w:ascii="Verdana" w:hAnsi="Verdana"/>
          <w:spacing w:val="4"/>
          <w:sz w:val="16"/>
          <w:szCs w:val="16"/>
        </w:rPr>
      </w:pPr>
    </w:p>
    <w:p w14:paraId="748ED9D3" w14:textId="77777777" w:rsidR="005D58D1" w:rsidRDefault="005D58D1" w:rsidP="00DB3CA0">
      <w:pPr>
        <w:spacing w:after="120"/>
        <w:jc w:val="center"/>
        <w:rPr>
          <w:rFonts w:ascii="Verdana" w:hAnsi="Verdana"/>
          <w:spacing w:val="4"/>
          <w:sz w:val="16"/>
          <w:szCs w:val="16"/>
        </w:rPr>
      </w:pPr>
    </w:p>
    <w:p w14:paraId="79CFFA57" w14:textId="77777777" w:rsidR="005D58D1" w:rsidRDefault="005D58D1" w:rsidP="00DB3CA0">
      <w:pPr>
        <w:spacing w:after="120"/>
        <w:jc w:val="center"/>
        <w:rPr>
          <w:rFonts w:ascii="Verdana" w:hAnsi="Verdana"/>
          <w:spacing w:val="4"/>
          <w:sz w:val="16"/>
          <w:szCs w:val="16"/>
        </w:rPr>
      </w:pPr>
    </w:p>
    <w:p w14:paraId="03E627C7" w14:textId="77777777" w:rsidR="005D58D1" w:rsidRDefault="005D58D1" w:rsidP="00DB3CA0">
      <w:pPr>
        <w:spacing w:after="120"/>
        <w:jc w:val="center"/>
        <w:rPr>
          <w:rFonts w:ascii="Verdana" w:hAnsi="Verdana"/>
          <w:spacing w:val="4"/>
          <w:sz w:val="16"/>
          <w:szCs w:val="16"/>
        </w:rPr>
      </w:pPr>
    </w:p>
    <w:p w14:paraId="5F164D80" w14:textId="77777777" w:rsidR="005D58D1" w:rsidRDefault="005D58D1" w:rsidP="00DB3CA0">
      <w:pPr>
        <w:spacing w:after="120"/>
        <w:jc w:val="center"/>
        <w:rPr>
          <w:rFonts w:ascii="Verdana" w:hAnsi="Verdana"/>
          <w:spacing w:val="4"/>
          <w:sz w:val="16"/>
          <w:szCs w:val="16"/>
        </w:rPr>
      </w:pPr>
    </w:p>
    <w:p w14:paraId="4CCBEFCC" w14:textId="77777777" w:rsidR="005D58D1" w:rsidRDefault="005D58D1" w:rsidP="00DB3CA0">
      <w:pPr>
        <w:spacing w:after="120"/>
        <w:jc w:val="center"/>
        <w:rPr>
          <w:rFonts w:ascii="Verdana" w:hAnsi="Verdana"/>
          <w:spacing w:val="4"/>
          <w:sz w:val="16"/>
          <w:szCs w:val="16"/>
        </w:rPr>
      </w:pPr>
    </w:p>
    <w:p w14:paraId="1A8729A3" w14:textId="77777777" w:rsidR="005D58D1" w:rsidRDefault="005D58D1" w:rsidP="00DB3CA0">
      <w:pPr>
        <w:spacing w:after="120"/>
        <w:jc w:val="center"/>
        <w:rPr>
          <w:rFonts w:ascii="Verdana" w:hAnsi="Verdana"/>
          <w:spacing w:val="4"/>
          <w:sz w:val="16"/>
          <w:szCs w:val="16"/>
        </w:rPr>
      </w:pPr>
    </w:p>
    <w:p w14:paraId="4419A203" w14:textId="5257CEE9" w:rsidR="005D58D1" w:rsidRPr="005D58D1" w:rsidRDefault="00BB3E95" w:rsidP="005D58D1">
      <w:pPr>
        <w:jc w:val="right"/>
        <w:rPr>
          <w:rFonts w:ascii="Verdana" w:hAnsi="Verdana"/>
          <w:b/>
          <w:bCs/>
          <w:sz w:val="20"/>
          <w:szCs w:val="20"/>
        </w:rPr>
      </w:pPr>
      <w:r>
        <w:rPr>
          <w:rFonts w:ascii="Courier New" w:eastAsia="Calibri" w:hAnsi="Courier New"/>
          <w:noProof/>
          <w:sz w:val="20"/>
          <w:szCs w:val="20"/>
        </w:rPr>
        <w:lastRenderedPageBreak/>
        <mc:AlternateContent>
          <mc:Choice Requires="wps">
            <w:drawing>
              <wp:anchor distT="0" distB="0" distL="114300" distR="114300" simplePos="0" relativeHeight="251666432" behindDoc="0" locked="0" layoutInCell="1" allowOverlap="1" wp14:anchorId="7E935E2E" wp14:editId="0DA990D2">
                <wp:simplePos x="0" y="0"/>
                <wp:positionH relativeFrom="margin">
                  <wp:align>right</wp:align>
                </wp:positionH>
                <wp:positionV relativeFrom="paragraph">
                  <wp:posOffset>253365</wp:posOffset>
                </wp:positionV>
                <wp:extent cx="4039870" cy="850265"/>
                <wp:effectExtent l="0" t="0" r="17780" b="26035"/>
                <wp:wrapTight wrapText="bothSides">
                  <wp:wrapPolygon edited="0">
                    <wp:start x="0" y="0"/>
                    <wp:lineTo x="0" y="21777"/>
                    <wp:lineTo x="21593" y="21777"/>
                    <wp:lineTo x="21593" y="0"/>
                    <wp:lineTo x="0" y="0"/>
                  </wp:wrapPolygon>
                </wp:wrapTight>
                <wp:docPr id="5"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870" cy="850265"/>
                        </a:xfrm>
                        <a:prstGeom prst="rect">
                          <a:avLst/>
                        </a:prstGeom>
                        <a:solidFill>
                          <a:srgbClr val="C0C0C0"/>
                        </a:solidFill>
                        <a:ln w="9525">
                          <a:solidFill>
                            <a:srgbClr val="000000"/>
                          </a:solidFill>
                          <a:miter lim="800000"/>
                          <a:headEnd/>
                          <a:tailEnd/>
                        </a:ln>
                      </wps:spPr>
                      <wps:txbx>
                        <w:txbxContent>
                          <w:p w14:paraId="3384A175" w14:textId="77777777" w:rsidR="008F5C76" w:rsidRPr="00A75ADF" w:rsidRDefault="008F5C76" w:rsidP="005D58D1">
                            <w:pPr>
                              <w:jc w:val="center"/>
                              <w:rPr>
                                <w:rFonts w:ascii="Verdana" w:hAnsi="Verdana"/>
                                <w:b/>
                                <w:sz w:val="22"/>
                                <w:szCs w:val="22"/>
                              </w:rPr>
                            </w:pPr>
                          </w:p>
                          <w:p w14:paraId="0232D262" w14:textId="77777777" w:rsidR="008F5C76" w:rsidRDefault="008F5C76" w:rsidP="005D58D1">
                            <w:pPr>
                              <w:jc w:val="center"/>
                              <w:rPr>
                                <w:rFonts w:ascii="Verdana" w:hAnsi="Verdana"/>
                                <w:sz w:val="20"/>
                                <w:szCs w:val="20"/>
                              </w:rPr>
                            </w:pPr>
                          </w:p>
                          <w:p w14:paraId="72BDBB03" w14:textId="74216208" w:rsidR="008F5C76" w:rsidRPr="00594C75" w:rsidRDefault="008F5C76" w:rsidP="005D58D1">
                            <w:pPr>
                              <w:jc w:val="center"/>
                              <w:rPr>
                                <w:rFonts w:ascii="Verdana" w:hAnsi="Verdana"/>
                                <w:b/>
                                <w:bCs/>
                                <w:sz w:val="20"/>
                                <w:szCs w:val="20"/>
                              </w:rPr>
                            </w:pPr>
                            <w:r w:rsidRPr="00594C75">
                              <w:rPr>
                                <w:rFonts w:ascii="Verdana" w:hAnsi="Verdana"/>
                                <w:b/>
                                <w:bCs/>
                                <w:sz w:val="20"/>
                                <w:szCs w:val="20"/>
                              </w:rPr>
                              <w:t>Wykaz osób</w:t>
                            </w:r>
                          </w:p>
                          <w:p w14:paraId="73BC51E2" w14:textId="77777777" w:rsidR="008F5C76" w:rsidRDefault="008F5C76" w:rsidP="005D58D1">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35E2E" id="_x0000_s1030" type="#_x0000_t202" style="position:absolute;left:0;text-align:left;margin-left:266.9pt;margin-top:19.95pt;width:318.1pt;height:66.9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" fillcolor="silver">
                <v:textbox>
                  <w:txbxContent>
                    <w:p w14:paraId="3384A175" w14:textId="77777777" w:rsidR="008F5C76" w:rsidRPr="00A75ADF" w:rsidRDefault="008F5C76" w:rsidP="005D58D1">
                      <w:pPr>
                        <w:jc w:val="center"/>
                        <w:rPr>
                          <w:rFonts w:ascii="Verdana" w:hAnsi="Verdana"/>
                          <w:b/>
                          <w:sz w:val="22"/>
                          <w:szCs w:val="22"/>
                        </w:rPr>
                      </w:pPr>
                    </w:p>
                    <w:p w14:paraId="0232D262" w14:textId="77777777" w:rsidR="008F5C76" w:rsidRDefault="008F5C76" w:rsidP="005D58D1">
                      <w:pPr>
                        <w:jc w:val="center"/>
                        <w:rPr>
                          <w:rFonts w:ascii="Verdana" w:hAnsi="Verdana"/>
                          <w:sz w:val="20"/>
                          <w:szCs w:val="20"/>
                        </w:rPr>
                      </w:pPr>
                    </w:p>
                    <w:p w14:paraId="72BDBB03" w14:textId="74216208" w:rsidR="008F5C76" w:rsidRPr="00594C75" w:rsidRDefault="008F5C76" w:rsidP="005D58D1">
                      <w:pPr>
                        <w:jc w:val="center"/>
                        <w:rPr>
                          <w:rFonts w:ascii="Verdana" w:hAnsi="Verdana"/>
                          <w:b/>
                          <w:bCs/>
                          <w:sz w:val="20"/>
                          <w:szCs w:val="20"/>
                        </w:rPr>
                      </w:pPr>
                      <w:r w:rsidRPr="00594C75">
                        <w:rPr>
                          <w:rFonts w:ascii="Verdana" w:hAnsi="Verdana"/>
                          <w:b/>
                          <w:bCs/>
                          <w:sz w:val="20"/>
                          <w:szCs w:val="20"/>
                        </w:rPr>
                        <w:t>Wykaz osób</w:t>
                      </w:r>
                    </w:p>
                    <w:p w14:paraId="73BC51E2" w14:textId="77777777" w:rsidR="008F5C76" w:rsidRDefault="008F5C76" w:rsidP="005D58D1">
                      <w:pPr>
                        <w:jc w:val="center"/>
                        <w:rPr>
                          <w:b/>
                          <w:sz w:val="28"/>
                        </w:rPr>
                      </w:pPr>
                    </w:p>
                  </w:txbxContent>
                </v:textbox>
                <w10:wrap type="tight" anchorx="margin"/>
              </v:shape>
            </w:pict>
          </mc:Fallback>
        </mc:AlternateContent>
      </w:r>
      <w:r w:rsidR="005D58D1">
        <w:rPr>
          <w:rFonts w:ascii="Courier New" w:eastAsia="Calibri" w:hAnsi="Courier New"/>
          <w:noProof/>
          <w:sz w:val="20"/>
          <w:szCs w:val="20"/>
        </w:rPr>
        <mc:AlternateContent>
          <mc:Choice Requires="wps">
            <w:drawing>
              <wp:anchor distT="0" distB="0" distL="114300" distR="114300" simplePos="0" relativeHeight="251665408" behindDoc="0" locked="0" layoutInCell="1" allowOverlap="1" wp14:anchorId="34768F1A" wp14:editId="45CFED4B">
                <wp:simplePos x="0" y="0"/>
                <wp:positionH relativeFrom="column">
                  <wp:posOffset>109220</wp:posOffset>
                </wp:positionH>
                <wp:positionV relativeFrom="paragraph">
                  <wp:posOffset>253365</wp:posOffset>
                </wp:positionV>
                <wp:extent cx="2004695" cy="850265"/>
                <wp:effectExtent l="0" t="0" r="14605" b="26035"/>
                <wp:wrapTight wrapText="bothSides">
                  <wp:wrapPolygon edited="0">
                    <wp:start x="0" y="0"/>
                    <wp:lineTo x="0" y="21777"/>
                    <wp:lineTo x="21552" y="21777"/>
                    <wp:lineTo x="21552" y="0"/>
                    <wp:lineTo x="0" y="0"/>
                  </wp:wrapPolygon>
                </wp:wrapTight>
                <wp:docPr id="4"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850265"/>
                        </a:xfrm>
                        <a:prstGeom prst="rect">
                          <a:avLst/>
                        </a:prstGeom>
                        <a:solidFill>
                          <a:srgbClr val="FFFFFF"/>
                        </a:solidFill>
                        <a:ln w="9525">
                          <a:solidFill>
                            <a:srgbClr val="000000"/>
                          </a:solidFill>
                          <a:miter lim="800000"/>
                          <a:headEnd/>
                          <a:tailEnd/>
                        </a:ln>
                      </wps:spPr>
                      <wps:txbx>
                        <w:txbxContent>
                          <w:p w14:paraId="437CDAF3" w14:textId="77777777" w:rsidR="008F5C76" w:rsidRDefault="008F5C76" w:rsidP="005D58D1">
                            <w:pPr>
                              <w:jc w:val="center"/>
                              <w:rPr>
                                <w:i/>
                                <w:sz w:val="18"/>
                              </w:rPr>
                            </w:pPr>
                          </w:p>
                          <w:p w14:paraId="27E868DB" w14:textId="77777777" w:rsidR="008F5C76" w:rsidRDefault="008F5C76" w:rsidP="005D58D1">
                            <w:pPr>
                              <w:jc w:val="center"/>
                              <w:rPr>
                                <w:i/>
                                <w:sz w:val="18"/>
                              </w:rPr>
                            </w:pPr>
                          </w:p>
                          <w:p w14:paraId="1A0B6577" w14:textId="77777777" w:rsidR="008F5C76" w:rsidRDefault="008F5C76" w:rsidP="005D58D1">
                            <w:pPr>
                              <w:jc w:val="center"/>
                              <w:rPr>
                                <w:i/>
                                <w:sz w:val="18"/>
                              </w:rPr>
                            </w:pPr>
                          </w:p>
                          <w:p w14:paraId="424039C8" w14:textId="77777777" w:rsidR="008F5C76" w:rsidRDefault="008F5C76" w:rsidP="005D58D1">
                            <w:pPr>
                              <w:jc w:val="center"/>
                              <w:rPr>
                                <w:i/>
                                <w:sz w:val="18"/>
                              </w:rPr>
                            </w:pPr>
                          </w:p>
                          <w:p w14:paraId="34F5864C" w14:textId="77777777" w:rsidR="008F5C76" w:rsidRPr="00427A3E" w:rsidRDefault="008F5C76" w:rsidP="005D58D1">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68F1A" id="_x0000_s1031" type="#_x0000_t202" style="position:absolute;left:0;text-align:left;margin-left:8.6pt;margin-top:19.95pt;width:157.85pt;height:6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">
                <v:textbox>
                  <w:txbxContent>
                    <w:p w14:paraId="437CDAF3" w14:textId="77777777" w:rsidR="008F5C76" w:rsidRDefault="008F5C76" w:rsidP="005D58D1">
                      <w:pPr>
                        <w:jc w:val="center"/>
                        <w:rPr>
                          <w:i/>
                          <w:sz w:val="18"/>
                        </w:rPr>
                      </w:pPr>
                    </w:p>
                    <w:p w14:paraId="27E868DB" w14:textId="77777777" w:rsidR="008F5C76" w:rsidRDefault="008F5C76" w:rsidP="005D58D1">
                      <w:pPr>
                        <w:jc w:val="center"/>
                        <w:rPr>
                          <w:i/>
                          <w:sz w:val="18"/>
                        </w:rPr>
                      </w:pPr>
                    </w:p>
                    <w:p w14:paraId="1A0B6577" w14:textId="77777777" w:rsidR="008F5C76" w:rsidRDefault="008F5C76" w:rsidP="005D58D1">
                      <w:pPr>
                        <w:jc w:val="center"/>
                        <w:rPr>
                          <w:i/>
                          <w:sz w:val="18"/>
                        </w:rPr>
                      </w:pPr>
                    </w:p>
                    <w:p w14:paraId="424039C8" w14:textId="77777777" w:rsidR="008F5C76" w:rsidRDefault="008F5C76" w:rsidP="005D58D1">
                      <w:pPr>
                        <w:jc w:val="center"/>
                        <w:rPr>
                          <w:i/>
                          <w:sz w:val="18"/>
                        </w:rPr>
                      </w:pPr>
                    </w:p>
                    <w:p w14:paraId="34F5864C" w14:textId="77777777" w:rsidR="008F5C76" w:rsidRPr="00427A3E" w:rsidRDefault="008F5C76" w:rsidP="005D58D1">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005D58D1">
        <w:rPr>
          <w:rFonts w:ascii="Verdana" w:hAnsi="Verdana"/>
          <w:b/>
          <w:bCs/>
          <w:sz w:val="20"/>
          <w:szCs w:val="20"/>
        </w:rPr>
        <w:t>Formularz 3</w:t>
      </w:r>
      <w:r w:rsidR="005D58D1" w:rsidRPr="008E24BE">
        <w:rPr>
          <w:rFonts w:ascii="Verdana" w:hAnsi="Verdana"/>
          <w:b/>
          <w:bCs/>
          <w:sz w:val="20"/>
          <w:szCs w:val="20"/>
        </w:rPr>
        <w:t>.</w:t>
      </w:r>
      <w:r w:rsidR="005D58D1">
        <w:rPr>
          <w:rFonts w:ascii="Verdana" w:hAnsi="Verdana"/>
          <w:b/>
          <w:bCs/>
          <w:sz w:val="20"/>
          <w:szCs w:val="20"/>
        </w:rPr>
        <w:t>6</w:t>
      </w:r>
      <w:r w:rsidR="005D58D1" w:rsidRPr="008E24BE">
        <w:rPr>
          <w:rFonts w:ascii="Verdana" w:hAnsi="Verdana"/>
          <w:b/>
          <w:bCs/>
          <w:sz w:val="20"/>
          <w:szCs w:val="20"/>
        </w:rPr>
        <w:t>.</w:t>
      </w:r>
    </w:p>
    <w:p w14:paraId="266922F6" w14:textId="77777777" w:rsidR="005D58D1" w:rsidRPr="005C16B2" w:rsidRDefault="005D58D1" w:rsidP="005D58D1">
      <w:pPr>
        <w:suppressAutoHyphens/>
        <w:spacing w:before="120"/>
        <w:ind w:right="-341"/>
        <w:jc w:val="both"/>
        <w:rPr>
          <w:rFonts w:ascii="Verdana" w:eastAsia="Calibri" w:hAnsi="Verdana"/>
          <w:sz w:val="20"/>
          <w:szCs w:val="20"/>
        </w:rPr>
      </w:pPr>
      <w:r w:rsidRPr="005A1FB9">
        <w:rPr>
          <w:rFonts w:ascii="Verdana" w:eastAsia="Calibri" w:hAnsi="Verdana"/>
          <w:sz w:val="20"/>
          <w:szCs w:val="20"/>
        </w:rPr>
        <w:t xml:space="preserve">W odpowiedzi na wezwanie do złożenia dokumentów w </w:t>
      </w:r>
      <w:r>
        <w:rPr>
          <w:rFonts w:ascii="Verdana" w:eastAsia="Calibri" w:hAnsi="Verdana"/>
          <w:sz w:val="20"/>
          <w:szCs w:val="20"/>
        </w:rPr>
        <w:t>zamówieniu publicznym</w:t>
      </w:r>
      <w:r w:rsidRPr="005A1FB9">
        <w:rPr>
          <w:rFonts w:ascii="Verdana" w:eastAsia="Calibri" w:hAnsi="Verdana"/>
          <w:sz w:val="20"/>
          <w:szCs w:val="20"/>
        </w:rPr>
        <w:t xml:space="preserve"> na:  </w:t>
      </w:r>
    </w:p>
    <w:p w14:paraId="2A6EF0FD" w14:textId="77777777" w:rsidR="005D58D1" w:rsidRPr="005C16B2" w:rsidRDefault="005D58D1" w:rsidP="005D58D1">
      <w:pPr>
        <w:suppressAutoHyphens/>
        <w:spacing w:before="120"/>
        <w:ind w:right="-341"/>
        <w:jc w:val="both"/>
        <w:rPr>
          <w:rFonts w:ascii="Verdana" w:eastAsia="Calibri" w:hAnsi="Verdana"/>
          <w:sz w:val="20"/>
          <w:szCs w:val="20"/>
        </w:rPr>
      </w:pPr>
    </w:p>
    <w:p w14:paraId="4C025380" w14:textId="241651CF" w:rsidR="005D58D1" w:rsidRDefault="005D58D1" w:rsidP="005D58D1">
      <w:pPr>
        <w:pStyle w:val="Zwykytekst"/>
        <w:jc w:val="center"/>
        <w:rPr>
          <w:rFonts w:ascii="Verdana" w:hAnsi="Verdana"/>
          <w:b/>
        </w:rPr>
      </w:pPr>
      <w:r w:rsidRPr="004F5B8D">
        <w:rPr>
          <w:rFonts w:ascii="Verdana" w:hAnsi="Verdana"/>
          <w:b/>
        </w:rPr>
        <w:t>„</w:t>
      </w:r>
      <w:r>
        <w:rPr>
          <w:rFonts w:ascii="Verdana" w:hAnsi="Verdana" w:cs="CIDFont+F2"/>
          <w:b/>
          <w:bCs/>
        </w:rPr>
        <w:t>Dowóz uczniów z terenu Gminy Wieliszew do szkół w 202</w:t>
      </w:r>
      <w:r w:rsidR="00C922CC">
        <w:rPr>
          <w:rFonts w:ascii="Verdana" w:hAnsi="Verdana" w:cs="CIDFont+F2"/>
          <w:b/>
          <w:bCs/>
        </w:rPr>
        <w:t>6</w:t>
      </w:r>
      <w:r>
        <w:rPr>
          <w:rFonts w:ascii="Verdana" w:hAnsi="Verdana" w:cs="CIDFont+F2"/>
          <w:b/>
          <w:bCs/>
        </w:rPr>
        <w:t xml:space="preserve"> roku</w:t>
      </w:r>
      <w:r>
        <w:rPr>
          <w:rFonts w:ascii="Verdana" w:hAnsi="Verdana"/>
          <w:b/>
        </w:rPr>
        <w:t>”</w:t>
      </w:r>
    </w:p>
    <w:p w14:paraId="104A4286" w14:textId="77777777" w:rsidR="005D58D1" w:rsidRDefault="005D58D1" w:rsidP="005D58D1">
      <w:pPr>
        <w:pStyle w:val="Zwykytekst"/>
        <w:jc w:val="center"/>
        <w:rPr>
          <w:rFonts w:ascii="Verdana" w:hAnsi="Verdana"/>
          <w:b/>
        </w:rPr>
      </w:pPr>
    </w:p>
    <w:p w14:paraId="3059D732" w14:textId="77777777" w:rsidR="005D58D1" w:rsidRPr="00280A0B" w:rsidRDefault="005D58D1" w:rsidP="005D58D1">
      <w:pPr>
        <w:widowControl w:val="0"/>
        <w:tabs>
          <w:tab w:val="left" w:pos="0"/>
        </w:tabs>
        <w:suppressAutoHyphens/>
        <w:rPr>
          <w:rFonts w:ascii="Verdana" w:hAnsi="Verdana"/>
          <w:b/>
          <w:sz w:val="14"/>
          <w:szCs w:val="14"/>
        </w:rPr>
      </w:pPr>
    </w:p>
    <w:p w14:paraId="01A15436" w14:textId="1D757B8B" w:rsidR="005D58D1" w:rsidRDefault="005D58D1" w:rsidP="005D58D1">
      <w:pPr>
        <w:spacing w:before="120"/>
        <w:jc w:val="both"/>
        <w:rPr>
          <w:rFonts w:ascii="Verdana" w:eastAsia="Calibri" w:hAnsi="Verdana"/>
          <w:sz w:val="20"/>
          <w:szCs w:val="20"/>
        </w:rPr>
      </w:pPr>
      <w:r>
        <w:rPr>
          <w:rFonts w:ascii="Verdana" w:eastAsia="Calibri" w:hAnsi="Verdana"/>
          <w:sz w:val="20"/>
          <w:szCs w:val="20"/>
        </w:rPr>
        <w:t>p</w:t>
      </w:r>
      <w:r w:rsidRPr="00086F63">
        <w:rPr>
          <w:rFonts w:ascii="Verdana" w:eastAsia="Calibri" w:hAnsi="Verdana"/>
          <w:sz w:val="20"/>
          <w:szCs w:val="20"/>
        </w:rPr>
        <w:t xml:space="preserve">rzedkładamy wykaz </w:t>
      </w:r>
      <w:r>
        <w:rPr>
          <w:rFonts w:ascii="Verdana" w:eastAsia="Calibri" w:hAnsi="Verdana"/>
          <w:sz w:val="20"/>
          <w:szCs w:val="20"/>
        </w:rPr>
        <w:t xml:space="preserve">osób </w:t>
      </w:r>
      <w:r w:rsidRPr="005A1FB9">
        <w:rPr>
          <w:rFonts w:ascii="Verdana" w:eastAsia="Calibri" w:hAnsi="Verdana"/>
          <w:sz w:val="20"/>
          <w:szCs w:val="20"/>
        </w:rPr>
        <w:t xml:space="preserve">w celu potwierdzenia spełniania warunków, o których mowa w art. </w:t>
      </w:r>
      <w:r>
        <w:rPr>
          <w:rFonts w:ascii="Verdana" w:eastAsia="Calibri" w:hAnsi="Verdana"/>
          <w:sz w:val="20"/>
          <w:szCs w:val="20"/>
        </w:rPr>
        <w:t>116</w:t>
      </w:r>
      <w:r w:rsidRPr="005A1FB9">
        <w:rPr>
          <w:rFonts w:ascii="Verdana" w:eastAsia="Calibri" w:hAnsi="Verdana"/>
          <w:sz w:val="20"/>
          <w:szCs w:val="20"/>
        </w:rPr>
        <w:t xml:space="preserve"> </w:t>
      </w:r>
      <w:proofErr w:type="spellStart"/>
      <w:r w:rsidRPr="005A1FB9">
        <w:rPr>
          <w:rFonts w:ascii="Verdana" w:eastAsia="Calibri" w:hAnsi="Verdana"/>
          <w:sz w:val="20"/>
          <w:szCs w:val="20"/>
        </w:rPr>
        <w:t>Pzp</w:t>
      </w:r>
      <w:proofErr w:type="spellEnd"/>
      <w:r w:rsidRPr="005A1FB9">
        <w:rPr>
          <w:rFonts w:ascii="Verdana" w:eastAsia="Calibri" w:hAnsi="Verdana"/>
          <w:sz w:val="20"/>
          <w:szCs w:val="20"/>
        </w:rPr>
        <w:t xml:space="preserve"> oraz zweryfikowania zdolności Wykonawcy do należytego wykonania udzielanego zamówienia i których opis zos</w:t>
      </w:r>
      <w:r>
        <w:rPr>
          <w:rFonts w:ascii="Verdana" w:eastAsia="Calibri" w:hAnsi="Verdana"/>
          <w:sz w:val="20"/>
          <w:szCs w:val="20"/>
        </w:rPr>
        <w:t>tał zamieszczony w pkt. 8.2.4 lit. b):</w:t>
      </w:r>
    </w:p>
    <w:p w14:paraId="25285431" w14:textId="77777777" w:rsidR="005D58D1" w:rsidRPr="000473C8" w:rsidRDefault="005D58D1" w:rsidP="005D58D1">
      <w:pPr>
        <w:spacing w:before="120"/>
        <w:ind w:firstLine="709"/>
        <w:jc w:val="both"/>
        <w:rPr>
          <w:rFonts w:ascii="Verdana" w:eastAsia="Calibri"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954"/>
        <w:gridCol w:w="2372"/>
        <w:gridCol w:w="1970"/>
        <w:gridCol w:w="2665"/>
      </w:tblGrid>
      <w:tr w:rsidR="005D58D1" w:rsidRPr="000473C8" w14:paraId="3DBD2C95" w14:textId="77777777" w:rsidTr="008F5C76">
        <w:tc>
          <w:tcPr>
            <w:tcW w:w="672" w:type="dxa"/>
          </w:tcPr>
          <w:p w14:paraId="1732949A"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L.p.</w:t>
            </w:r>
          </w:p>
          <w:p w14:paraId="0A7B8ACA" w14:textId="77777777" w:rsidR="005D58D1" w:rsidRPr="000473C8" w:rsidRDefault="005D58D1" w:rsidP="008F5C76">
            <w:pPr>
              <w:spacing w:before="120"/>
              <w:jc w:val="center"/>
              <w:rPr>
                <w:rFonts w:ascii="Verdana" w:eastAsia="Calibri" w:hAnsi="Verdana"/>
                <w:b/>
                <w:sz w:val="16"/>
                <w:szCs w:val="16"/>
              </w:rPr>
            </w:pPr>
          </w:p>
        </w:tc>
        <w:tc>
          <w:tcPr>
            <w:tcW w:w="1988" w:type="dxa"/>
          </w:tcPr>
          <w:p w14:paraId="40881101"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Imię i nazwisko</w:t>
            </w:r>
          </w:p>
        </w:tc>
        <w:tc>
          <w:tcPr>
            <w:tcW w:w="2410" w:type="dxa"/>
          </w:tcPr>
          <w:p w14:paraId="3F013C9A" w14:textId="77777777" w:rsidR="005D58D1" w:rsidRPr="000473C8" w:rsidRDefault="005D58D1" w:rsidP="008F5C76">
            <w:pPr>
              <w:spacing w:before="120"/>
              <w:jc w:val="center"/>
              <w:rPr>
                <w:rFonts w:ascii="Verdana" w:eastAsia="Calibri" w:hAnsi="Verdana"/>
                <w:b/>
                <w:sz w:val="16"/>
                <w:szCs w:val="16"/>
              </w:rPr>
            </w:pPr>
            <w:r>
              <w:rPr>
                <w:rFonts w:ascii="Verdana" w:eastAsia="Calibri" w:hAnsi="Verdana"/>
                <w:b/>
                <w:sz w:val="16"/>
                <w:szCs w:val="16"/>
              </w:rPr>
              <w:t>Kwalifikacje zawodowe i uprawnienia</w:t>
            </w:r>
          </w:p>
        </w:tc>
        <w:tc>
          <w:tcPr>
            <w:tcW w:w="1984" w:type="dxa"/>
          </w:tcPr>
          <w:p w14:paraId="2D7EAB06"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Zakres wykonywanych czynności</w:t>
            </w:r>
          </w:p>
        </w:tc>
        <w:tc>
          <w:tcPr>
            <w:tcW w:w="2693" w:type="dxa"/>
          </w:tcPr>
          <w:p w14:paraId="6F73DF2A"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Informacje o podstawie dysponowania daną osobą przez Wykonawcę</w:t>
            </w:r>
          </w:p>
          <w:p w14:paraId="4B45543B" w14:textId="77777777" w:rsidR="005D58D1" w:rsidRPr="000473C8" w:rsidRDefault="005D58D1" w:rsidP="008F5C76">
            <w:pPr>
              <w:spacing w:before="120"/>
              <w:jc w:val="center"/>
              <w:rPr>
                <w:rFonts w:ascii="Verdana" w:eastAsia="Calibri" w:hAnsi="Verdana"/>
                <w:sz w:val="12"/>
                <w:szCs w:val="12"/>
              </w:rPr>
            </w:pPr>
            <w:r w:rsidRPr="000473C8">
              <w:rPr>
                <w:rFonts w:ascii="Verdana" w:eastAsia="Calibri" w:hAnsi="Verdana"/>
                <w:sz w:val="12"/>
                <w:szCs w:val="12"/>
              </w:rPr>
              <w:t xml:space="preserve">(w przypadku udostępnienia podać nazwę podmiotu) </w:t>
            </w:r>
          </w:p>
        </w:tc>
      </w:tr>
      <w:tr w:rsidR="005D58D1" w:rsidRPr="000473C8" w14:paraId="1E8D0A2B" w14:textId="77777777" w:rsidTr="008F5C76">
        <w:trPr>
          <w:trHeight w:val="238"/>
        </w:trPr>
        <w:tc>
          <w:tcPr>
            <w:tcW w:w="672" w:type="dxa"/>
          </w:tcPr>
          <w:p w14:paraId="1D641F1B"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1</w:t>
            </w:r>
          </w:p>
        </w:tc>
        <w:tc>
          <w:tcPr>
            <w:tcW w:w="1988" w:type="dxa"/>
          </w:tcPr>
          <w:p w14:paraId="250A1385"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2</w:t>
            </w:r>
          </w:p>
        </w:tc>
        <w:tc>
          <w:tcPr>
            <w:tcW w:w="2410" w:type="dxa"/>
          </w:tcPr>
          <w:p w14:paraId="0E9B9E73"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3</w:t>
            </w:r>
          </w:p>
        </w:tc>
        <w:tc>
          <w:tcPr>
            <w:tcW w:w="1984" w:type="dxa"/>
          </w:tcPr>
          <w:p w14:paraId="031A600C"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4</w:t>
            </w:r>
          </w:p>
        </w:tc>
        <w:tc>
          <w:tcPr>
            <w:tcW w:w="2693" w:type="dxa"/>
          </w:tcPr>
          <w:p w14:paraId="25E35DAA" w14:textId="77777777" w:rsidR="005D58D1" w:rsidRPr="000473C8" w:rsidRDefault="005D58D1" w:rsidP="008F5C76">
            <w:pPr>
              <w:spacing w:before="120"/>
              <w:jc w:val="center"/>
              <w:rPr>
                <w:rFonts w:ascii="Verdana" w:eastAsia="Calibri" w:hAnsi="Verdana"/>
                <w:b/>
                <w:sz w:val="16"/>
                <w:szCs w:val="16"/>
              </w:rPr>
            </w:pPr>
            <w:r w:rsidRPr="000473C8">
              <w:rPr>
                <w:rFonts w:ascii="Verdana" w:eastAsia="Calibri" w:hAnsi="Verdana"/>
                <w:b/>
                <w:sz w:val="16"/>
                <w:szCs w:val="16"/>
              </w:rPr>
              <w:t>5</w:t>
            </w:r>
          </w:p>
        </w:tc>
      </w:tr>
      <w:tr w:rsidR="005D58D1" w:rsidRPr="000473C8" w14:paraId="47A92584" w14:textId="77777777" w:rsidTr="008F5C76">
        <w:tc>
          <w:tcPr>
            <w:tcW w:w="672" w:type="dxa"/>
          </w:tcPr>
          <w:p w14:paraId="23CBE213" w14:textId="77777777" w:rsidR="005D58D1" w:rsidRPr="000473C8" w:rsidRDefault="005D58D1" w:rsidP="008F5C76">
            <w:pPr>
              <w:spacing w:before="120"/>
              <w:jc w:val="both"/>
              <w:rPr>
                <w:rFonts w:ascii="Verdana" w:eastAsia="Calibri" w:hAnsi="Verdana"/>
                <w:b/>
                <w:sz w:val="16"/>
                <w:szCs w:val="16"/>
              </w:rPr>
            </w:pPr>
            <w:r>
              <w:rPr>
                <w:rFonts w:ascii="Verdana" w:eastAsia="Calibri" w:hAnsi="Verdana"/>
                <w:b/>
                <w:sz w:val="16"/>
                <w:szCs w:val="16"/>
              </w:rPr>
              <w:t>1</w:t>
            </w:r>
            <w:r w:rsidRPr="000473C8">
              <w:rPr>
                <w:rFonts w:ascii="Verdana" w:eastAsia="Calibri" w:hAnsi="Verdana"/>
                <w:b/>
                <w:sz w:val="16"/>
                <w:szCs w:val="16"/>
              </w:rPr>
              <w:t xml:space="preserve">. </w:t>
            </w:r>
          </w:p>
        </w:tc>
        <w:tc>
          <w:tcPr>
            <w:tcW w:w="1988" w:type="dxa"/>
          </w:tcPr>
          <w:p w14:paraId="5FACAD32" w14:textId="77777777" w:rsidR="005D58D1" w:rsidRPr="000473C8" w:rsidRDefault="005D58D1" w:rsidP="008F5C76">
            <w:pPr>
              <w:spacing w:before="120"/>
              <w:jc w:val="both"/>
              <w:rPr>
                <w:rFonts w:ascii="Verdana" w:eastAsia="Calibri" w:hAnsi="Verdana"/>
                <w:b/>
                <w:sz w:val="20"/>
                <w:szCs w:val="20"/>
              </w:rPr>
            </w:pPr>
          </w:p>
        </w:tc>
        <w:tc>
          <w:tcPr>
            <w:tcW w:w="2410" w:type="dxa"/>
          </w:tcPr>
          <w:p w14:paraId="7E7D3D23" w14:textId="77777777" w:rsidR="005D58D1" w:rsidRDefault="005D58D1" w:rsidP="008F5C76">
            <w:pPr>
              <w:spacing w:before="120"/>
              <w:jc w:val="both"/>
              <w:rPr>
                <w:rFonts w:ascii="Verdana" w:eastAsia="Calibri" w:hAnsi="Verdana"/>
                <w:sz w:val="14"/>
                <w:szCs w:val="14"/>
              </w:rPr>
            </w:pPr>
            <w:r w:rsidRPr="00B277E8">
              <w:rPr>
                <w:rFonts w:ascii="Verdana" w:eastAsia="Calibri" w:hAnsi="Verdana"/>
                <w:sz w:val="14"/>
                <w:szCs w:val="14"/>
              </w:rPr>
              <w:t xml:space="preserve">Uprawnienia do prowadzenia pojazdu </w:t>
            </w:r>
            <w:r>
              <w:rPr>
                <w:rFonts w:ascii="Verdana" w:eastAsia="Calibri" w:hAnsi="Verdana"/>
                <w:sz w:val="14"/>
                <w:szCs w:val="14"/>
              </w:rPr>
              <w:t>wskazanego w wykazie narzędzi</w:t>
            </w:r>
          </w:p>
          <w:p w14:paraId="259F7016" w14:textId="77777777" w:rsidR="005D58D1" w:rsidRPr="00B277E8" w:rsidRDefault="005D58D1" w:rsidP="008F5C76">
            <w:pPr>
              <w:spacing w:before="120"/>
              <w:jc w:val="both"/>
              <w:rPr>
                <w:rFonts w:ascii="Verdana" w:eastAsia="Calibri" w:hAnsi="Verdana"/>
                <w:sz w:val="14"/>
                <w:szCs w:val="14"/>
              </w:rPr>
            </w:pPr>
            <w:r w:rsidRPr="00B277E8">
              <w:rPr>
                <w:rFonts w:ascii="Verdana" w:hAnsi="Verdana"/>
                <w:noProof/>
              </w:rPr>
              <mc:AlternateContent>
                <mc:Choice Requires="wps">
                  <w:drawing>
                    <wp:anchor distT="0" distB="0" distL="114300" distR="114300" simplePos="0" relativeHeight="251668480" behindDoc="1" locked="0" layoutInCell="1" allowOverlap="1" wp14:anchorId="54D77BB6" wp14:editId="69B1CA4F">
                      <wp:simplePos x="0" y="0"/>
                      <wp:positionH relativeFrom="column">
                        <wp:posOffset>667385</wp:posOffset>
                      </wp:positionH>
                      <wp:positionV relativeFrom="paragraph">
                        <wp:posOffset>88265</wp:posOffset>
                      </wp:positionV>
                      <wp:extent cx="114300" cy="133350"/>
                      <wp:effectExtent l="0" t="0" r="19050" b="19050"/>
                      <wp:wrapTight wrapText="bothSides">
                        <wp:wrapPolygon edited="0">
                          <wp:start x="0" y="0"/>
                          <wp:lineTo x="0" y="21600"/>
                          <wp:lineTo x="21600" y="21600"/>
                          <wp:lineTo x="21600" y="0"/>
                          <wp:lineTo x="0" y="0"/>
                        </wp:wrapPolygon>
                      </wp:wrapTight>
                      <wp:docPr id="3" name="Prostokąt 3"/>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5DFF1456" w14:textId="77777777" w:rsidR="008F5C76" w:rsidRPr="00D867C2" w:rsidRDefault="008F5C76" w:rsidP="005D58D1">
                                  <w:pPr>
                                    <w:jc w:val="center"/>
                                    <w:rPr>
                                      <w:color w:val="FFFFFF" w:themeColor="background1"/>
                                      <w14:textFill>
                                        <w14:noFill/>
                                      </w14:textFill>
                                    </w:rPr>
                                  </w:pPr>
                                </w:p>
                                <w:p w14:paraId="1DBC15D7" w14:textId="77777777" w:rsidR="008F5C76" w:rsidRPr="00D867C2" w:rsidRDefault="008F5C76" w:rsidP="005D58D1">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77BB6" id="Prostokąt 3" o:spid="_x0000_s1032" style="position:absolute;left:0;text-align:left;margin-left:52.55pt;margin-top:6.95pt;width:9pt;height:1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" fillcolor="white [3212]" strokecolor="black [3213]" strokeweight="1pt">
                      <v:stroke joinstyle="bevel" endcap="square"/>
                      <v:textbox>
                        <w:txbxContent>
                          <w:p w14:paraId="5DFF1456" w14:textId="77777777" w:rsidR="008F5C76" w:rsidRPr="00D867C2" w:rsidRDefault="008F5C76" w:rsidP="005D58D1">
                            <w:pPr>
                              <w:jc w:val="center"/>
                              <w:rPr>
                                <w:color w:val="FFFFFF" w:themeColor="background1"/>
                                <w14:textFill>
                                  <w14:noFill/>
                                </w14:textFill>
                              </w:rPr>
                            </w:pPr>
                          </w:p>
                          <w:p w14:paraId="1DBC15D7" w14:textId="77777777" w:rsidR="008F5C76" w:rsidRPr="00D867C2" w:rsidRDefault="008F5C76" w:rsidP="005D58D1">
                            <w:pPr>
                              <w:jc w:val="center"/>
                              <w:rPr>
                                <w:color w:val="FFFFFF" w:themeColor="background1"/>
                                <w14:textFill>
                                  <w14:noFill/>
                                </w14:textFill>
                              </w:rPr>
                            </w:pPr>
                          </w:p>
                        </w:txbxContent>
                      </v:textbox>
                      <w10:wrap type="tight"/>
                    </v:rect>
                  </w:pict>
                </mc:Fallback>
              </mc:AlternateContent>
            </w:r>
            <w:r w:rsidRPr="00B277E8">
              <w:rPr>
                <w:rFonts w:ascii="Verdana" w:hAnsi="Verdana"/>
                <w:noProof/>
                <w:sz w:val="20"/>
                <w:szCs w:val="20"/>
              </w:rPr>
              <mc:AlternateContent>
                <mc:Choice Requires="wps">
                  <w:drawing>
                    <wp:anchor distT="0" distB="0" distL="114300" distR="114300" simplePos="0" relativeHeight="251667456" behindDoc="1" locked="0" layoutInCell="1" allowOverlap="1" wp14:anchorId="64AB26B1" wp14:editId="14F84705">
                      <wp:simplePos x="0" y="0"/>
                      <wp:positionH relativeFrom="column">
                        <wp:posOffset>29845</wp:posOffset>
                      </wp:positionH>
                      <wp:positionV relativeFrom="paragraph">
                        <wp:posOffset>85725</wp:posOffset>
                      </wp:positionV>
                      <wp:extent cx="114300" cy="133350"/>
                      <wp:effectExtent l="0" t="0" r="19050" b="19050"/>
                      <wp:wrapTight wrapText="bothSides">
                        <wp:wrapPolygon edited="0">
                          <wp:start x="0" y="0"/>
                          <wp:lineTo x="0" y="21600"/>
                          <wp:lineTo x="21600" y="21600"/>
                          <wp:lineTo x="21600" y="0"/>
                          <wp:lineTo x="0" y="0"/>
                        </wp:wrapPolygon>
                      </wp:wrapTight>
                      <wp:docPr id="19" name="Prostokąt 19"/>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05197B14" w14:textId="77777777" w:rsidR="008F5C76" w:rsidRPr="00D867C2" w:rsidRDefault="008F5C76" w:rsidP="005D58D1">
                                  <w:pPr>
                                    <w:jc w:val="center"/>
                                    <w:rPr>
                                      <w:color w:val="FFFFFF" w:themeColor="background1"/>
                                      <w14:textFill>
                                        <w14:noFill/>
                                      </w14:textFill>
                                    </w:rPr>
                                  </w:pPr>
                                </w:p>
                                <w:p w14:paraId="3D93712D" w14:textId="77777777" w:rsidR="008F5C76" w:rsidRPr="00D867C2" w:rsidRDefault="008F5C76" w:rsidP="005D58D1">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B26B1" id="Prostokąt 19" o:spid="_x0000_s1033" style="position:absolute;left:0;text-align:left;margin-left:2.35pt;margin-top:6.75pt;width:9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" fillcolor="white [3212]" strokecolor="black [3213]" strokeweight="1pt">
                      <v:stroke joinstyle="bevel" endcap="square"/>
                      <v:textbox>
                        <w:txbxContent>
                          <w:p w14:paraId="05197B14" w14:textId="77777777" w:rsidR="008F5C76" w:rsidRPr="00D867C2" w:rsidRDefault="008F5C76" w:rsidP="005D58D1">
                            <w:pPr>
                              <w:jc w:val="center"/>
                              <w:rPr>
                                <w:color w:val="FFFFFF" w:themeColor="background1"/>
                                <w14:textFill>
                                  <w14:noFill/>
                                </w14:textFill>
                              </w:rPr>
                            </w:pPr>
                          </w:p>
                          <w:p w14:paraId="3D93712D" w14:textId="77777777" w:rsidR="008F5C76" w:rsidRPr="00D867C2" w:rsidRDefault="008F5C76" w:rsidP="005D58D1">
                            <w:pPr>
                              <w:jc w:val="center"/>
                              <w:rPr>
                                <w:color w:val="FFFFFF" w:themeColor="background1"/>
                                <w14:textFill>
                                  <w14:noFill/>
                                </w14:textFill>
                              </w:rPr>
                            </w:pPr>
                          </w:p>
                        </w:txbxContent>
                      </v:textbox>
                      <w10:wrap type="tight"/>
                    </v:rect>
                  </w:pict>
                </mc:Fallback>
              </mc:AlternateContent>
            </w:r>
            <w:r w:rsidRPr="00B277E8">
              <w:rPr>
                <w:rFonts w:ascii="Verdana" w:hAnsi="Verdana"/>
                <w:sz w:val="20"/>
                <w:szCs w:val="20"/>
              </w:rPr>
              <w:t>TAK                          NIE</w:t>
            </w:r>
          </w:p>
        </w:tc>
        <w:tc>
          <w:tcPr>
            <w:tcW w:w="1984" w:type="dxa"/>
          </w:tcPr>
          <w:p w14:paraId="709BC5F2" w14:textId="77777777" w:rsidR="005D58D1" w:rsidRPr="000473C8" w:rsidRDefault="005D58D1" w:rsidP="008F5C76">
            <w:pPr>
              <w:spacing w:before="120"/>
              <w:jc w:val="center"/>
              <w:rPr>
                <w:rFonts w:ascii="Verdana" w:eastAsia="Calibri" w:hAnsi="Verdana"/>
                <w:b/>
                <w:sz w:val="16"/>
                <w:szCs w:val="16"/>
              </w:rPr>
            </w:pPr>
            <w:r>
              <w:rPr>
                <w:rFonts w:ascii="Verdana" w:eastAsia="Calibri" w:hAnsi="Verdana"/>
                <w:b/>
                <w:sz w:val="16"/>
                <w:szCs w:val="16"/>
              </w:rPr>
              <w:t>Kierowca pojazdu</w:t>
            </w:r>
          </w:p>
        </w:tc>
        <w:tc>
          <w:tcPr>
            <w:tcW w:w="2693" w:type="dxa"/>
          </w:tcPr>
          <w:p w14:paraId="2305B978" w14:textId="6EAFDD2A" w:rsidR="005D58D1" w:rsidRPr="000473C8" w:rsidRDefault="005D58D1" w:rsidP="00123504">
            <w:pPr>
              <w:numPr>
                <w:ilvl w:val="0"/>
                <w:numId w:val="43"/>
              </w:numPr>
              <w:spacing w:before="120"/>
              <w:ind w:left="0" w:firstLine="0"/>
              <w:rPr>
                <w:rFonts w:ascii="Verdana" w:eastAsia="Calibri" w:hAnsi="Verdana"/>
                <w:sz w:val="16"/>
                <w:szCs w:val="16"/>
              </w:rPr>
            </w:pPr>
            <w:r w:rsidRPr="000473C8">
              <w:rPr>
                <w:rFonts w:ascii="Verdana" w:eastAsia="Calibri" w:hAnsi="Verdana"/>
                <w:sz w:val="16"/>
                <w:szCs w:val="16"/>
              </w:rPr>
              <w:t>Osoba będąca w</w:t>
            </w:r>
            <w:r>
              <w:rPr>
                <w:rFonts w:ascii="Verdana" w:eastAsia="Calibri" w:hAnsi="Verdana"/>
                <w:sz w:val="16"/>
                <w:szCs w:val="16"/>
              </w:rPr>
              <w:t> </w:t>
            </w:r>
            <w:r w:rsidRPr="000473C8">
              <w:rPr>
                <w:rFonts w:ascii="Verdana" w:eastAsia="Calibri" w:hAnsi="Verdana"/>
                <w:sz w:val="16"/>
                <w:szCs w:val="16"/>
              </w:rPr>
              <w:t xml:space="preserve">dyspozycji Wykonawcy </w:t>
            </w:r>
          </w:p>
          <w:p w14:paraId="2DA90171" w14:textId="77777777" w:rsidR="005D58D1" w:rsidRPr="000473C8" w:rsidRDefault="005D58D1" w:rsidP="008F5C76">
            <w:pPr>
              <w:spacing w:before="120"/>
              <w:rPr>
                <w:rFonts w:ascii="Verdana" w:eastAsia="Calibri" w:hAnsi="Verdana"/>
                <w:sz w:val="16"/>
                <w:szCs w:val="16"/>
              </w:rPr>
            </w:pPr>
            <w:r>
              <w:rPr>
                <w:rFonts w:ascii="Verdana" w:eastAsia="Calibri" w:hAnsi="Verdana"/>
                <w:sz w:val="16"/>
                <w:szCs w:val="16"/>
              </w:rPr>
              <w:sym w:font="Symbol" w:char="F07F"/>
            </w:r>
            <w:r>
              <w:rPr>
                <w:rFonts w:ascii="Verdana" w:eastAsia="Calibri" w:hAnsi="Verdana"/>
                <w:sz w:val="16"/>
                <w:szCs w:val="16"/>
              </w:rPr>
              <w:t xml:space="preserve">          </w:t>
            </w:r>
            <w:r w:rsidRPr="000473C8">
              <w:rPr>
                <w:rFonts w:ascii="Verdana" w:eastAsia="Calibri" w:hAnsi="Verdana"/>
                <w:sz w:val="16"/>
                <w:szCs w:val="16"/>
              </w:rPr>
              <w:t>Osoba udostępniona przez inny podmiot, tj. …………</w:t>
            </w:r>
            <w:r>
              <w:rPr>
                <w:rFonts w:ascii="Verdana" w:eastAsia="Calibri" w:hAnsi="Verdana"/>
                <w:sz w:val="16"/>
                <w:szCs w:val="16"/>
              </w:rPr>
              <w:t>………………</w:t>
            </w:r>
            <w:r w:rsidRPr="000473C8">
              <w:rPr>
                <w:rFonts w:ascii="Verdana" w:eastAsia="Calibri" w:hAnsi="Verdana"/>
                <w:sz w:val="16"/>
                <w:szCs w:val="16"/>
              </w:rPr>
              <w:t>…</w:t>
            </w:r>
            <w:r>
              <w:rPr>
                <w:rFonts w:ascii="Verdana" w:eastAsia="Calibri" w:hAnsi="Verdana"/>
                <w:sz w:val="16"/>
                <w:szCs w:val="16"/>
              </w:rPr>
              <w:t>……</w:t>
            </w:r>
          </w:p>
        </w:tc>
      </w:tr>
      <w:tr w:rsidR="005D58D1" w:rsidRPr="000473C8" w14:paraId="131FF680" w14:textId="77777777" w:rsidTr="002E1669">
        <w:trPr>
          <w:trHeight w:val="1597"/>
        </w:trPr>
        <w:tc>
          <w:tcPr>
            <w:tcW w:w="672" w:type="dxa"/>
          </w:tcPr>
          <w:p w14:paraId="3F110E26" w14:textId="6BC475E3" w:rsidR="005D58D1" w:rsidRDefault="005D58D1" w:rsidP="008F5C76">
            <w:pPr>
              <w:spacing w:before="120"/>
              <w:jc w:val="both"/>
              <w:rPr>
                <w:rFonts w:ascii="Verdana" w:eastAsia="Calibri" w:hAnsi="Verdana"/>
                <w:b/>
                <w:sz w:val="16"/>
                <w:szCs w:val="16"/>
              </w:rPr>
            </w:pPr>
            <w:r>
              <w:rPr>
                <w:rFonts w:ascii="Verdana" w:eastAsia="Calibri" w:hAnsi="Verdana"/>
                <w:b/>
                <w:sz w:val="16"/>
                <w:szCs w:val="16"/>
              </w:rPr>
              <w:t>2.</w:t>
            </w:r>
          </w:p>
        </w:tc>
        <w:tc>
          <w:tcPr>
            <w:tcW w:w="1988" w:type="dxa"/>
          </w:tcPr>
          <w:p w14:paraId="0C588F71" w14:textId="77777777" w:rsidR="005D58D1" w:rsidRPr="000473C8" w:rsidRDefault="005D58D1" w:rsidP="008F5C76">
            <w:pPr>
              <w:spacing w:before="120"/>
              <w:jc w:val="both"/>
              <w:rPr>
                <w:rFonts w:ascii="Verdana" w:eastAsia="Calibri" w:hAnsi="Verdana"/>
                <w:b/>
                <w:sz w:val="20"/>
                <w:szCs w:val="20"/>
              </w:rPr>
            </w:pPr>
          </w:p>
        </w:tc>
        <w:tc>
          <w:tcPr>
            <w:tcW w:w="2410" w:type="dxa"/>
          </w:tcPr>
          <w:p w14:paraId="3C83880A" w14:textId="77777777" w:rsidR="005D58D1" w:rsidRDefault="005D58D1" w:rsidP="008F5C76">
            <w:pPr>
              <w:spacing w:before="120"/>
              <w:jc w:val="both"/>
              <w:rPr>
                <w:rFonts w:ascii="Verdana" w:eastAsia="Calibri" w:hAnsi="Verdana"/>
                <w:sz w:val="14"/>
                <w:szCs w:val="14"/>
              </w:rPr>
            </w:pPr>
            <w:r>
              <w:rPr>
                <w:rFonts w:ascii="Verdana" w:eastAsia="Calibri" w:hAnsi="Verdana"/>
                <w:sz w:val="14"/>
                <w:szCs w:val="14"/>
              </w:rPr>
              <w:t>Przeszkolenie w zakresie udzielania pierwszej pomocy przedmedycznej</w:t>
            </w:r>
          </w:p>
          <w:p w14:paraId="1D06C4FF" w14:textId="77777777" w:rsidR="005D58D1" w:rsidRDefault="005D58D1" w:rsidP="008F5C76">
            <w:pPr>
              <w:spacing w:before="120"/>
              <w:jc w:val="both"/>
              <w:rPr>
                <w:rFonts w:ascii="Verdana" w:hAnsi="Verdana"/>
                <w:sz w:val="20"/>
                <w:szCs w:val="20"/>
              </w:rPr>
            </w:pPr>
            <w:r w:rsidRPr="00B277E8">
              <w:rPr>
                <w:rFonts w:ascii="Verdana" w:hAnsi="Verdana"/>
                <w:noProof/>
              </w:rPr>
              <mc:AlternateContent>
                <mc:Choice Requires="wps">
                  <w:drawing>
                    <wp:anchor distT="0" distB="0" distL="114300" distR="114300" simplePos="0" relativeHeight="251670528" behindDoc="1" locked="0" layoutInCell="1" allowOverlap="1" wp14:anchorId="13C941D1" wp14:editId="2AEEAED7">
                      <wp:simplePos x="0" y="0"/>
                      <wp:positionH relativeFrom="column">
                        <wp:posOffset>667385</wp:posOffset>
                      </wp:positionH>
                      <wp:positionV relativeFrom="paragraph">
                        <wp:posOffset>88265</wp:posOffset>
                      </wp:positionV>
                      <wp:extent cx="114300" cy="133350"/>
                      <wp:effectExtent l="0" t="0" r="19050" b="19050"/>
                      <wp:wrapTight wrapText="bothSides">
                        <wp:wrapPolygon edited="0">
                          <wp:start x="0" y="0"/>
                          <wp:lineTo x="0" y="21600"/>
                          <wp:lineTo x="21600" y="21600"/>
                          <wp:lineTo x="21600" y="0"/>
                          <wp:lineTo x="0" y="0"/>
                        </wp:wrapPolygon>
                      </wp:wrapTight>
                      <wp:docPr id="14" name="Prostokąt 14"/>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5D20C687" w14:textId="77777777" w:rsidR="008F5C76" w:rsidRPr="00D867C2" w:rsidRDefault="008F5C76" w:rsidP="005D58D1">
                                  <w:pPr>
                                    <w:jc w:val="center"/>
                                    <w:rPr>
                                      <w:color w:val="FFFFFF" w:themeColor="background1"/>
                                      <w14:textFill>
                                        <w14:noFill/>
                                      </w14:textFill>
                                    </w:rPr>
                                  </w:pPr>
                                </w:p>
                                <w:p w14:paraId="4D6D1E15" w14:textId="77777777" w:rsidR="008F5C76" w:rsidRPr="00D867C2" w:rsidRDefault="008F5C76" w:rsidP="005D58D1">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C941D1" id="Prostokąt 14" o:spid="_x0000_s1034" style="position:absolute;left:0;text-align:left;margin-left:52.55pt;margin-top:6.95pt;width:9pt;height:1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" fillcolor="white [3212]" strokecolor="black [3213]" strokeweight="1pt">
                      <v:stroke joinstyle="bevel" endcap="square"/>
                      <v:textbox>
                        <w:txbxContent>
                          <w:p w14:paraId="5D20C687" w14:textId="77777777" w:rsidR="008F5C76" w:rsidRPr="00D867C2" w:rsidRDefault="008F5C76" w:rsidP="005D58D1">
                            <w:pPr>
                              <w:jc w:val="center"/>
                              <w:rPr>
                                <w:color w:val="FFFFFF" w:themeColor="background1"/>
                                <w14:textFill>
                                  <w14:noFill/>
                                </w14:textFill>
                              </w:rPr>
                            </w:pPr>
                          </w:p>
                          <w:p w14:paraId="4D6D1E15" w14:textId="77777777" w:rsidR="008F5C76" w:rsidRPr="00D867C2" w:rsidRDefault="008F5C76" w:rsidP="005D58D1">
                            <w:pPr>
                              <w:jc w:val="center"/>
                              <w:rPr>
                                <w:color w:val="FFFFFF" w:themeColor="background1"/>
                                <w14:textFill>
                                  <w14:noFill/>
                                </w14:textFill>
                              </w:rPr>
                            </w:pPr>
                          </w:p>
                        </w:txbxContent>
                      </v:textbox>
                      <w10:wrap type="tight"/>
                    </v:rect>
                  </w:pict>
                </mc:Fallback>
              </mc:AlternateContent>
            </w:r>
            <w:r w:rsidRPr="00B277E8">
              <w:rPr>
                <w:rFonts w:ascii="Verdana" w:hAnsi="Verdana"/>
                <w:noProof/>
                <w:sz w:val="20"/>
                <w:szCs w:val="20"/>
              </w:rPr>
              <mc:AlternateContent>
                <mc:Choice Requires="wps">
                  <w:drawing>
                    <wp:anchor distT="0" distB="0" distL="114300" distR="114300" simplePos="0" relativeHeight="251669504" behindDoc="1" locked="0" layoutInCell="1" allowOverlap="1" wp14:anchorId="21B645A0" wp14:editId="6899C498">
                      <wp:simplePos x="0" y="0"/>
                      <wp:positionH relativeFrom="column">
                        <wp:posOffset>29845</wp:posOffset>
                      </wp:positionH>
                      <wp:positionV relativeFrom="paragraph">
                        <wp:posOffset>85725</wp:posOffset>
                      </wp:positionV>
                      <wp:extent cx="114300" cy="133350"/>
                      <wp:effectExtent l="0" t="0" r="19050" b="19050"/>
                      <wp:wrapTight wrapText="bothSides">
                        <wp:wrapPolygon edited="0">
                          <wp:start x="0" y="0"/>
                          <wp:lineTo x="0" y="21600"/>
                          <wp:lineTo x="21600" y="21600"/>
                          <wp:lineTo x="21600" y="0"/>
                          <wp:lineTo x="0" y="0"/>
                        </wp:wrapPolygon>
                      </wp:wrapTight>
                      <wp:docPr id="15" name="Prostokąt 15"/>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0A02D0A2" w14:textId="77777777" w:rsidR="008F5C76" w:rsidRPr="00D867C2" w:rsidRDefault="008F5C76" w:rsidP="005D58D1">
                                  <w:pPr>
                                    <w:jc w:val="center"/>
                                    <w:rPr>
                                      <w:color w:val="FFFFFF" w:themeColor="background1"/>
                                      <w14:textFill>
                                        <w14:noFill/>
                                      </w14:textFill>
                                    </w:rPr>
                                  </w:pPr>
                                </w:p>
                                <w:p w14:paraId="290A939F" w14:textId="77777777" w:rsidR="008F5C76" w:rsidRPr="00D867C2" w:rsidRDefault="008F5C76" w:rsidP="005D58D1">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645A0" id="Prostokąt 15" o:spid="_x0000_s1035" style="position:absolute;left:0;text-align:left;margin-left:2.35pt;margin-top:6.75pt;width:9pt;height:1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" fillcolor="white [3212]" strokecolor="black [3213]" strokeweight="1pt">
                      <v:stroke joinstyle="bevel" endcap="square"/>
                      <v:textbox>
                        <w:txbxContent>
                          <w:p w14:paraId="0A02D0A2" w14:textId="77777777" w:rsidR="008F5C76" w:rsidRPr="00D867C2" w:rsidRDefault="008F5C76" w:rsidP="005D58D1">
                            <w:pPr>
                              <w:jc w:val="center"/>
                              <w:rPr>
                                <w:color w:val="FFFFFF" w:themeColor="background1"/>
                                <w14:textFill>
                                  <w14:noFill/>
                                </w14:textFill>
                              </w:rPr>
                            </w:pPr>
                          </w:p>
                          <w:p w14:paraId="290A939F" w14:textId="77777777" w:rsidR="008F5C76" w:rsidRPr="00D867C2" w:rsidRDefault="008F5C76" w:rsidP="005D58D1">
                            <w:pPr>
                              <w:jc w:val="center"/>
                              <w:rPr>
                                <w:color w:val="FFFFFF" w:themeColor="background1"/>
                                <w14:textFill>
                                  <w14:noFill/>
                                </w14:textFill>
                              </w:rPr>
                            </w:pPr>
                          </w:p>
                        </w:txbxContent>
                      </v:textbox>
                      <w10:wrap type="tight"/>
                    </v:rect>
                  </w:pict>
                </mc:Fallback>
              </mc:AlternateContent>
            </w:r>
            <w:r w:rsidRPr="00B277E8">
              <w:rPr>
                <w:rFonts w:ascii="Verdana" w:hAnsi="Verdana"/>
                <w:sz w:val="20"/>
                <w:szCs w:val="20"/>
              </w:rPr>
              <w:t>TAK                          NIE</w:t>
            </w:r>
          </w:p>
          <w:p w14:paraId="27C02A8D" w14:textId="77777777" w:rsidR="005D58D1" w:rsidRDefault="005D58D1" w:rsidP="008F5C76">
            <w:pPr>
              <w:spacing w:before="120"/>
              <w:jc w:val="both"/>
              <w:rPr>
                <w:rFonts w:ascii="Verdana" w:hAnsi="Verdana"/>
                <w:sz w:val="20"/>
                <w:szCs w:val="20"/>
              </w:rPr>
            </w:pPr>
          </w:p>
          <w:p w14:paraId="6C33447E" w14:textId="77777777" w:rsidR="002E1669" w:rsidRPr="0086228B" w:rsidRDefault="002E1669" w:rsidP="002E1669">
            <w:pPr>
              <w:spacing w:before="120"/>
              <w:jc w:val="both"/>
              <w:rPr>
                <w:rFonts w:ascii="Verdana" w:eastAsia="Calibri" w:hAnsi="Verdana"/>
                <w:b/>
                <w:sz w:val="20"/>
                <w:szCs w:val="20"/>
              </w:rPr>
            </w:pPr>
          </w:p>
        </w:tc>
        <w:tc>
          <w:tcPr>
            <w:tcW w:w="1984" w:type="dxa"/>
          </w:tcPr>
          <w:p w14:paraId="05D77BD4" w14:textId="77777777" w:rsidR="005D58D1" w:rsidRDefault="005D58D1" w:rsidP="008F5C76">
            <w:pPr>
              <w:spacing w:before="120"/>
              <w:jc w:val="center"/>
              <w:rPr>
                <w:rFonts w:ascii="Verdana" w:eastAsia="Calibri" w:hAnsi="Verdana"/>
                <w:b/>
                <w:sz w:val="16"/>
                <w:szCs w:val="16"/>
              </w:rPr>
            </w:pPr>
            <w:r>
              <w:rPr>
                <w:rFonts w:ascii="Verdana" w:eastAsia="Calibri" w:hAnsi="Verdana"/>
                <w:b/>
                <w:sz w:val="16"/>
                <w:szCs w:val="16"/>
              </w:rPr>
              <w:t>Opiekun</w:t>
            </w:r>
          </w:p>
        </w:tc>
        <w:tc>
          <w:tcPr>
            <w:tcW w:w="2693" w:type="dxa"/>
          </w:tcPr>
          <w:p w14:paraId="36B636C7" w14:textId="47E94999" w:rsidR="005D58D1" w:rsidRPr="000473C8" w:rsidRDefault="005D58D1" w:rsidP="00123504">
            <w:pPr>
              <w:numPr>
                <w:ilvl w:val="0"/>
                <w:numId w:val="43"/>
              </w:numPr>
              <w:spacing w:before="120"/>
              <w:ind w:left="0" w:firstLine="0"/>
              <w:rPr>
                <w:rFonts w:ascii="Verdana" w:eastAsia="Calibri" w:hAnsi="Verdana"/>
                <w:sz w:val="16"/>
                <w:szCs w:val="16"/>
              </w:rPr>
            </w:pPr>
            <w:r w:rsidRPr="000473C8">
              <w:rPr>
                <w:rFonts w:ascii="Verdana" w:eastAsia="Calibri" w:hAnsi="Verdana"/>
                <w:sz w:val="16"/>
                <w:szCs w:val="16"/>
              </w:rPr>
              <w:t>Osoba będąca w</w:t>
            </w:r>
            <w:r>
              <w:rPr>
                <w:rFonts w:ascii="Verdana" w:eastAsia="Calibri" w:hAnsi="Verdana"/>
                <w:sz w:val="16"/>
                <w:szCs w:val="16"/>
              </w:rPr>
              <w:t> </w:t>
            </w:r>
            <w:r w:rsidRPr="000473C8">
              <w:rPr>
                <w:rFonts w:ascii="Verdana" w:eastAsia="Calibri" w:hAnsi="Verdana"/>
                <w:sz w:val="16"/>
                <w:szCs w:val="16"/>
              </w:rPr>
              <w:t xml:space="preserve">dyspozycji Wykonawcy </w:t>
            </w:r>
          </w:p>
          <w:p w14:paraId="07604411" w14:textId="77777777" w:rsidR="005D58D1" w:rsidRPr="000473C8" w:rsidRDefault="005D58D1" w:rsidP="008F5C76">
            <w:pPr>
              <w:spacing w:before="120"/>
              <w:rPr>
                <w:rFonts w:ascii="Verdana" w:eastAsia="Calibri" w:hAnsi="Verdana"/>
                <w:sz w:val="16"/>
                <w:szCs w:val="16"/>
              </w:rPr>
            </w:pPr>
            <w:r>
              <w:rPr>
                <w:rFonts w:ascii="Verdana" w:eastAsia="Calibri" w:hAnsi="Verdana"/>
                <w:sz w:val="16"/>
                <w:szCs w:val="16"/>
              </w:rPr>
              <w:sym w:font="Symbol" w:char="F07F"/>
            </w:r>
            <w:r>
              <w:rPr>
                <w:rFonts w:ascii="Verdana" w:eastAsia="Calibri" w:hAnsi="Verdana"/>
                <w:sz w:val="16"/>
                <w:szCs w:val="16"/>
              </w:rPr>
              <w:t xml:space="preserve">          </w:t>
            </w:r>
            <w:r w:rsidRPr="000473C8">
              <w:rPr>
                <w:rFonts w:ascii="Verdana" w:eastAsia="Calibri" w:hAnsi="Verdana"/>
                <w:sz w:val="16"/>
                <w:szCs w:val="16"/>
              </w:rPr>
              <w:t>Osoba udostępniona przez inny podmiot, tj. …………</w:t>
            </w:r>
            <w:r>
              <w:rPr>
                <w:rFonts w:ascii="Verdana" w:eastAsia="Calibri" w:hAnsi="Verdana"/>
                <w:sz w:val="16"/>
                <w:szCs w:val="16"/>
              </w:rPr>
              <w:t>………………</w:t>
            </w:r>
            <w:r w:rsidRPr="000473C8">
              <w:rPr>
                <w:rFonts w:ascii="Verdana" w:eastAsia="Calibri" w:hAnsi="Verdana"/>
                <w:sz w:val="16"/>
                <w:szCs w:val="16"/>
              </w:rPr>
              <w:t>…</w:t>
            </w:r>
            <w:r>
              <w:rPr>
                <w:rFonts w:ascii="Verdana" w:eastAsia="Calibri" w:hAnsi="Verdana"/>
                <w:sz w:val="16"/>
                <w:szCs w:val="16"/>
              </w:rPr>
              <w:t>……</w:t>
            </w:r>
          </w:p>
        </w:tc>
      </w:tr>
    </w:tbl>
    <w:p w14:paraId="4C405A6D" w14:textId="77777777" w:rsidR="005D58D1" w:rsidRDefault="005D58D1" w:rsidP="005D58D1">
      <w:pPr>
        <w:pStyle w:val="Lista"/>
        <w:spacing w:line="300" w:lineRule="exact"/>
        <w:ind w:left="0" w:right="-83" w:firstLine="0"/>
        <w:rPr>
          <w:rFonts w:ascii="Verdana" w:hAnsi="Verdana"/>
          <w:b/>
          <w:sz w:val="20"/>
        </w:rPr>
      </w:pPr>
    </w:p>
    <w:p w14:paraId="5BD9DDD7" w14:textId="1322848B" w:rsidR="005D58D1" w:rsidRDefault="002E1669" w:rsidP="00F376E0">
      <w:pPr>
        <w:pStyle w:val="Lista"/>
        <w:spacing w:line="300" w:lineRule="exact"/>
        <w:ind w:left="0" w:right="-83" w:firstLine="0"/>
        <w:jc w:val="both"/>
        <w:rPr>
          <w:rFonts w:ascii="Verdana" w:hAnsi="Verdana"/>
          <w:b/>
          <w:sz w:val="20"/>
        </w:rPr>
      </w:pPr>
      <w:r>
        <w:rPr>
          <w:rFonts w:ascii="Verdana" w:hAnsi="Verdana"/>
          <w:b/>
          <w:sz w:val="20"/>
        </w:rPr>
        <w:t>W załączeniu przekazuję informacje dotyczące opiekunów wymagane na podstawie art.</w:t>
      </w:r>
      <w:r w:rsidR="00F376E0">
        <w:rPr>
          <w:rFonts w:ascii="Verdana" w:hAnsi="Verdana"/>
          <w:b/>
          <w:sz w:val="20"/>
        </w:rPr>
        <w:t> </w:t>
      </w:r>
      <w:r>
        <w:rPr>
          <w:rFonts w:ascii="Verdana" w:hAnsi="Verdana"/>
          <w:b/>
          <w:sz w:val="20"/>
        </w:rPr>
        <w:t xml:space="preserve">21 ustawy </w:t>
      </w:r>
      <w:r w:rsidRPr="002E1669">
        <w:rPr>
          <w:rFonts w:ascii="Verdana" w:hAnsi="Verdana"/>
          <w:b/>
          <w:sz w:val="20"/>
        </w:rPr>
        <w:t>z dnia 13 maja 2016 r.</w:t>
      </w:r>
      <w:r>
        <w:rPr>
          <w:rFonts w:ascii="Verdana" w:hAnsi="Verdana"/>
          <w:b/>
          <w:sz w:val="20"/>
        </w:rPr>
        <w:t xml:space="preserve"> </w:t>
      </w:r>
      <w:r w:rsidRPr="002E1669">
        <w:rPr>
          <w:rFonts w:ascii="Verdana" w:hAnsi="Verdana"/>
          <w:b/>
          <w:sz w:val="20"/>
        </w:rPr>
        <w:t xml:space="preserve">o przeciwdziałaniu zagrożeniom </w:t>
      </w:r>
      <w:r w:rsidR="00F376E0">
        <w:rPr>
          <w:rFonts w:ascii="Verdana" w:hAnsi="Verdana"/>
          <w:b/>
          <w:sz w:val="20"/>
        </w:rPr>
        <w:t>p</w:t>
      </w:r>
      <w:r w:rsidRPr="002E1669">
        <w:rPr>
          <w:rFonts w:ascii="Verdana" w:hAnsi="Verdana"/>
          <w:b/>
          <w:sz w:val="20"/>
        </w:rPr>
        <w:t>rzestępczością na tle seksualnym i ochronie małoletnich</w:t>
      </w:r>
      <w:r w:rsidR="00C922CC">
        <w:rPr>
          <w:rFonts w:ascii="Verdana" w:hAnsi="Verdana"/>
          <w:b/>
          <w:sz w:val="20"/>
        </w:rPr>
        <w:t>.</w:t>
      </w:r>
    </w:p>
    <w:p w14:paraId="1A80F79E" w14:textId="77777777" w:rsidR="002E1669" w:rsidRDefault="002E1669" w:rsidP="005D58D1">
      <w:pPr>
        <w:pStyle w:val="Lista"/>
        <w:spacing w:line="300" w:lineRule="exact"/>
        <w:ind w:left="0" w:right="-83" w:firstLine="0"/>
        <w:rPr>
          <w:rFonts w:ascii="Verdana" w:hAnsi="Verdana"/>
          <w:b/>
          <w:sz w:val="20"/>
        </w:rPr>
      </w:pPr>
    </w:p>
    <w:p w14:paraId="2E5E99BC" w14:textId="77777777" w:rsidR="002E1669" w:rsidRDefault="002E1669" w:rsidP="005D58D1">
      <w:pPr>
        <w:pStyle w:val="Lista"/>
        <w:spacing w:line="300" w:lineRule="exact"/>
        <w:ind w:left="0" w:right="-83" w:firstLine="0"/>
        <w:rPr>
          <w:rFonts w:ascii="Verdana" w:hAnsi="Verdana"/>
          <w:b/>
          <w:sz w:val="20"/>
        </w:rPr>
      </w:pPr>
    </w:p>
    <w:p w14:paraId="74E7AD18" w14:textId="77777777" w:rsidR="002E1669" w:rsidRDefault="002E1669" w:rsidP="005D58D1">
      <w:pPr>
        <w:pStyle w:val="Lista"/>
        <w:spacing w:line="300" w:lineRule="exact"/>
        <w:ind w:left="0" w:right="-83" w:firstLine="0"/>
        <w:rPr>
          <w:rFonts w:ascii="Verdana" w:hAnsi="Verdana"/>
          <w:b/>
          <w:sz w:val="20"/>
        </w:rPr>
      </w:pPr>
    </w:p>
    <w:p w14:paraId="4ACF65DD" w14:textId="77777777" w:rsidR="002E1669" w:rsidRDefault="002E1669" w:rsidP="005D58D1">
      <w:pPr>
        <w:pStyle w:val="Lista"/>
        <w:spacing w:line="300" w:lineRule="exact"/>
        <w:ind w:left="0" w:right="-83" w:firstLine="0"/>
        <w:rPr>
          <w:rFonts w:ascii="Verdana" w:hAnsi="Verdana"/>
          <w:b/>
          <w:sz w:val="20"/>
        </w:rPr>
      </w:pPr>
    </w:p>
    <w:p w14:paraId="0620DE17" w14:textId="77777777" w:rsidR="002E1669" w:rsidRDefault="002E1669" w:rsidP="005D58D1">
      <w:pPr>
        <w:pStyle w:val="Lista"/>
        <w:spacing w:line="300" w:lineRule="exact"/>
        <w:ind w:left="0" w:right="-83" w:firstLine="0"/>
        <w:rPr>
          <w:rFonts w:ascii="Verdana" w:hAnsi="Verdana"/>
          <w:b/>
          <w:sz w:val="20"/>
        </w:rPr>
      </w:pPr>
    </w:p>
    <w:p w14:paraId="50205D91" w14:textId="77777777" w:rsidR="005D58D1" w:rsidRPr="00086F63" w:rsidRDefault="005D58D1" w:rsidP="005D58D1">
      <w:pPr>
        <w:spacing w:before="120"/>
        <w:rPr>
          <w:rFonts w:ascii="Verdana" w:eastAsia="Calibri" w:hAnsi="Verdana"/>
          <w:sz w:val="20"/>
          <w:szCs w:val="20"/>
        </w:rPr>
      </w:pPr>
      <w:r w:rsidRPr="00086F63">
        <w:rPr>
          <w:rFonts w:ascii="Verdana" w:eastAsia="Calibri" w:hAnsi="Verdana"/>
          <w:sz w:val="20"/>
          <w:szCs w:val="20"/>
        </w:rPr>
        <w:t>__________________</w:t>
      </w:r>
      <w:r>
        <w:rPr>
          <w:rFonts w:ascii="Verdana" w:eastAsia="Calibri" w:hAnsi="Verdana"/>
          <w:sz w:val="20"/>
          <w:szCs w:val="20"/>
        </w:rPr>
        <w:t>______</w:t>
      </w:r>
      <w:r w:rsidRPr="00086F63">
        <w:rPr>
          <w:rFonts w:ascii="Verdana" w:eastAsia="Calibri" w:hAnsi="Verdana"/>
          <w:sz w:val="20"/>
          <w:szCs w:val="20"/>
        </w:rPr>
        <w:t xml:space="preserve"> </w:t>
      </w:r>
    </w:p>
    <w:p w14:paraId="04B26310" w14:textId="77777777" w:rsidR="005D58D1" w:rsidRPr="00086F63" w:rsidRDefault="005D58D1" w:rsidP="005D58D1">
      <w:pPr>
        <w:spacing w:before="120"/>
        <w:rPr>
          <w:rFonts w:ascii="Verdana" w:eastAsia="Calibri" w:hAnsi="Verdana"/>
          <w:sz w:val="20"/>
          <w:szCs w:val="20"/>
        </w:rPr>
      </w:pPr>
      <w:r>
        <w:rPr>
          <w:rFonts w:ascii="Verdana" w:eastAsia="Calibri" w:hAnsi="Verdana"/>
          <w:iCs/>
          <w:sz w:val="20"/>
          <w:szCs w:val="20"/>
        </w:rPr>
        <w:t>Miejscowość, data</w:t>
      </w:r>
    </w:p>
    <w:p w14:paraId="4A8F190E" w14:textId="77777777" w:rsidR="005D58D1" w:rsidRPr="00086F63" w:rsidRDefault="005D58D1" w:rsidP="005D58D1">
      <w:pPr>
        <w:spacing w:before="120"/>
        <w:ind w:firstLine="3960"/>
        <w:jc w:val="center"/>
        <w:rPr>
          <w:rFonts w:ascii="Verdana" w:eastAsia="Calibri" w:hAnsi="Verdana"/>
          <w:i/>
          <w:sz w:val="20"/>
          <w:szCs w:val="20"/>
        </w:rPr>
      </w:pPr>
      <w:r w:rsidRPr="00086F63">
        <w:rPr>
          <w:rFonts w:ascii="Verdana" w:eastAsia="Calibri" w:hAnsi="Verdana"/>
          <w:i/>
          <w:sz w:val="20"/>
          <w:szCs w:val="20"/>
        </w:rPr>
        <w:t>____________________________________</w:t>
      </w:r>
    </w:p>
    <w:p w14:paraId="6EC1096C" w14:textId="77777777" w:rsidR="005D58D1" w:rsidRPr="00086F63" w:rsidRDefault="005D58D1" w:rsidP="005D58D1">
      <w:pPr>
        <w:spacing w:before="120"/>
        <w:ind w:firstLine="3960"/>
        <w:jc w:val="center"/>
        <w:rPr>
          <w:rFonts w:ascii="Verdana" w:eastAsia="Calibri" w:hAnsi="Verdana"/>
          <w:i/>
          <w:sz w:val="16"/>
          <w:szCs w:val="16"/>
        </w:rPr>
      </w:pPr>
      <w:r w:rsidRPr="00086F63">
        <w:rPr>
          <w:rFonts w:ascii="Verdana" w:eastAsia="Calibri" w:hAnsi="Verdana"/>
          <w:i/>
          <w:sz w:val="16"/>
          <w:szCs w:val="16"/>
        </w:rPr>
        <w:t>(podpis Wykonawcy/Pełnomocnika)</w:t>
      </w:r>
    </w:p>
    <w:p w14:paraId="33573478" w14:textId="77777777" w:rsidR="005D58D1" w:rsidRDefault="005D58D1" w:rsidP="00DB3CA0">
      <w:pPr>
        <w:spacing w:after="120"/>
        <w:jc w:val="center"/>
        <w:rPr>
          <w:rFonts w:ascii="Verdana" w:hAnsi="Verdana"/>
          <w:spacing w:val="4"/>
          <w:sz w:val="16"/>
          <w:szCs w:val="16"/>
        </w:rPr>
      </w:pPr>
    </w:p>
    <w:p w14:paraId="72E59195" w14:textId="77777777" w:rsidR="00F07C3A" w:rsidRDefault="00F07C3A" w:rsidP="00DB3CA0">
      <w:pPr>
        <w:spacing w:after="120"/>
        <w:jc w:val="center"/>
        <w:rPr>
          <w:rFonts w:ascii="Verdana" w:hAnsi="Verdana"/>
          <w:spacing w:val="4"/>
          <w:sz w:val="16"/>
          <w:szCs w:val="16"/>
        </w:rPr>
      </w:pPr>
    </w:p>
    <w:p w14:paraId="7E6DCF5E" w14:textId="77777777" w:rsidR="00A06D03" w:rsidRDefault="00A06D03" w:rsidP="00DB3CA0">
      <w:pPr>
        <w:spacing w:after="120"/>
        <w:jc w:val="center"/>
        <w:rPr>
          <w:rFonts w:ascii="Verdana" w:hAnsi="Verdana"/>
          <w:spacing w:val="4"/>
          <w:sz w:val="16"/>
          <w:szCs w:val="16"/>
        </w:rPr>
      </w:pPr>
    </w:p>
    <w:p w14:paraId="3D1AF7A7" w14:textId="77777777" w:rsidR="00A06D03" w:rsidRDefault="00A06D03" w:rsidP="00DB3CA0">
      <w:pPr>
        <w:spacing w:after="120"/>
        <w:jc w:val="center"/>
        <w:rPr>
          <w:rFonts w:ascii="Verdana" w:hAnsi="Verdana"/>
          <w:spacing w:val="4"/>
          <w:sz w:val="16"/>
          <w:szCs w:val="16"/>
        </w:rPr>
      </w:pPr>
    </w:p>
    <w:p w14:paraId="7CAC3FF1" w14:textId="0AB84201" w:rsidR="00A06D03" w:rsidRPr="00E44A6D" w:rsidRDefault="00BB3E95" w:rsidP="00A06D03">
      <w:pPr>
        <w:jc w:val="right"/>
        <w:rPr>
          <w:rFonts w:ascii="Verdana" w:hAnsi="Verdana"/>
          <w:b/>
          <w:bCs/>
          <w:sz w:val="20"/>
          <w:szCs w:val="20"/>
        </w:rPr>
      </w:pPr>
      <w:r>
        <w:rPr>
          <w:rFonts w:ascii="Courier New" w:eastAsia="Calibri" w:hAnsi="Courier New"/>
          <w:noProof/>
          <w:sz w:val="20"/>
          <w:szCs w:val="20"/>
        </w:rPr>
        <mc:AlternateContent>
          <mc:Choice Requires="wps">
            <w:drawing>
              <wp:anchor distT="0" distB="0" distL="114300" distR="114300" simplePos="0" relativeHeight="251675648" behindDoc="0" locked="0" layoutInCell="1" allowOverlap="1" wp14:anchorId="3CEC6D2C" wp14:editId="437BA02E">
                <wp:simplePos x="0" y="0"/>
                <wp:positionH relativeFrom="margin">
                  <wp:align>right</wp:align>
                </wp:positionH>
                <wp:positionV relativeFrom="paragraph">
                  <wp:posOffset>253365</wp:posOffset>
                </wp:positionV>
                <wp:extent cx="4050665" cy="850265"/>
                <wp:effectExtent l="0" t="0" r="26035" b="26035"/>
                <wp:wrapTight wrapText="bothSides">
                  <wp:wrapPolygon edited="0">
                    <wp:start x="0" y="0"/>
                    <wp:lineTo x="0" y="21777"/>
                    <wp:lineTo x="21637" y="21777"/>
                    <wp:lineTo x="21637" y="0"/>
                    <wp:lineTo x="0" y="0"/>
                  </wp:wrapPolygon>
                </wp:wrapTight>
                <wp:docPr id="2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0665" cy="850265"/>
                        </a:xfrm>
                        <a:prstGeom prst="rect">
                          <a:avLst/>
                        </a:prstGeom>
                        <a:solidFill>
                          <a:srgbClr val="C0C0C0"/>
                        </a:solidFill>
                        <a:ln w="9525">
                          <a:solidFill>
                            <a:srgbClr val="000000"/>
                          </a:solidFill>
                          <a:miter lim="800000"/>
                          <a:headEnd/>
                          <a:tailEnd/>
                        </a:ln>
                      </wps:spPr>
                      <wps:txbx>
                        <w:txbxContent>
                          <w:p w14:paraId="6ED9648D" w14:textId="77777777" w:rsidR="008F5C76" w:rsidRPr="00A75ADF" w:rsidRDefault="008F5C76" w:rsidP="00A06D03">
                            <w:pPr>
                              <w:jc w:val="center"/>
                              <w:rPr>
                                <w:rFonts w:ascii="Verdana" w:hAnsi="Verdana"/>
                                <w:b/>
                                <w:sz w:val="22"/>
                                <w:szCs w:val="22"/>
                              </w:rPr>
                            </w:pPr>
                          </w:p>
                          <w:p w14:paraId="24F36C23" w14:textId="77777777" w:rsidR="008F5C76" w:rsidRDefault="008F5C76" w:rsidP="00A06D03">
                            <w:pPr>
                              <w:jc w:val="center"/>
                              <w:rPr>
                                <w:rFonts w:ascii="Verdana" w:hAnsi="Verdana"/>
                                <w:sz w:val="20"/>
                                <w:szCs w:val="20"/>
                              </w:rPr>
                            </w:pPr>
                          </w:p>
                          <w:p w14:paraId="29883862" w14:textId="53EBF74E" w:rsidR="008F5C76" w:rsidRPr="00594C75" w:rsidRDefault="008F5C76" w:rsidP="00A06D03">
                            <w:pPr>
                              <w:jc w:val="center"/>
                              <w:rPr>
                                <w:rFonts w:ascii="Verdana" w:hAnsi="Verdana"/>
                                <w:b/>
                                <w:bCs/>
                                <w:sz w:val="20"/>
                                <w:szCs w:val="20"/>
                              </w:rPr>
                            </w:pPr>
                            <w:r w:rsidRPr="00594C75">
                              <w:rPr>
                                <w:rFonts w:ascii="Verdana" w:hAnsi="Verdana"/>
                                <w:b/>
                                <w:bCs/>
                                <w:sz w:val="20"/>
                                <w:szCs w:val="20"/>
                              </w:rPr>
                              <w:t>Wykaz narzędzi</w:t>
                            </w:r>
                          </w:p>
                          <w:p w14:paraId="69E7CDE2" w14:textId="77777777" w:rsidR="008F5C76" w:rsidRDefault="008F5C76" w:rsidP="00A06D03">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C6D2C" id="_x0000_s1036" type="#_x0000_t202" style="position:absolute;left:0;text-align:left;margin-left:267.75pt;margin-top:19.95pt;width:318.95pt;height:66.9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" fillcolor="silver">
                <v:textbox>
                  <w:txbxContent>
                    <w:p w14:paraId="6ED9648D" w14:textId="77777777" w:rsidR="008F5C76" w:rsidRPr="00A75ADF" w:rsidRDefault="008F5C76" w:rsidP="00A06D03">
                      <w:pPr>
                        <w:jc w:val="center"/>
                        <w:rPr>
                          <w:rFonts w:ascii="Verdana" w:hAnsi="Verdana"/>
                          <w:b/>
                          <w:sz w:val="22"/>
                          <w:szCs w:val="22"/>
                        </w:rPr>
                      </w:pPr>
                    </w:p>
                    <w:p w14:paraId="24F36C23" w14:textId="77777777" w:rsidR="008F5C76" w:rsidRDefault="008F5C76" w:rsidP="00A06D03">
                      <w:pPr>
                        <w:jc w:val="center"/>
                        <w:rPr>
                          <w:rFonts w:ascii="Verdana" w:hAnsi="Verdana"/>
                          <w:sz w:val="20"/>
                          <w:szCs w:val="20"/>
                        </w:rPr>
                      </w:pPr>
                    </w:p>
                    <w:p w14:paraId="29883862" w14:textId="53EBF74E" w:rsidR="008F5C76" w:rsidRPr="00594C75" w:rsidRDefault="008F5C76" w:rsidP="00A06D03">
                      <w:pPr>
                        <w:jc w:val="center"/>
                        <w:rPr>
                          <w:rFonts w:ascii="Verdana" w:hAnsi="Verdana"/>
                          <w:b/>
                          <w:bCs/>
                          <w:sz w:val="20"/>
                          <w:szCs w:val="20"/>
                        </w:rPr>
                      </w:pPr>
                      <w:r w:rsidRPr="00594C75">
                        <w:rPr>
                          <w:rFonts w:ascii="Verdana" w:hAnsi="Verdana"/>
                          <w:b/>
                          <w:bCs/>
                          <w:sz w:val="20"/>
                          <w:szCs w:val="20"/>
                        </w:rPr>
                        <w:t>Wykaz narzędzi</w:t>
                      </w:r>
                    </w:p>
                    <w:p w14:paraId="69E7CDE2" w14:textId="77777777" w:rsidR="008F5C76" w:rsidRDefault="008F5C76" w:rsidP="00A06D03">
                      <w:pPr>
                        <w:jc w:val="center"/>
                        <w:rPr>
                          <w:b/>
                          <w:sz w:val="28"/>
                        </w:rPr>
                      </w:pPr>
                    </w:p>
                  </w:txbxContent>
                </v:textbox>
                <w10:wrap type="tight" anchorx="margin"/>
              </v:shape>
            </w:pict>
          </mc:Fallback>
        </mc:AlternateContent>
      </w:r>
      <w:r w:rsidR="00A06D03">
        <w:rPr>
          <w:rFonts w:ascii="Courier New" w:eastAsia="Calibri" w:hAnsi="Courier New"/>
          <w:noProof/>
          <w:sz w:val="20"/>
          <w:szCs w:val="20"/>
        </w:rPr>
        <mc:AlternateContent>
          <mc:Choice Requires="wps">
            <w:drawing>
              <wp:anchor distT="0" distB="0" distL="114300" distR="114300" simplePos="0" relativeHeight="251674624" behindDoc="0" locked="0" layoutInCell="1" allowOverlap="1" wp14:anchorId="0A9E4100" wp14:editId="183A59E6">
                <wp:simplePos x="0" y="0"/>
                <wp:positionH relativeFrom="column">
                  <wp:posOffset>109220</wp:posOffset>
                </wp:positionH>
                <wp:positionV relativeFrom="paragraph">
                  <wp:posOffset>253365</wp:posOffset>
                </wp:positionV>
                <wp:extent cx="2004695" cy="850265"/>
                <wp:effectExtent l="0" t="0" r="14605" b="26035"/>
                <wp:wrapTight wrapText="bothSides">
                  <wp:wrapPolygon edited="0">
                    <wp:start x="0" y="0"/>
                    <wp:lineTo x="0" y="21777"/>
                    <wp:lineTo x="21552" y="21777"/>
                    <wp:lineTo x="21552" y="0"/>
                    <wp:lineTo x="0" y="0"/>
                  </wp:wrapPolygon>
                </wp:wrapTight>
                <wp:docPr id="22"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850265"/>
                        </a:xfrm>
                        <a:prstGeom prst="rect">
                          <a:avLst/>
                        </a:prstGeom>
                        <a:solidFill>
                          <a:srgbClr val="FFFFFF"/>
                        </a:solidFill>
                        <a:ln w="9525">
                          <a:solidFill>
                            <a:srgbClr val="000000"/>
                          </a:solidFill>
                          <a:miter lim="800000"/>
                          <a:headEnd/>
                          <a:tailEnd/>
                        </a:ln>
                      </wps:spPr>
                      <wps:txbx>
                        <w:txbxContent>
                          <w:p w14:paraId="28DA0623" w14:textId="77777777" w:rsidR="008F5C76" w:rsidRDefault="008F5C76" w:rsidP="00A06D03">
                            <w:pPr>
                              <w:jc w:val="center"/>
                              <w:rPr>
                                <w:i/>
                                <w:sz w:val="18"/>
                              </w:rPr>
                            </w:pPr>
                          </w:p>
                          <w:p w14:paraId="4F2A25E2" w14:textId="77777777" w:rsidR="008F5C76" w:rsidRDefault="008F5C76" w:rsidP="00A06D03">
                            <w:pPr>
                              <w:jc w:val="center"/>
                              <w:rPr>
                                <w:i/>
                                <w:sz w:val="18"/>
                              </w:rPr>
                            </w:pPr>
                          </w:p>
                          <w:p w14:paraId="1EFC3FA5" w14:textId="77777777" w:rsidR="008F5C76" w:rsidRDefault="008F5C76" w:rsidP="00A06D03">
                            <w:pPr>
                              <w:jc w:val="center"/>
                              <w:rPr>
                                <w:i/>
                                <w:sz w:val="18"/>
                              </w:rPr>
                            </w:pPr>
                          </w:p>
                          <w:p w14:paraId="4E227009" w14:textId="77777777" w:rsidR="008F5C76" w:rsidRDefault="008F5C76" w:rsidP="00A06D03">
                            <w:pPr>
                              <w:jc w:val="center"/>
                              <w:rPr>
                                <w:i/>
                                <w:sz w:val="18"/>
                              </w:rPr>
                            </w:pPr>
                          </w:p>
                          <w:p w14:paraId="1A30F3F8" w14:textId="77777777" w:rsidR="008F5C76" w:rsidRPr="00427A3E" w:rsidRDefault="008F5C76" w:rsidP="00A06D03">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4100" id="_x0000_s1037" type="#_x0000_t202" style="position:absolute;left:0;text-align:left;margin-left:8.6pt;margin-top:19.95pt;width:157.85pt;height:6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">
                <v:textbox>
                  <w:txbxContent>
                    <w:p w14:paraId="28DA0623" w14:textId="77777777" w:rsidR="008F5C76" w:rsidRDefault="008F5C76" w:rsidP="00A06D03">
                      <w:pPr>
                        <w:jc w:val="center"/>
                        <w:rPr>
                          <w:i/>
                          <w:sz w:val="18"/>
                        </w:rPr>
                      </w:pPr>
                    </w:p>
                    <w:p w14:paraId="4F2A25E2" w14:textId="77777777" w:rsidR="008F5C76" w:rsidRDefault="008F5C76" w:rsidP="00A06D03">
                      <w:pPr>
                        <w:jc w:val="center"/>
                        <w:rPr>
                          <w:i/>
                          <w:sz w:val="18"/>
                        </w:rPr>
                      </w:pPr>
                    </w:p>
                    <w:p w14:paraId="1EFC3FA5" w14:textId="77777777" w:rsidR="008F5C76" w:rsidRDefault="008F5C76" w:rsidP="00A06D03">
                      <w:pPr>
                        <w:jc w:val="center"/>
                        <w:rPr>
                          <w:i/>
                          <w:sz w:val="18"/>
                        </w:rPr>
                      </w:pPr>
                    </w:p>
                    <w:p w14:paraId="4E227009" w14:textId="77777777" w:rsidR="008F5C76" w:rsidRDefault="008F5C76" w:rsidP="00A06D03">
                      <w:pPr>
                        <w:jc w:val="center"/>
                        <w:rPr>
                          <w:i/>
                          <w:sz w:val="18"/>
                        </w:rPr>
                      </w:pPr>
                    </w:p>
                    <w:p w14:paraId="1A30F3F8" w14:textId="77777777" w:rsidR="008F5C76" w:rsidRPr="00427A3E" w:rsidRDefault="008F5C76" w:rsidP="00A06D03">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002E1669">
        <w:rPr>
          <w:rFonts w:ascii="Verdana" w:hAnsi="Verdana"/>
          <w:b/>
          <w:bCs/>
          <w:sz w:val="20"/>
          <w:szCs w:val="20"/>
        </w:rPr>
        <w:t>F</w:t>
      </w:r>
      <w:r w:rsidR="00A06D03">
        <w:rPr>
          <w:rFonts w:ascii="Verdana" w:hAnsi="Verdana"/>
          <w:b/>
          <w:bCs/>
          <w:sz w:val="20"/>
          <w:szCs w:val="20"/>
        </w:rPr>
        <w:t>ormularz 3</w:t>
      </w:r>
      <w:r w:rsidR="00A06D03" w:rsidRPr="008E24BE">
        <w:rPr>
          <w:rFonts w:ascii="Verdana" w:hAnsi="Verdana"/>
          <w:b/>
          <w:bCs/>
          <w:sz w:val="20"/>
          <w:szCs w:val="20"/>
        </w:rPr>
        <w:t>.</w:t>
      </w:r>
      <w:r w:rsidR="00A06D03">
        <w:rPr>
          <w:rFonts w:ascii="Verdana" w:hAnsi="Verdana"/>
          <w:b/>
          <w:bCs/>
          <w:sz w:val="20"/>
          <w:szCs w:val="20"/>
        </w:rPr>
        <w:t>7</w:t>
      </w:r>
      <w:r w:rsidR="00A06D03" w:rsidRPr="008E24BE">
        <w:rPr>
          <w:rFonts w:ascii="Verdana" w:hAnsi="Verdana"/>
          <w:b/>
          <w:bCs/>
          <w:sz w:val="20"/>
          <w:szCs w:val="20"/>
        </w:rPr>
        <w:t>.</w:t>
      </w:r>
      <w:r w:rsidR="00A06D03">
        <w:rPr>
          <w:rFonts w:ascii="Courier New" w:eastAsia="Calibri" w:hAnsi="Courier New"/>
          <w:noProof/>
          <w:sz w:val="20"/>
          <w:szCs w:val="20"/>
        </w:rPr>
        <w:t xml:space="preserve"> </w:t>
      </w:r>
    </w:p>
    <w:p w14:paraId="771E0505" w14:textId="77777777" w:rsidR="00A06D03" w:rsidRPr="005C16B2" w:rsidRDefault="00A06D03" w:rsidP="00A06D03">
      <w:pPr>
        <w:suppressAutoHyphens/>
        <w:ind w:right="-341"/>
        <w:contextualSpacing/>
        <w:jc w:val="both"/>
        <w:rPr>
          <w:rFonts w:ascii="Verdana" w:eastAsia="Calibri" w:hAnsi="Verdana"/>
          <w:sz w:val="20"/>
          <w:szCs w:val="20"/>
        </w:rPr>
      </w:pPr>
      <w:r w:rsidRPr="005A1FB9">
        <w:rPr>
          <w:rFonts w:ascii="Verdana" w:eastAsia="Calibri" w:hAnsi="Verdana"/>
          <w:sz w:val="20"/>
          <w:szCs w:val="20"/>
        </w:rPr>
        <w:t xml:space="preserve">W odpowiedzi na wezwanie do złożenia dokumentów w </w:t>
      </w:r>
      <w:r>
        <w:rPr>
          <w:rFonts w:ascii="Verdana" w:eastAsia="Calibri" w:hAnsi="Verdana"/>
          <w:sz w:val="20"/>
          <w:szCs w:val="20"/>
        </w:rPr>
        <w:t>zamówieniu publicznym</w:t>
      </w:r>
      <w:r w:rsidRPr="005A1FB9">
        <w:rPr>
          <w:rFonts w:ascii="Verdana" w:eastAsia="Calibri" w:hAnsi="Verdana"/>
          <w:sz w:val="20"/>
          <w:szCs w:val="20"/>
        </w:rPr>
        <w:t xml:space="preserve"> na:  </w:t>
      </w:r>
    </w:p>
    <w:p w14:paraId="55B3966A" w14:textId="77777777" w:rsidR="00A06D03" w:rsidRDefault="00A06D03" w:rsidP="00A06D03">
      <w:pPr>
        <w:pStyle w:val="Zwykytekst"/>
        <w:contextualSpacing/>
        <w:jc w:val="center"/>
        <w:rPr>
          <w:rFonts w:ascii="Verdana" w:hAnsi="Verdana"/>
          <w:b/>
        </w:rPr>
      </w:pPr>
    </w:p>
    <w:p w14:paraId="016DC2CD" w14:textId="6D7956D1" w:rsidR="00A06D03" w:rsidRDefault="00A06D03" w:rsidP="00A06D03">
      <w:pPr>
        <w:pStyle w:val="Zwykytekst"/>
        <w:contextualSpacing/>
        <w:jc w:val="center"/>
        <w:rPr>
          <w:rFonts w:ascii="Verdana" w:hAnsi="Verdana"/>
          <w:b/>
        </w:rPr>
      </w:pPr>
      <w:r w:rsidRPr="004F5B8D">
        <w:rPr>
          <w:rFonts w:ascii="Verdana" w:hAnsi="Verdana"/>
          <w:b/>
        </w:rPr>
        <w:t>„</w:t>
      </w:r>
      <w:r>
        <w:rPr>
          <w:rFonts w:ascii="Verdana" w:hAnsi="Verdana" w:cs="CIDFont+F2"/>
          <w:b/>
          <w:bCs/>
        </w:rPr>
        <w:t>Dowóz uczniów z terenu Gminy Wieliszew do szkół w 202</w:t>
      </w:r>
      <w:r w:rsidR="00C922CC">
        <w:rPr>
          <w:rFonts w:ascii="Verdana" w:hAnsi="Verdana" w:cs="CIDFont+F2"/>
          <w:b/>
          <w:bCs/>
        </w:rPr>
        <w:t>6</w:t>
      </w:r>
      <w:r>
        <w:rPr>
          <w:rFonts w:ascii="Verdana" w:hAnsi="Verdana" w:cs="CIDFont+F2"/>
          <w:b/>
          <w:bCs/>
        </w:rPr>
        <w:t xml:space="preserve"> roku</w:t>
      </w:r>
      <w:r>
        <w:rPr>
          <w:rFonts w:ascii="Verdana" w:hAnsi="Verdana"/>
          <w:b/>
        </w:rPr>
        <w:t>”</w:t>
      </w:r>
    </w:p>
    <w:p w14:paraId="52EF998D" w14:textId="70549E94" w:rsidR="00A06D03" w:rsidRPr="00007FB5" w:rsidRDefault="00A06D03" w:rsidP="00A06D03">
      <w:pPr>
        <w:pStyle w:val="Zwykytekst"/>
        <w:contextualSpacing/>
        <w:rPr>
          <w:rFonts w:ascii="Verdana" w:hAnsi="Verdana"/>
          <w:b/>
        </w:rPr>
      </w:pPr>
    </w:p>
    <w:p w14:paraId="4CE296CE" w14:textId="77777777" w:rsidR="00A06D03" w:rsidRPr="00280A0B" w:rsidRDefault="00A06D03" w:rsidP="00A06D03">
      <w:pPr>
        <w:widowControl w:val="0"/>
        <w:tabs>
          <w:tab w:val="left" w:pos="0"/>
        </w:tabs>
        <w:suppressAutoHyphens/>
        <w:contextualSpacing/>
        <w:jc w:val="center"/>
        <w:rPr>
          <w:rFonts w:ascii="Verdana" w:hAnsi="Verdana"/>
          <w:b/>
          <w:sz w:val="14"/>
          <w:szCs w:val="14"/>
        </w:rPr>
      </w:pPr>
    </w:p>
    <w:p w14:paraId="2BC03BD9" w14:textId="577ED898" w:rsidR="00A06D03" w:rsidRPr="00990C57" w:rsidRDefault="00A06D03" w:rsidP="00A06D03">
      <w:pPr>
        <w:contextualSpacing/>
        <w:jc w:val="both"/>
        <w:rPr>
          <w:rFonts w:ascii="Verdana" w:eastAsia="Calibri" w:hAnsi="Verdana"/>
          <w:sz w:val="20"/>
          <w:szCs w:val="20"/>
        </w:rPr>
      </w:pPr>
      <w:r>
        <w:rPr>
          <w:rFonts w:ascii="Verdana" w:eastAsia="Calibri" w:hAnsi="Verdana"/>
          <w:sz w:val="20"/>
          <w:szCs w:val="20"/>
        </w:rPr>
        <w:t>p</w:t>
      </w:r>
      <w:r w:rsidRPr="00086F63">
        <w:rPr>
          <w:rFonts w:ascii="Verdana" w:eastAsia="Calibri" w:hAnsi="Verdana"/>
          <w:sz w:val="20"/>
          <w:szCs w:val="20"/>
        </w:rPr>
        <w:t xml:space="preserve">rzedkładamy wykaz </w:t>
      </w:r>
      <w:r>
        <w:rPr>
          <w:rFonts w:ascii="Verdana" w:eastAsia="Calibri" w:hAnsi="Verdana"/>
          <w:sz w:val="20"/>
          <w:szCs w:val="20"/>
        </w:rPr>
        <w:t xml:space="preserve">narzędzi </w:t>
      </w:r>
      <w:r w:rsidRPr="005A1FB9">
        <w:rPr>
          <w:rFonts w:ascii="Verdana" w:eastAsia="Calibri" w:hAnsi="Verdana"/>
          <w:sz w:val="20"/>
          <w:szCs w:val="20"/>
        </w:rPr>
        <w:t>w celu potwierdzenia spełni</w:t>
      </w:r>
      <w:r>
        <w:rPr>
          <w:rFonts w:ascii="Verdana" w:eastAsia="Calibri" w:hAnsi="Verdana"/>
          <w:sz w:val="20"/>
          <w:szCs w:val="20"/>
        </w:rPr>
        <w:t>ania warunków, o których mowa w </w:t>
      </w:r>
      <w:r w:rsidRPr="005A1FB9">
        <w:rPr>
          <w:rFonts w:ascii="Verdana" w:eastAsia="Calibri" w:hAnsi="Verdana"/>
          <w:sz w:val="20"/>
          <w:szCs w:val="20"/>
        </w:rPr>
        <w:t xml:space="preserve">art. </w:t>
      </w:r>
      <w:r>
        <w:rPr>
          <w:rFonts w:ascii="Verdana" w:eastAsia="Calibri" w:hAnsi="Verdana"/>
          <w:sz w:val="20"/>
          <w:szCs w:val="20"/>
        </w:rPr>
        <w:t>116</w:t>
      </w:r>
      <w:r w:rsidRPr="005A1FB9">
        <w:rPr>
          <w:rFonts w:ascii="Verdana" w:eastAsia="Calibri" w:hAnsi="Verdana"/>
          <w:sz w:val="20"/>
          <w:szCs w:val="20"/>
        </w:rPr>
        <w:t xml:space="preserve"> </w:t>
      </w:r>
      <w:proofErr w:type="spellStart"/>
      <w:r w:rsidRPr="005A1FB9">
        <w:rPr>
          <w:rFonts w:ascii="Verdana" w:eastAsia="Calibri" w:hAnsi="Verdana"/>
          <w:sz w:val="20"/>
          <w:szCs w:val="20"/>
        </w:rPr>
        <w:t>Pzp</w:t>
      </w:r>
      <w:proofErr w:type="spellEnd"/>
      <w:r w:rsidRPr="005A1FB9">
        <w:rPr>
          <w:rFonts w:ascii="Verdana" w:eastAsia="Calibri" w:hAnsi="Verdana"/>
          <w:sz w:val="20"/>
          <w:szCs w:val="20"/>
        </w:rPr>
        <w:t xml:space="preserve"> oraz zweryfikowania zdolności Wykonawcy do należytego wykonania udzielanego zamówienia i których opis zos</w:t>
      </w:r>
      <w:r>
        <w:rPr>
          <w:rFonts w:ascii="Verdana" w:eastAsia="Calibri" w:hAnsi="Verdana"/>
          <w:sz w:val="20"/>
          <w:szCs w:val="20"/>
        </w:rPr>
        <w:t>tał zamieszczony w pkt. 8.2.4 lit. c):</w:t>
      </w:r>
    </w:p>
    <w:p w14:paraId="08C4B39A" w14:textId="77777777" w:rsidR="00A06D03" w:rsidRPr="00990C57" w:rsidRDefault="00A06D03" w:rsidP="00A06D03">
      <w:pPr>
        <w:spacing w:before="120"/>
        <w:jc w:val="both"/>
        <w:rPr>
          <w:rFonts w:ascii="Verdana" w:eastAsia="Calibri" w:hAnsi="Verdan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2447"/>
        <w:gridCol w:w="1772"/>
        <w:gridCol w:w="2144"/>
        <w:gridCol w:w="2607"/>
      </w:tblGrid>
      <w:tr w:rsidR="00A06D03" w:rsidRPr="00990C57" w14:paraId="79E06262" w14:textId="77777777" w:rsidTr="008F5C76">
        <w:tc>
          <w:tcPr>
            <w:tcW w:w="670" w:type="dxa"/>
            <w:vAlign w:val="center"/>
          </w:tcPr>
          <w:p w14:paraId="7D2ABE29"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L.p.</w:t>
            </w:r>
          </w:p>
        </w:tc>
        <w:tc>
          <w:tcPr>
            <w:tcW w:w="2543" w:type="dxa"/>
            <w:vAlign w:val="center"/>
          </w:tcPr>
          <w:p w14:paraId="6BCE12F8"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Rodzaj pojazdu</w:t>
            </w:r>
          </w:p>
        </w:tc>
        <w:tc>
          <w:tcPr>
            <w:tcW w:w="4106" w:type="dxa"/>
            <w:gridSpan w:val="2"/>
            <w:vAlign w:val="center"/>
          </w:tcPr>
          <w:p w14:paraId="5BBA9978"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Informacje o pojeździe</w:t>
            </w:r>
          </w:p>
        </w:tc>
        <w:tc>
          <w:tcPr>
            <w:tcW w:w="2678" w:type="dxa"/>
            <w:vAlign w:val="center"/>
          </w:tcPr>
          <w:p w14:paraId="209E87A8"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Informacje o podstawie dysponowania danym zasobem przez Wykonawcę</w:t>
            </w:r>
          </w:p>
          <w:p w14:paraId="7CC7038E" w14:textId="77777777" w:rsidR="00A06D03" w:rsidRPr="00990C57" w:rsidRDefault="00A06D03" w:rsidP="008F5C76">
            <w:pPr>
              <w:spacing w:before="120"/>
              <w:jc w:val="center"/>
              <w:rPr>
                <w:rFonts w:ascii="Verdana" w:eastAsia="Calibri" w:hAnsi="Verdana"/>
                <w:sz w:val="16"/>
                <w:szCs w:val="16"/>
              </w:rPr>
            </w:pPr>
            <w:r w:rsidRPr="00990C57">
              <w:rPr>
                <w:rFonts w:ascii="Verdana" w:eastAsia="Calibri" w:hAnsi="Verdana"/>
                <w:sz w:val="16"/>
                <w:szCs w:val="16"/>
              </w:rPr>
              <w:t xml:space="preserve">(w przypadku udostępnienia podać nazwę podmiotu) </w:t>
            </w:r>
          </w:p>
        </w:tc>
      </w:tr>
      <w:tr w:rsidR="00A06D03" w:rsidRPr="00990C57" w14:paraId="799D8BA9" w14:textId="77777777" w:rsidTr="008F5C76">
        <w:trPr>
          <w:trHeight w:val="238"/>
        </w:trPr>
        <w:tc>
          <w:tcPr>
            <w:tcW w:w="670" w:type="dxa"/>
          </w:tcPr>
          <w:p w14:paraId="302B36EC"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1</w:t>
            </w:r>
          </w:p>
        </w:tc>
        <w:tc>
          <w:tcPr>
            <w:tcW w:w="2543" w:type="dxa"/>
          </w:tcPr>
          <w:p w14:paraId="04E6D62D" w14:textId="77777777" w:rsidR="00A06D03" w:rsidRPr="00990C57" w:rsidRDefault="00A06D03" w:rsidP="008F5C76">
            <w:pPr>
              <w:spacing w:before="120"/>
              <w:jc w:val="center"/>
              <w:rPr>
                <w:rFonts w:ascii="Verdana" w:eastAsia="Calibri" w:hAnsi="Verdana"/>
                <w:b/>
                <w:sz w:val="16"/>
                <w:szCs w:val="16"/>
              </w:rPr>
            </w:pPr>
            <w:r w:rsidRPr="00990C57">
              <w:rPr>
                <w:rFonts w:ascii="Verdana" w:eastAsia="Calibri" w:hAnsi="Verdana"/>
                <w:b/>
                <w:sz w:val="16"/>
                <w:szCs w:val="16"/>
              </w:rPr>
              <w:t>2</w:t>
            </w:r>
          </w:p>
        </w:tc>
        <w:tc>
          <w:tcPr>
            <w:tcW w:w="1833" w:type="dxa"/>
          </w:tcPr>
          <w:p w14:paraId="26B3390B" w14:textId="77777777" w:rsidR="00A06D03" w:rsidRPr="00990C57" w:rsidRDefault="00A06D03" w:rsidP="008F5C76">
            <w:pPr>
              <w:spacing w:before="120"/>
              <w:jc w:val="center"/>
              <w:rPr>
                <w:rFonts w:ascii="Verdana" w:eastAsia="Calibri" w:hAnsi="Verdana"/>
                <w:b/>
                <w:sz w:val="16"/>
                <w:szCs w:val="16"/>
              </w:rPr>
            </w:pPr>
          </w:p>
        </w:tc>
        <w:tc>
          <w:tcPr>
            <w:tcW w:w="2273" w:type="dxa"/>
          </w:tcPr>
          <w:p w14:paraId="44A0136B" w14:textId="77777777" w:rsidR="00A06D03" w:rsidRPr="00990C57" w:rsidRDefault="00A06D03" w:rsidP="008F5C76">
            <w:pPr>
              <w:spacing w:before="120"/>
              <w:jc w:val="center"/>
              <w:rPr>
                <w:rFonts w:ascii="Verdana" w:eastAsia="Calibri" w:hAnsi="Verdana"/>
                <w:b/>
                <w:sz w:val="16"/>
                <w:szCs w:val="16"/>
              </w:rPr>
            </w:pPr>
          </w:p>
        </w:tc>
        <w:tc>
          <w:tcPr>
            <w:tcW w:w="2678" w:type="dxa"/>
          </w:tcPr>
          <w:p w14:paraId="4C15C118" w14:textId="77777777" w:rsidR="00A06D03" w:rsidRPr="00990C57" w:rsidRDefault="00A06D03" w:rsidP="008F5C76">
            <w:pPr>
              <w:spacing w:before="120"/>
              <w:jc w:val="center"/>
              <w:rPr>
                <w:rFonts w:ascii="Verdana" w:eastAsia="Calibri" w:hAnsi="Verdana"/>
                <w:b/>
                <w:sz w:val="16"/>
                <w:szCs w:val="16"/>
              </w:rPr>
            </w:pPr>
            <w:r>
              <w:rPr>
                <w:rFonts w:ascii="Verdana" w:eastAsia="Calibri" w:hAnsi="Verdana"/>
                <w:b/>
                <w:sz w:val="16"/>
                <w:szCs w:val="16"/>
              </w:rPr>
              <w:t>4</w:t>
            </w:r>
          </w:p>
        </w:tc>
      </w:tr>
      <w:tr w:rsidR="00A06D03" w:rsidRPr="00990C57" w14:paraId="7DBE80A2" w14:textId="77777777" w:rsidTr="00594C75">
        <w:trPr>
          <w:trHeight w:val="1917"/>
        </w:trPr>
        <w:tc>
          <w:tcPr>
            <w:tcW w:w="670" w:type="dxa"/>
          </w:tcPr>
          <w:p w14:paraId="2C03B959" w14:textId="77777777" w:rsidR="00A06D03" w:rsidRPr="00990C57" w:rsidRDefault="00A06D03" w:rsidP="008F5C76">
            <w:pPr>
              <w:spacing w:before="120"/>
              <w:jc w:val="both"/>
              <w:rPr>
                <w:rFonts w:ascii="Verdana" w:eastAsia="Calibri" w:hAnsi="Verdana"/>
                <w:b/>
                <w:sz w:val="16"/>
                <w:szCs w:val="16"/>
              </w:rPr>
            </w:pPr>
            <w:r w:rsidRPr="00990C57">
              <w:rPr>
                <w:rFonts w:ascii="Verdana" w:eastAsia="Calibri" w:hAnsi="Verdana"/>
                <w:b/>
                <w:sz w:val="16"/>
                <w:szCs w:val="16"/>
              </w:rPr>
              <w:t xml:space="preserve">1. </w:t>
            </w:r>
          </w:p>
        </w:tc>
        <w:tc>
          <w:tcPr>
            <w:tcW w:w="2543" w:type="dxa"/>
          </w:tcPr>
          <w:p w14:paraId="25EA54FD" w14:textId="77777777" w:rsidR="00A06D03" w:rsidRPr="00990C57" w:rsidRDefault="00A06D03" w:rsidP="008F5C76">
            <w:pPr>
              <w:spacing w:before="120"/>
              <w:jc w:val="both"/>
              <w:rPr>
                <w:rFonts w:ascii="Verdana" w:hAnsi="Verdana"/>
                <w:bCs/>
                <w:sz w:val="16"/>
                <w:szCs w:val="16"/>
              </w:rPr>
            </w:pPr>
            <w:r w:rsidRPr="00990C57">
              <w:rPr>
                <w:rFonts w:ascii="Verdana" w:hAnsi="Verdana"/>
                <w:bCs/>
                <w:sz w:val="16"/>
                <w:szCs w:val="16"/>
              </w:rPr>
              <w:t>Marka ………………………</w:t>
            </w:r>
            <w:r>
              <w:rPr>
                <w:rFonts w:ascii="Verdana" w:hAnsi="Verdana"/>
                <w:bCs/>
                <w:sz w:val="16"/>
                <w:szCs w:val="16"/>
              </w:rPr>
              <w:t>…</w:t>
            </w:r>
          </w:p>
          <w:p w14:paraId="29CB3698" w14:textId="77777777" w:rsidR="00A06D03" w:rsidRPr="00990C57" w:rsidRDefault="00A06D03" w:rsidP="008F5C76">
            <w:pPr>
              <w:spacing w:before="120"/>
              <w:jc w:val="both"/>
              <w:rPr>
                <w:rFonts w:ascii="Verdana" w:eastAsia="Calibri" w:hAnsi="Verdana"/>
                <w:b/>
                <w:sz w:val="16"/>
                <w:szCs w:val="16"/>
              </w:rPr>
            </w:pPr>
            <w:r w:rsidRPr="00990C57">
              <w:rPr>
                <w:rFonts w:ascii="Verdana" w:hAnsi="Verdana"/>
                <w:bCs/>
                <w:sz w:val="16"/>
                <w:szCs w:val="16"/>
              </w:rPr>
              <w:t>Model ………………………</w:t>
            </w:r>
            <w:r>
              <w:rPr>
                <w:rFonts w:ascii="Verdana" w:hAnsi="Verdana"/>
                <w:bCs/>
                <w:sz w:val="16"/>
                <w:szCs w:val="16"/>
              </w:rPr>
              <w:t>…</w:t>
            </w:r>
          </w:p>
        </w:tc>
        <w:tc>
          <w:tcPr>
            <w:tcW w:w="4106" w:type="dxa"/>
            <w:gridSpan w:val="2"/>
            <w:vAlign w:val="center"/>
          </w:tcPr>
          <w:p w14:paraId="73FA2009"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t>Rok produkcji …………………………………</w:t>
            </w:r>
            <w:r>
              <w:rPr>
                <w:rFonts w:ascii="Verdana" w:eastAsia="Calibri" w:hAnsi="Verdana"/>
                <w:sz w:val="16"/>
                <w:szCs w:val="16"/>
              </w:rPr>
              <w:t>…</w:t>
            </w:r>
          </w:p>
          <w:p w14:paraId="5DABE9A9"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t>Iloś</w:t>
            </w:r>
            <w:r>
              <w:rPr>
                <w:rFonts w:ascii="Verdana" w:eastAsia="Calibri" w:hAnsi="Verdana"/>
                <w:sz w:val="16"/>
                <w:szCs w:val="16"/>
              </w:rPr>
              <w:t>ć miejsc siedzących (łącznie z kierowcą) …………………………</w:t>
            </w:r>
            <w:r w:rsidRPr="00990C57">
              <w:rPr>
                <w:rFonts w:ascii="Verdana" w:eastAsia="Calibri" w:hAnsi="Verdana"/>
                <w:sz w:val="16"/>
                <w:szCs w:val="16"/>
              </w:rPr>
              <w:t>[szt.]</w:t>
            </w:r>
          </w:p>
          <w:p w14:paraId="272FE3EB" w14:textId="77777777" w:rsidR="00A06D03" w:rsidRPr="00990C57" w:rsidRDefault="00A06D03" w:rsidP="008F5C76">
            <w:pPr>
              <w:spacing w:before="120"/>
              <w:rPr>
                <w:rFonts w:ascii="Verdana" w:hAnsi="Verdana"/>
                <w:sz w:val="16"/>
                <w:szCs w:val="16"/>
              </w:rPr>
            </w:pPr>
            <w:r w:rsidRPr="00990C57">
              <w:rPr>
                <w:rFonts w:ascii="Verdana" w:hAnsi="Verdana"/>
                <w:sz w:val="16"/>
                <w:szCs w:val="16"/>
              </w:rPr>
              <w:t>Aktualne badania techniczne oraz posiadanie ważnego ubezpieczenia OC i N</w:t>
            </w:r>
            <w:r>
              <w:rPr>
                <w:rFonts w:ascii="Verdana" w:hAnsi="Verdana"/>
                <w:sz w:val="16"/>
                <w:szCs w:val="16"/>
              </w:rPr>
              <w:t>N</w:t>
            </w:r>
            <w:r w:rsidRPr="00990C57">
              <w:rPr>
                <w:rFonts w:ascii="Verdana" w:hAnsi="Verdana"/>
                <w:sz w:val="16"/>
                <w:szCs w:val="16"/>
              </w:rPr>
              <w:t xml:space="preserve">W </w:t>
            </w:r>
          </w:p>
          <w:p w14:paraId="73477AF2" w14:textId="77777777" w:rsidR="00A06D03" w:rsidRPr="00990C57" w:rsidRDefault="00A06D03" w:rsidP="008F5C76">
            <w:pPr>
              <w:spacing w:before="120"/>
              <w:rPr>
                <w:rFonts w:ascii="Verdana" w:hAnsi="Verdana"/>
                <w:sz w:val="16"/>
                <w:szCs w:val="16"/>
              </w:rPr>
            </w:pPr>
            <w:r w:rsidRPr="00990C57">
              <w:rPr>
                <w:rFonts w:ascii="Verdana" w:hAnsi="Verdana"/>
                <w:noProof/>
                <w:sz w:val="16"/>
                <w:szCs w:val="16"/>
              </w:rPr>
              <mc:AlternateContent>
                <mc:Choice Requires="wps">
                  <w:drawing>
                    <wp:anchor distT="0" distB="0" distL="114300" distR="114300" simplePos="0" relativeHeight="251677696" behindDoc="1" locked="0" layoutInCell="1" allowOverlap="1" wp14:anchorId="7A3644E4" wp14:editId="0EFDC58F">
                      <wp:simplePos x="0" y="0"/>
                      <wp:positionH relativeFrom="column">
                        <wp:posOffset>667385</wp:posOffset>
                      </wp:positionH>
                      <wp:positionV relativeFrom="paragraph">
                        <wp:posOffset>88265</wp:posOffset>
                      </wp:positionV>
                      <wp:extent cx="114300" cy="133350"/>
                      <wp:effectExtent l="0" t="0" r="19050" b="19050"/>
                      <wp:wrapTight wrapText="bothSides">
                        <wp:wrapPolygon edited="0">
                          <wp:start x="0" y="0"/>
                          <wp:lineTo x="0" y="21600"/>
                          <wp:lineTo x="21600" y="21600"/>
                          <wp:lineTo x="21600" y="0"/>
                          <wp:lineTo x="0" y="0"/>
                        </wp:wrapPolygon>
                      </wp:wrapTight>
                      <wp:docPr id="23" name="Prostokąt 23"/>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67A99B41" w14:textId="77777777" w:rsidR="008F5C76" w:rsidRPr="00D867C2" w:rsidRDefault="008F5C76" w:rsidP="00A06D03">
                                  <w:pPr>
                                    <w:jc w:val="center"/>
                                    <w:rPr>
                                      <w:color w:val="FFFFFF" w:themeColor="background1"/>
                                      <w14:textFill>
                                        <w14:noFill/>
                                      </w14:textFill>
                                    </w:rPr>
                                  </w:pPr>
                                </w:p>
                                <w:p w14:paraId="70B608C4"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644E4" id="Prostokąt 23" o:spid="_x0000_s1038" style="position:absolute;margin-left:52.55pt;margin-top:6.95pt;width:9pt;height: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f3ogIAAMA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" fillcolor="white [3212]" strokecolor="black [3213]" strokeweight="1pt">
                      <v:stroke joinstyle="bevel" endcap="square"/>
                      <v:textbox>
                        <w:txbxContent>
                          <w:p w14:paraId="67A99B41" w14:textId="77777777" w:rsidR="008F5C76" w:rsidRPr="00D867C2" w:rsidRDefault="008F5C76" w:rsidP="00A06D03">
                            <w:pPr>
                              <w:jc w:val="center"/>
                              <w:rPr>
                                <w:color w:val="FFFFFF" w:themeColor="background1"/>
                                <w14:textFill>
                                  <w14:noFill/>
                                </w14:textFill>
                              </w:rPr>
                            </w:pPr>
                          </w:p>
                          <w:p w14:paraId="70B608C4"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noProof/>
                <w:sz w:val="16"/>
                <w:szCs w:val="16"/>
              </w:rPr>
              <mc:AlternateContent>
                <mc:Choice Requires="wps">
                  <w:drawing>
                    <wp:anchor distT="0" distB="0" distL="114300" distR="114300" simplePos="0" relativeHeight="251676672" behindDoc="1" locked="0" layoutInCell="1" allowOverlap="1" wp14:anchorId="3890B3A0" wp14:editId="2247CF34">
                      <wp:simplePos x="0" y="0"/>
                      <wp:positionH relativeFrom="column">
                        <wp:posOffset>29845</wp:posOffset>
                      </wp:positionH>
                      <wp:positionV relativeFrom="paragraph">
                        <wp:posOffset>85725</wp:posOffset>
                      </wp:positionV>
                      <wp:extent cx="114300" cy="133350"/>
                      <wp:effectExtent l="0" t="0" r="19050" b="19050"/>
                      <wp:wrapTight wrapText="bothSides">
                        <wp:wrapPolygon edited="0">
                          <wp:start x="0" y="0"/>
                          <wp:lineTo x="0" y="21600"/>
                          <wp:lineTo x="21600" y="21600"/>
                          <wp:lineTo x="21600" y="0"/>
                          <wp:lineTo x="0" y="0"/>
                        </wp:wrapPolygon>
                      </wp:wrapTight>
                      <wp:docPr id="24" name="Prostokąt 24"/>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1E4F93E1" w14:textId="77777777" w:rsidR="008F5C76" w:rsidRPr="00D867C2" w:rsidRDefault="008F5C76" w:rsidP="00A06D03">
                                  <w:pPr>
                                    <w:jc w:val="center"/>
                                    <w:rPr>
                                      <w:color w:val="FFFFFF" w:themeColor="background1"/>
                                      <w14:textFill>
                                        <w14:noFill/>
                                      </w14:textFill>
                                    </w:rPr>
                                  </w:pPr>
                                </w:p>
                                <w:p w14:paraId="6DE8D8BB"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0B3A0" id="Prostokąt 24" o:spid="_x0000_s1039" style="position:absolute;margin-left:2.35pt;margin-top:6.75pt;width:9pt;height:1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96ogIAAMA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" fillcolor="white [3212]" strokecolor="black [3213]" strokeweight="1pt">
                      <v:stroke joinstyle="bevel" endcap="square"/>
                      <v:textbox>
                        <w:txbxContent>
                          <w:p w14:paraId="1E4F93E1" w14:textId="77777777" w:rsidR="008F5C76" w:rsidRPr="00D867C2" w:rsidRDefault="008F5C76" w:rsidP="00A06D03">
                            <w:pPr>
                              <w:jc w:val="center"/>
                              <w:rPr>
                                <w:color w:val="FFFFFF" w:themeColor="background1"/>
                                <w14:textFill>
                                  <w14:noFill/>
                                </w14:textFill>
                              </w:rPr>
                            </w:pPr>
                          </w:p>
                          <w:p w14:paraId="6DE8D8BB"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sz w:val="16"/>
                <w:szCs w:val="16"/>
              </w:rPr>
              <w:t>TAK                          NIE</w:t>
            </w:r>
          </w:p>
        </w:tc>
        <w:tc>
          <w:tcPr>
            <w:tcW w:w="2678" w:type="dxa"/>
          </w:tcPr>
          <w:p w14:paraId="1844882F" w14:textId="44F857F4" w:rsidR="00A06D03" w:rsidRPr="00990C57" w:rsidRDefault="00A06D03" w:rsidP="00123504">
            <w:pPr>
              <w:numPr>
                <w:ilvl w:val="0"/>
                <w:numId w:val="43"/>
              </w:numPr>
              <w:spacing w:before="120"/>
              <w:ind w:left="0" w:firstLine="0"/>
              <w:rPr>
                <w:rFonts w:ascii="Verdana" w:eastAsia="Calibri" w:hAnsi="Verdana"/>
                <w:sz w:val="16"/>
                <w:szCs w:val="16"/>
              </w:rPr>
            </w:pPr>
            <w:r w:rsidRPr="00990C57">
              <w:rPr>
                <w:rFonts w:ascii="Verdana" w:eastAsia="Calibri" w:hAnsi="Verdana"/>
                <w:sz w:val="16"/>
                <w:szCs w:val="16"/>
              </w:rPr>
              <w:t>Zasób będący w</w:t>
            </w:r>
            <w:r>
              <w:rPr>
                <w:rFonts w:ascii="Verdana" w:eastAsia="Calibri" w:hAnsi="Verdana"/>
                <w:sz w:val="16"/>
                <w:szCs w:val="16"/>
              </w:rPr>
              <w:t> </w:t>
            </w:r>
            <w:r w:rsidRPr="00990C57">
              <w:rPr>
                <w:rFonts w:ascii="Verdana" w:eastAsia="Calibri" w:hAnsi="Verdana"/>
                <w:sz w:val="16"/>
                <w:szCs w:val="16"/>
              </w:rPr>
              <w:t>dyspozycji Wykonawcy</w:t>
            </w:r>
          </w:p>
          <w:p w14:paraId="182926B4"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sym w:font="Symbol" w:char="F07F"/>
            </w:r>
            <w:r w:rsidRPr="00990C57">
              <w:rPr>
                <w:rFonts w:ascii="Verdana" w:eastAsia="Calibri" w:hAnsi="Verdana"/>
                <w:sz w:val="16"/>
                <w:szCs w:val="16"/>
              </w:rPr>
              <w:t xml:space="preserve">          Zasób udostępniony przez inny podmiot, tj. …………………………………</w:t>
            </w:r>
          </w:p>
        </w:tc>
      </w:tr>
      <w:tr w:rsidR="00A06D03" w:rsidRPr="00990C57" w14:paraId="70EF3199" w14:textId="77777777" w:rsidTr="002E1669">
        <w:trPr>
          <w:trHeight w:val="3494"/>
        </w:trPr>
        <w:tc>
          <w:tcPr>
            <w:tcW w:w="670" w:type="dxa"/>
          </w:tcPr>
          <w:p w14:paraId="1059BE5E" w14:textId="77777777" w:rsidR="00A06D03" w:rsidRPr="00990C57" w:rsidRDefault="00A06D03" w:rsidP="008F5C76">
            <w:pPr>
              <w:spacing w:before="120"/>
              <w:jc w:val="both"/>
              <w:rPr>
                <w:rFonts w:ascii="Verdana" w:eastAsia="Calibri" w:hAnsi="Verdana"/>
                <w:b/>
                <w:sz w:val="16"/>
                <w:szCs w:val="16"/>
              </w:rPr>
            </w:pPr>
            <w:r w:rsidRPr="00990C57">
              <w:rPr>
                <w:rFonts w:ascii="Verdana" w:eastAsia="Calibri" w:hAnsi="Verdana"/>
                <w:b/>
                <w:sz w:val="16"/>
                <w:szCs w:val="16"/>
              </w:rPr>
              <w:t xml:space="preserve">2. </w:t>
            </w:r>
            <w:r>
              <w:rPr>
                <w:rFonts w:ascii="Verdana" w:eastAsia="Calibri" w:hAnsi="Verdana"/>
                <w:b/>
                <w:sz w:val="16"/>
                <w:szCs w:val="16"/>
              </w:rPr>
              <w:t>*</w:t>
            </w:r>
          </w:p>
        </w:tc>
        <w:tc>
          <w:tcPr>
            <w:tcW w:w="2543" w:type="dxa"/>
          </w:tcPr>
          <w:p w14:paraId="5DE8C4D5" w14:textId="77777777" w:rsidR="00A06D03" w:rsidRPr="00990C57" w:rsidRDefault="00A06D03" w:rsidP="008F5C76">
            <w:pPr>
              <w:spacing w:before="120"/>
              <w:jc w:val="both"/>
              <w:rPr>
                <w:rFonts w:ascii="Verdana" w:hAnsi="Verdana"/>
                <w:bCs/>
                <w:sz w:val="16"/>
                <w:szCs w:val="16"/>
              </w:rPr>
            </w:pPr>
            <w:r w:rsidRPr="00990C57">
              <w:rPr>
                <w:rFonts w:ascii="Verdana" w:hAnsi="Verdana"/>
                <w:bCs/>
                <w:sz w:val="16"/>
                <w:szCs w:val="16"/>
              </w:rPr>
              <w:t>Marka ………………………</w:t>
            </w:r>
            <w:r>
              <w:rPr>
                <w:rFonts w:ascii="Verdana" w:hAnsi="Verdana"/>
                <w:bCs/>
                <w:sz w:val="16"/>
                <w:szCs w:val="16"/>
              </w:rPr>
              <w:t>…</w:t>
            </w:r>
          </w:p>
          <w:p w14:paraId="45D4116B" w14:textId="77777777" w:rsidR="00A06D03" w:rsidRPr="00990C57" w:rsidRDefault="00A06D03" w:rsidP="008F5C76">
            <w:pPr>
              <w:spacing w:before="120"/>
              <w:jc w:val="both"/>
              <w:rPr>
                <w:rFonts w:ascii="Verdana" w:eastAsia="Calibri" w:hAnsi="Verdana"/>
                <w:b/>
                <w:sz w:val="16"/>
                <w:szCs w:val="16"/>
              </w:rPr>
            </w:pPr>
            <w:r w:rsidRPr="00990C57">
              <w:rPr>
                <w:rFonts w:ascii="Verdana" w:hAnsi="Verdana"/>
                <w:bCs/>
                <w:sz w:val="16"/>
                <w:szCs w:val="16"/>
              </w:rPr>
              <w:t>Model ………………………</w:t>
            </w:r>
            <w:r>
              <w:rPr>
                <w:rFonts w:ascii="Verdana" w:hAnsi="Verdana"/>
                <w:bCs/>
                <w:sz w:val="16"/>
                <w:szCs w:val="16"/>
              </w:rPr>
              <w:t>…</w:t>
            </w:r>
          </w:p>
        </w:tc>
        <w:tc>
          <w:tcPr>
            <w:tcW w:w="4106" w:type="dxa"/>
            <w:gridSpan w:val="2"/>
            <w:vAlign w:val="center"/>
          </w:tcPr>
          <w:p w14:paraId="73AD213E"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t>Rok produkcji …………………………………</w:t>
            </w:r>
            <w:r>
              <w:rPr>
                <w:rFonts w:ascii="Verdana" w:eastAsia="Calibri" w:hAnsi="Verdana"/>
                <w:sz w:val="16"/>
                <w:szCs w:val="16"/>
              </w:rPr>
              <w:t>…</w:t>
            </w:r>
          </w:p>
          <w:p w14:paraId="53E12C87"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t>Ilość</w:t>
            </w:r>
            <w:r>
              <w:rPr>
                <w:rFonts w:ascii="Verdana" w:eastAsia="Calibri" w:hAnsi="Verdana"/>
                <w:sz w:val="16"/>
                <w:szCs w:val="16"/>
              </w:rPr>
              <w:t xml:space="preserve"> miejsc siedzących (łącznie z kierowcą) ……………………………</w:t>
            </w:r>
            <w:r w:rsidRPr="00990C57">
              <w:rPr>
                <w:rFonts w:ascii="Verdana" w:eastAsia="Calibri" w:hAnsi="Verdana"/>
                <w:sz w:val="16"/>
                <w:szCs w:val="16"/>
              </w:rPr>
              <w:t>[szt.]</w:t>
            </w:r>
          </w:p>
          <w:p w14:paraId="00760B31" w14:textId="77777777" w:rsidR="00A06D03" w:rsidRPr="00990C57" w:rsidRDefault="00A06D03" w:rsidP="008F5C76">
            <w:pPr>
              <w:spacing w:before="120"/>
              <w:rPr>
                <w:rFonts w:ascii="Verdana" w:hAnsi="Verdana"/>
                <w:sz w:val="16"/>
                <w:szCs w:val="16"/>
              </w:rPr>
            </w:pPr>
            <w:r w:rsidRPr="00990C57">
              <w:rPr>
                <w:rFonts w:ascii="Verdana" w:hAnsi="Verdana"/>
                <w:sz w:val="16"/>
                <w:szCs w:val="16"/>
              </w:rPr>
              <w:t>Aktualne badania techniczne oraz posiadanie ważnego ubezpieczenia OC i N</w:t>
            </w:r>
            <w:r>
              <w:rPr>
                <w:rFonts w:ascii="Verdana" w:hAnsi="Verdana"/>
                <w:sz w:val="16"/>
                <w:szCs w:val="16"/>
              </w:rPr>
              <w:t>N</w:t>
            </w:r>
            <w:r w:rsidRPr="00990C57">
              <w:rPr>
                <w:rFonts w:ascii="Verdana" w:hAnsi="Verdana"/>
                <w:sz w:val="16"/>
                <w:szCs w:val="16"/>
              </w:rPr>
              <w:t xml:space="preserve">W </w:t>
            </w:r>
          </w:p>
          <w:p w14:paraId="4B98099A" w14:textId="77777777" w:rsidR="00A06D03" w:rsidRDefault="00A06D03" w:rsidP="008F5C76">
            <w:pPr>
              <w:spacing w:before="120"/>
              <w:rPr>
                <w:rFonts w:ascii="Verdana" w:hAnsi="Verdana"/>
                <w:sz w:val="16"/>
                <w:szCs w:val="16"/>
              </w:rPr>
            </w:pPr>
            <w:r w:rsidRPr="00990C57">
              <w:rPr>
                <w:rFonts w:ascii="Verdana" w:hAnsi="Verdana"/>
                <w:noProof/>
                <w:sz w:val="16"/>
                <w:szCs w:val="16"/>
              </w:rPr>
              <mc:AlternateContent>
                <mc:Choice Requires="wps">
                  <w:drawing>
                    <wp:anchor distT="0" distB="0" distL="114300" distR="114300" simplePos="0" relativeHeight="251679744" behindDoc="1" locked="0" layoutInCell="1" allowOverlap="1" wp14:anchorId="37E4BBB5" wp14:editId="5D01E2F9">
                      <wp:simplePos x="0" y="0"/>
                      <wp:positionH relativeFrom="column">
                        <wp:posOffset>667385</wp:posOffset>
                      </wp:positionH>
                      <wp:positionV relativeFrom="paragraph">
                        <wp:posOffset>88265</wp:posOffset>
                      </wp:positionV>
                      <wp:extent cx="114300" cy="133350"/>
                      <wp:effectExtent l="0" t="0" r="19050" b="19050"/>
                      <wp:wrapTight wrapText="bothSides">
                        <wp:wrapPolygon edited="0">
                          <wp:start x="0" y="0"/>
                          <wp:lineTo x="0" y="21600"/>
                          <wp:lineTo x="21600" y="21600"/>
                          <wp:lineTo x="21600" y="0"/>
                          <wp:lineTo x="0" y="0"/>
                        </wp:wrapPolygon>
                      </wp:wrapTight>
                      <wp:docPr id="25" name="Prostokąt 25"/>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68CB319E" w14:textId="77777777" w:rsidR="008F5C76" w:rsidRPr="00D867C2" w:rsidRDefault="008F5C76" w:rsidP="00A06D03">
                                  <w:pPr>
                                    <w:jc w:val="center"/>
                                    <w:rPr>
                                      <w:color w:val="FFFFFF" w:themeColor="background1"/>
                                      <w14:textFill>
                                        <w14:noFill/>
                                      </w14:textFill>
                                    </w:rPr>
                                  </w:pPr>
                                </w:p>
                                <w:p w14:paraId="563B702F"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4BBB5" id="Prostokąt 25" o:spid="_x0000_s1040" style="position:absolute;margin-left:52.55pt;margin-top:6.95pt;width:9pt;height:1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5RtowIAAMA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" fillcolor="white [3212]" strokecolor="black [3213]" strokeweight="1pt">
                      <v:stroke joinstyle="bevel" endcap="square"/>
                      <v:textbox>
                        <w:txbxContent>
                          <w:p w14:paraId="68CB319E" w14:textId="77777777" w:rsidR="008F5C76" w:rsidRPr="00D867C2" w:rsidRDefault="008F5C76" w:rsidP="00A06D03">
                            <w:pPr>
                              <w:jc w:val="center"/>
                              <w:rPr>
                                <w:color w:val="FFFFFF" w:themeColor="background1"/>
                                <w14:textFill>
                                  <w14:noFill/>
                                </w14:textFill>
                              </w:rPr>
                            </w:pPr>
                          </w:p>
                          <w:p w14:paraId="563B702F"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noProof/>
                <w:sz w:val="16"/>
                <w:szCs w:val="16"/>
              </w:rPr>
              <mc:AlternateContent>
                <mc:Choice Requires="wps">
                  <w:drawing>
                    <wp:anchor distT="0" distB="0" distL="114300" distR="114300" simplePos="0" relativeHeight="251678720" behindDoc="1" locked="0" layoutInCell="1" allowOverlap="1" wp14:anchorId="2C6D4A97" wp14:editId="77D35E6A">
                      <wp:simplePos x="0" y="0"/>
                      <wp:positionH relativeFrom="column">
                        <wp:posOffset>29845</wp:posOffset>
                      </wp:positionH>
                      <wp:positionV relativeFrom="paragraph">
                        <wp:posOffset>85725</wp:posOffset>
                      </wp:positionV>
                      <wp:extent cx="114300" cy="133350"/>
                      <wp:effectExtent l="0" t="0" r="19050" b="19050"/>
                      <wp:wrapTight wrapText="bothSides">
                        <wp:wrapPolygon edited="0">
                          <wp:start x="0" y="0"/>
                          <wp:lineTo x="0" y="21600"/>
                          <wp:lineTo x="21600" y="21600"/>
                          <wp:lineTo x="21600" y="0"/>
                          <wp:lineTo x="0" y="0"/>
                        </wp:wrapPolygon>
                      </wp:wrapTight>
                      <wp:docPr id="26" name="Prostokąt 26"/>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0EB602FD" w14:textId="77777777" w:rsidR="008F5C76" w:rsidRPr="00D867C2" w:rsidRDefault="008F5C76" w:rsidP="00A06D03">
                                  <w:pPr>
                                    <w:jc w:val="center"/>
                                    <w:rPr>
                                      <w:color w:val="FFFFFF" w:themeColor="background1"/>
                                      <w14:textFill>
                                        <w14:noFill/>
                                      </w14:textFill>
                                    </w:rPr>
                                  </w:pPr>
                                </w:p>
                                <w:p w14:paraId="779D646C"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D4A97" id="Prostokąt 26" o:spid="_x0000_s1041" style="position:absolute;margin-left:2.35pt;margin-top:6.75pt;width:9pt;height:1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" fillcolor="white [3212]" strokecolor="black [3213]" strokeweight="1pt">
                      <v:stroke joinstyle="bevel" endcap="square"/>
                      <v:textbox>
                        <w:txbxContent>
                          <w:p w14:paraId="0EB602FD" w14:textId="77777777" w:rsidR="008F5C76" w:rsidRPr="00D867C2" w:rsidRDefault="008F5C76" w:rsidP="00A06D03">
                            <w:pPr>
                              <w:jc w:val="center"/>
                              <w:rPr>
                                <w:color w:val="FFFFFF" w:themeColor="background1"/>
                                <w14:textFill>
                                  <w14:noFill/>
                                </w14:textFill>
                              </w:rPr>
                            </w:pPr>
                          </w:p>
                          <w:p w14:paraId="779D646C"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sz w:val="16"/>
                <w:szCs w:val="16"/>
              </w:rPr>
              <w:t>TAK                          NIE</w:t>
            </w:r>
          </w:p>
          <w:p w14:paraId="2AFD41EE" w14:textId="77777777" w:rsidR="002E1669" w:rsidRDefault="002E1669" w:rsidP="008F5C76">
            <w:pPr>
              <w:spacing w:before="120"/>
              <w:rPr>
                <w:rFonts w:ascii="Verdana" w:hAnsi="Verdana"/>
                <w:sz w:val="14"/>
                <w:szCs w:val="14"/>
              </w:rPr>
            </w:pPr>
          </w:p>
          <w:p w14:paraId="22B538A2" w14:textId="1942993C" w:rsidR="00A06D03" w:rsidRPr="00F275C7" w:rsidRDefault="00A06D03" w:rsidP="008F5C76">
            <w:pPr>
              <w:spacing w:before="120"/>
              <w:rPr>
                <w:rFonts w:ascii="Verdana" w:hAnsi="Verdana"/>
                <w:sz w:val="14"/>
                <w:szCs w:val="14"/>
              </w:rPr>
            </w:pPr>
            <w:r w:rsidRPr="00F275C7">
              <w:rPr>
                <w:rFonts w:ascii="Verdana" w:hAnsi="Verdana"/>
                <w:sz w:val="14"/>
                <w:szCs w:val="14"/>
              </w:rPr>
              <w:t>Odpowiednie oznakowanie informujące o osobach z niepełnosprawnością we wnętrzu oraz przystosowanie do przewozu osób niepełnosprawnych na wózkach inwalidzkich (adnotacja w dowodzie rejestracyjnym)</w:t>
            </w:r>
          </w:p>
          <w:p w14:paraId="1D4A5C12" w14:textId="77777777" w:rsidR="00A06D03" w:rsidRPr="00E700D5" w:rsidRDefault="00A06D03" w:rsidP="008F5C76">
            <w:pPr>
              <w:spacing w:before="120"/>
              <w:rPr>
                <w:rFonts w:ascii="Verdana" w:hAnsi="Verdana"/>
                <w:sz w:val="16"/>
                <w:szCs w:val="16"/>
              </w:rPr>
            </w:pPr>
            <w:r w:rsidRPr="00990C57">
              <w:rPr>
                <w:rFonts w:ascii="Verdana" w:hAnsi="Verdana"/>
                <w:noProof/>
                <w:sz w:val="16"/>
                <w:szCs w:val="16"/>
              </w:rPr>
              <mc:AlternateContent>
                <mc:Choice Requires="wps">
                  <w:drawing>
                    <wp:anchor distT="0" distB="0" distL="114300" distR="114300" simplePos="0" relativeHeight="251681792" behindDoc="1" locked="0" layoutInCell="1" allowOverlap="1" wp14:anchorId="02DA075E" wp14:editId="01594232">
                      <wp:simplePos x="0" y="0"/>
                      <wp:positionH relativeFrom="column">
                        <wp:posOffset>667385</wp:posOffset>
                      </wp:positionH>
                      <wp:positionV relativeFrom="paragraph">
                        <wp:posOffset>88265</wp:posOffset>
                      </wp:positionV>
                      <wp:extent cx="114300" cy="133350"/>
                      <wp:effectExtent l="0" t="0" r="19050" b="19050"/>
                      <wp:wrapTight wrapText="bothSides">
                        <wp:wrapPolygon edited="0">
                          <wp:start x="0" y="0"/>
                          <wp:lineTo x="0" y="21600"/>
                          <wp:lineTo x="21600" y="21600"/>
                          <wp:lineTo x="21600" y="0"/>
                          <wp:lineTo x="0" y="0"/>
                        </wp:wrapPolygon>
                      </wp:wrapTight>
                      <wp:docPr id="27" name="Prostokąt 27"/>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7F9B3993" w14:textId="77777777" w:rsidR="008F5C76" w:rsidRPr="00D867C2" w:rsidRDefault="008F5C76" w:rsidP="00A06D03">
                                  <w:pPr>
                                    <w:jc w:val="center"/>
                                    <w:rPr>
                                      <w:color w:val="FFFFFF" w:themeColor="background1"/>
                                      <w14:textFill>
                                        <w14:noFill/>
                                      </w14:textFill>
                                    </w:rPr>
                                  </w:pPr>
                                </w:p>
                                <w:p w14:paraId="00FCCBE5"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A075E" id="Prostokąt 27" o:spid="_x0000_s1042" style="position:absolute;margin-left:52.55pt;margin-top:6.95pt;width:9pt;height:1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" fillcolor="white [3212]" strokecolor="black [3213]" strokeweight="1pt">
                      <v:stroke joinstyle="bevel" endcap="square"/>
                      <v:textbox>
                        <w:txbxContent>
                          <w:p w14:paraId="7F9B3993" w14:textId="77777777" w:rsidR="008F5C76" w:rsidRPr="00D867C2" w:rsidRDefault="008F5C76" w:rsidP="00A06D03">
                            <w:pPr>
                              <w:jc w:val="center"/>
                              <w:rPr>
                                <w:color w:val="FFFFFF" w:themeColor="background1"/>
                                <w14:textFill>
                                  <w14:noFill/>
                                </w14:textFill>
                              </w:rPr>
                            </w:pPr>
                          </w:p>
                          <w:p w14:paraId="00FCCBE5"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noProof/>
                <w:sz w:val="16"/>
                <w:szCs w:val="16"/>
              </w:rPr>
              <mc:AlternateContent>
                <mc:Choice Requires="wps">
                  <w:drawing>
                    <wp:anchor distT="0" distB="0" distL="114300" distR="114300" simplePos="0" relativeHeight="251680768" behindDoc="1" locked="0" layoutInCell="1" allowOverlap="1" wp14:anchorId="584D2F9D" wp14:editId="24287465">
                      <wp:simplePos x="0" y="0"/>
                      <wp:positionH relativeFrom="column">
                        <wp:posOffset>29845</wp:posOffset>
                      </wp:positionH>
                      <wp:positionV relativeFrom="paragraph">
                        <wp:posOffset>85725</wp:posOffset>
                      </wp:positionV>
                      <wp:extent cx="114300" cy="133350"/>
                      <wp:effectExtent l="0" t="0" r="19050" b="19050"/>
                      <wp:wrapTight wrapText="bothSides">
                        <wp:wrapPolygon edited="0">
                          <wp:start x="0" y="0"/>
                          <wp:lineTo x="0" y="21600"/>
                          <wp:lineTo x="21600" y="21600"/>
                          <wp:lineTo x="21600" y="0"/>
                          <wp:lineTo x="0" y="0"/>
                        </wp:wrapPolygon>
                      </wp:wrapTight>
                      <wp:docPr id="28" name="Prostokąt 28"/>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52475324" w14:textId="77777777" w:rsidR="008F5C76" w:rsidRPr="00D867C2" w:rsidRDefault="008F5C76" w:rsidP="00A06D03">
                                  <w:pPr>
                                    <w:jc w:val="center"/>
                                    <w:rPr>
                                      <w:color w:val="FFFFFF" w:themeColor="background1"/>
                                      <w14:textFill>
                                        <w14:noFill/>
                                      </w14:textFill>
                                    </w:rPr>
                                  </w:pPr>
                                </w:p>
                                <w:p w14:paraId="154D616D" w14:textId="77777777" w:rsidR="008F5C76" w:rsidRPr="00D867C2" w:rsidRDefault="008F5C76" w:rsidP="00A06D03">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D2F9D" id="Prostokąt 28" o:spid="_x0000_s1043" style="position:absolute;margin-left:2.35pt;margin-top:6.75pt;width:9pt;height:1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" fillcolor="white [3212]" strokecolor="black [3213]" strokeweight="1pt">
                      <v:stroke joinstyle="bevel" endcap="square"/>
                      <v:textbox>
                        <w:txbxContent>
                          <w:p w14:paraId="52475324" w14:textId="77777777" w:rsidR="008F5C76" w:rsidRPr="00D867C2" w:rsidRDefault="008F5C76" w:rsidP="00A06D03">
                            <w:pPr>
                              <w:jc w:val="center"/>
                              <w:rPr>
                                <w:color w:val="FFFFFF" w:themeColor="background1"/>
                                <w14:textFill>
                                  <w14:noFill/>
                                </w14:textFill>
                              </w:rPr>
                            </w:pPr>
                          </w:p>
                          <w:p w14:paraId="154D616D" w14:textId="77777777" w:rsidR="008F5C76" w:rsidRPr="00D867C2" w:rsidRDefault="008F5C76" w:rsidP="00A06D03">
                            <w:pPr>
                              <w:jc w:val="center"/>
                              <w:rPr>
                                <w:color w:val="FFFFFF" w:themeColor="background1"/>
                                <w14:textFill>
                                  <w14:noFill/>
                                </w14:textFill>
                              </w:rPr>
                            </w:pPr>
                          </w:p>
                        </w:txbxContent>
                      </v:textbox>
                      <w10:wrap type="tight"/>
                    </v:rect>
                  </w:pict>
                </mc:Fallback>
              </mc:AlternateContent>
            </w:r>
            <w:r w:rsidRPr="00990C57">
              <w:rPr>
                <w:rFonts w:ascii="Verdana" w:hAnsi="Verdana"/>
                <w:sz w:val="16"/>
                <w:szCs w:val="16"/>
              </w:rPr>
              <w:t>TAK                          NIE</w:t>
            </w:r>
          </w:p>
        </w:tc>
        <w:tc>
          <w:tcPr>
            <w:tcW w:w="2678" w:type="dxa"/>
          </w:tcPr>
          <w:p w14:paraId="48BAE160" w14:textId="37F24948" w:rsidR="00A06D03" w:rsidRPr="00990C57" w:rsidRDefault="00A06D03" w:rsidP="00123504">
            <w:pPr>
              <w:numPr>
                <w:ilvl w:val="0"/>
                <w:numId w:val="43"/>
              </w:numPr>
              <w:spacing w:before="120"/>
              <w:ind w:left="0" w:firstLine="0"/>
              <w:rPr>
                <w:rFonts w:ascii="Verdana" w:eastAsia="Calibri" w:hAnsi="Verdana"/>
                <w:sz w:val="16"/>
                <w:szCs w:val="16"/>
              </w:rPr>
            </w:pPr>
            <w:r w:rsidRPr="00990C57">
              <w:rPr>
                <w:rFonts w:ascii="Verdana" w:eastAsia="Calibri" w:hAnsi="Verdana"/>
                <w:sz w:val="16"/>
                <w:szCs w:val="16"/>
              </w:rPr>
              <w:t>Zasób będący w</w:t>
            </w:r>
            <w:r>
              <w:rPr>
                <w:rFonts w:ascii="Verdana" w:eastAsia="Calibri" w:hAnsi="Verdana"/>
                <w:sz w:val="16"/>
                <w:szCs w:val="16"/>
              </w:rPr>
              <w:t> </w:t>
            </w:r>
            <w:r w:rsidRPr="00990C57">
              <w:rPr>
                <w:rFonts w:ascii="Verdana" w:eastAsia="Calibri" w:hAnsi="Verdana"/>
                <w:sz w:val="16"/>
                <w:szCs w:val="16"/>
              </w:rPr>
              <w:t>dyspozycji Wykonawcy</w:t>
            </w:r>
          </w:p>
          <w:p w14:paraId="4464FA9D" w14:textId="77777777" w:rsidR="00A06D03" w:rsidRPr="00990C57" w:rsidRDefault="00A06D03" w:rsidP="008F5C76">
            <w:pPr>
              <w:spacing w:before="120"/>
              <w:rPr>
                <w:rFonts w:ascii="Verdana" w:eastAsia="Calibri" w:hAnsi="Verdana"/>
                <w:sz w:val="16"/>
                <w:szCs w:val="16"/>
              </w:rPr>
            </w:pPr>
            <w:r w:rsidRPr="00990C57">
              <w:rPr>
                <w:rFonts w:ascii="Verdana" w:eastAsia="Calibri" w:hAnsi="Verdana"/>
                <w:sz w:val="16"/>
                <w:szCs w:val="16"/>
              </w:rPr>
              <w:sym w:font="Symbol" w:char="F07F"/>
            </w:r>
            <w:r w:rsidRPr="00990C57">
              <w:rPr>
                <w:rFonts w:ascii="Verdana" w:eastAsia="Calibri" w:hAnsi="Verdana"/>
                <w:sz w:val="16"/>
                <w:szCs w:val="16"/>
              </w:rPr>
              <w:t xml:space="preserve">          Zasób udostępniony przez inny podmiot, tj. …………………………………</w:t>
            </w:r>
          </w:p>
        </w:tc>
      </w:tr>
    </w:tbl>
    <w:p w14:paraId="234EAF3F" w14:textId="77777777" w:rsidR="00A06D03" w:rsidRDefault="00A06D03" w:rsidP="00A06D03">
      <w:pPr>
        <w:spacing w:before="120"/>
        <w:rPr>
          <w:rFonts w:ascii="Verdana" w:eastAsia="Calibri" w:hAnsi="Verdana"/>
          <w:sz w:val="20"/>
          <w:szCs w:val="20"/>
        </w:rPr>
      </w:pPr>
    </w:p>
    <w:p w14:paraId="1CA5D6AF" w14:textId="77777777" w:rsidR="00A06D03" w:rsidRPr="00086F63" w:rsidRDefault="00A06D03" w:rsidP="00A06D03">
      <w:pPr>
        <w:spacing w:before="120"/>
        <w:rPr>
          <w:rFonts w:ascii="Verdana" w:eastAsia="Calibri" w:hAnsi="Verdana"/>
          <w:sz w:val="20"/>
          <w:szCs w:val="20"/>
        </w:rPr>
      </w:pPr>
      <w:r w:rsidRPr="00086F63">
        <w:rPr>
          <w:rFonts w:ascii="Verdana" w:eastAsia="Calibri" w:hAnsi="Verdana"/>
          <w:sz w:val="20"/>
          <w:szCs w:val="20"/>
        </w:rPr>
        <w:t>__________________</w:t>
      </w:r>
      <w:r>
        <w:rPr>
          <w:rFonts w:ascii="Verdana" w:eastAsia="Calibri" w:hAnsi="Verdana"/>
          <w:sz w:val="20"/>
          <w:szCs w:val="20"/>
        </w:rPr>
        <w:t>______</w:t>
      </w:r>
      <w:r w:rsidRPr="00086F63">
        <w:rPr>
          <w:rFonts w:ascii="Verdana" w:eastAsia="Calibri" w:hAnsi="Verdana"/>
          <w:sz w:val="20"/>
          <w:szCs w:val="20"/>
        </w:rPr>
        <w:t xml:space="preserve"> </w:t>
      </w:r>
    </w:p>
    <w:p w14:paraId="46612CBA" w14:textId="77777777" w:rsidR="00594C75" w:rsidRDefault="00A06D03" w:rsidP="00A06D03">
      <w:pPr>
        <w:spacing w:before="120"/>
        <w:rPr>
          <w:rFonts w:ascii="Verdana" w:eastAsia="Calibri" w:hAnsi="Verdana"/>
          <w:iCs/>
          <w:sz w:val="20"/>
          <w:szCs w:val="20"/>
        </w:rPr>
      </w:pPr>
      <w:r>
        <w:rPr>
          <w:rFonts w:ascii="Verdana" w:eastAsia="Calibri" w:hAnsi="Verdana"/>
          <w:iCs/>
          <w:sz w:val="20"/>
          <w:szCs w:val="20"/>
        </w:rPr>
        <w:t>Miejscowość, data</w:t>
      </w:r>
      <w:r>
        <w:rPr>
          <w:rFonts w:ascii="Verdana" w:eastAsia="Calibri" w:hAnsi="Verdana"/>
          <w:iCs/>
          <w:sz w:val="20"/>
          <w:szCs w:val="20"/>
        </w:rPr>
        <w:tab/>
      </w:r>
      <w:r>
        <w:rPr>
          <w:rFonts w:ascii="Verdana" w:eastAsia="Calibri" w:hAnsi="Verdana"/>
          <w:iCs/>
          <w:sz w:val="20"/>
          <w:szCs w:val="20"/>
        </w:rPr>
        <w:tab/>
      </w:r>
      <w:r>
        <w:rPr>
          <w:rFonts w:ascii="Verdana" w:eastAsia="Calibri" w:hAnsi="Verdana"/>
          <w:iCs/>
          <w:sz w:val="20"/>
          <w:szCs w:val="20"/>
        </w:rPr>
        <w:tab/>
      </w:r>
      <w:r>
        <w:rPr>
          <w:rFonts w:ascii="Verdana" w:eastAsia="Calibri" w:hAnsi="Verdana"/>
          <w:iCs/>
          <w:sz w:val="20"/>
          <w:szCs w:val="20"/>
        </w:rPr>
        <w:tab/>
      </w:r>
      <w:r>
        <w:rPr>
          <w:rFonts w:ascii="Verdana" w:eastAsia="Calibri" w:hAnsi="Verdana"/>
          <w:iCs/>
          <w:sz w:val="20"/>
          <w:szCs w:val="20"/>
        </w:rPr>
        <w:tab/>
      </w:r>
    </w:p>
    <w:p w14:paraId="2129C667" w14:textId="43F5C3B1" w:rsidR="00A06D03" w:rsidRPr="00086F63" w:rsidRDefault="00A06D03" w:rsidP="00594C75">
      <w:pPr>
        <w:spacing w:before="120"/>
        <w:ind w:left="4248" w:firstLine="708"/>
        <w:rPr>
          <w:rFonts w:ascii="Verdana" w:eastAsia="Calibri" w:hAnsi="Verdana"/>
          <w:i/>
          <w:sz w:val="20"/>
          <w:szCs w:val="20"/>
        </w:rPr>
      </w:pPr>
      <w:r w:rsidRPr="00086F63">
        <w:rPr>
          <w:rFonts w:ascii="Verdana" w:eastAsia="Calibri" w:hAnsi="Verdana"/>
          <w:i/>
          <w:sz w:val="20"/>
          <w:szCs w:val="20"/>
        </w:rPr>
        <w:t>____________________________________</w:t>
      </w:r>
    </w:p>
    <w:p w14:paraId="5AAD1430" w14:textId="69A83A99" w:rsidR="00A06D03" w:rsidRPr="00086F63" w:rsidRDefault="00594C75" w:rsidP="00A06D03">
      <w:pPr>
        <w:spacing w:before="120"/>
        <w:ind w:firstLine="3960"/>
        <w:jc w:val="center"/>
        <w:rPr>
          <w:rFonts w:ascii="Verdana" w:eastAsia="Calibri" w:hAnsi="Verdana"/>
          <w:i/>
          <w:sz w:val="16"/>
          <w:szCs w:val="16"/>
        </w:rPr>
      </w:pPr>
      <w:r>
        <w:rPr>
          <w:rFonts w:ascii="Verdana" w:eastAsia="Calibri" w:hAnsi="Verdana"/>
          <w:i/>
          <w:sz w:val="16"/>
          <w:szCs w:val="16"/>
        </w:rPr>
        <w:t xml:space="preserve">             </w:t>
      </w:r>
      <w:r w:rsidR="00A06D03" w:rsidRPr="00086F63">
        <w:rPr>
          <w:rFonts w:ascii="Verdana" w:eastAsia="Calibri" w:hAnsi="Verdana"/>
          <w:i/>
          <w:sz w:val="16"/>
          <w:szCs w:val="16"/>
        </w:rPr>
        <w:t>(podpis Wykonawcy/Pełnomocnika)</w:t>
      </w:r>
    </w:p>
    <w:p w14:paraId="76E29E22" w14:textId="77777777" w:rsidR="00A06D03" w:rsidRDefault="00A06D03" w:rsidP="00DB3CA0">
      <w:pPr>
        <w:spacing w:after="120"/>
        <w:jc w:val="center"/>
        <w:rPr>
          <w:rFonts w:ascii="Verdana" w:hAnsi="Verdana"/>
          <w:spacing w:val="4"/>
          <w:sz w:val="16"/>
          <w:szCs w:val="16"/>
        </w:rPr>
      </w:pPr>
    </w:p>
    <w:p w14:paraId="4416AB79" w14:textId="77777777" w:rsidR="00A06D03" w:rsidRDefault="00A06D03" w:rsidP="00DB3CA0">
      <w:pPr>
        <w:spacing w:after="120"/>
        <w:jc w:val="center"/>
        <w:rPr>
          <w:rFonts w:ascii="Verdana" w:hAnsi="Verdana"/>
          <w:spacing w:val="4"/>
          <w:sz w:val="16"/>
          <w:szCs w:val="16"/>
        </w:rPr>
      </w:pPr>
    </w:p>
    <w:p w14:paraId="384F797E" w14:textId="77777777" w:rsidR="00A06D03" w:rsidRDefault="00A06D03" w:rsidP="00DB3CA0">
      <w:pPr>
        <w:spacing w:after="120"/>
        <w:jc w:val="center"/>
        <w:rPr>
          <w:rFonts w:ascii="Verdana" w:hAnsi="Verdana"/>
          <w:spacing w:val="4"/>
          <w:sz w:val="16"/>
          <w:szCs w:val="16"/>
        </w:rPr>
      </w:pPr>
    </w:p>
    <w:p w14:paraId="52F2022F" w14:textId="77777777" w:rsidR="00A06D03" w:rsidRDefault="00A06D03" w:rsidP="00DB3CA0">
      <w:pPr>
        <w:spacing w:after="120"/>
        <w:jc w:val="center"/>
        <w:rPr>
          <w:rFonts w:ascii="Verdana" w:hAnsi="Verdana"/>
          <w:spacing w:val="4"/>
          <w:sz w:val="16"/>
          <w:szCs w:val="16"/>
        </w:rPr>
      </w:pPr>
    </w:p>
    <w:p w14:paraId="2F9C9EB9" w14:textId="77777777" w:rsidR="00A06D03" w:rsidRDefault="00A06D03" w:rsidP="00DB3CA0">
      <w:pPr>
        <w:spacing w:after="120"/>
        <w:jc w:val="center"/>
        <w:rPr>
          <w:rFonts w:ascii="Verdana" w:hAnsi="Verdana"/>
          <w:spacing w:val="4"/>
          <w:sz w:val="16"/>
          <w:szCs w:val="16"/>
        </w:rPr>
      </w:pPr>
    </w:p>
    <w:p w14:paraId="619B45C8" w14:textId="77777777" w:rsidR="00A06D03" w:rsidRDefault="00A06D03" w:rsidP="00DB3CA0">
      <w:pPr>
        <w:spacing w:after="120"/>
        <w:jc w:val="center"/>
        <w:rPr>
          <w:rFonts w:ascii="Verdana" w:hAnsi="Verdana"/>
          <w:spacing w:val="4"/>
          <w:sz w:val="16"/>
          <w:szCs w:val="16"/>
        </w:rPr>
      </w:pPr>
    </w:p>
    <w:p w14:paraId="17F30B70" w14:textId="77777777" w:rsidR="00A06D03" w:rsidRDefault="00A06D03" w:rsidP="00DB3CA0">
      <w:pPr>
        <w:spacing w:after="120"/>
        <w:jc w:val="center"/>
        <w:rPr>
          <w:rFonts w:ascii="Verdana" w:hAnsi="Verdana"/>
          <w:spacing w:val="4"/>
          <w:sz w:val="16"/>
          <w:szCs w:val="16"/>
        </w:rPr>
      </w:pPr>
    </w:p>
    <w:p w14:paraId="6504727C"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B53C775"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7258B87F"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44B13ED"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601F78AA"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652AB8B1"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1321D64F"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5F9AAA0"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0A0DC3A7"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1E868ED4"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566D141B"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333A585"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50150737"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344EB40E"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1EEF02A5"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3FD0EE9"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3AAE6C2D" w14:textId="77777777" w:rsidR="00594C75" w:rsidRDefault="00594C75" w:rsidP="00594C75">
      <w:pPr>
        <w:autoSpaceDE w:val="0"/>
        <w:autoSpaceDN w:val="0"/>
        <w:adjustRightInd w:val="0"/>
        <w:spacing w:line="312" w:lineRule="auto"/>
        <w:jc w:val="center"/>
        <w:rPr>
          <w:rFonts w:ascii="Verdana" w:hAnsi="Verdana" w:cs="Verdana"/>
          <w:b/>
          <w:bCs/>
          <w:sz w:val="20"/>
          <w:szCs w:val="20"/>
        </w:rPr>
      </w:pPr>
    </w:p>
    <w:p w14:paraId="43BB35C6" w14:textId="5078C3A0" w:rsidR="00594C75" w:rsidRDefault="00594C75" w:rsidP="00594C75">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Tom I</w:t>
      </w:r>
      <w:r>
        <w:rPr>
          <w:rFonts w:ascii="Verdana" w:hAnsi="Verdana" w:cs="Verdana"/>
          <w:b/>
          <w:bCs/>
          <w:sz w:val="20"/>
          <w:szCs w:val="20"/>
        </w:rPr>
        <w:t>I</w:t>
      </w:r>
    </w:p>
    <w:p w14:paraId="000AD622" w14:textId="3FADD5CF" w:rsidR="00594C75" w:rsidRDefault="00594C75" w:rsidP="00594C75">
      <w:pPr>
        <w:autoSpaceDE w:val="0"/>
        <w:autoSpaceDN w:val="0"/>
        <w:adjustRightInd w:val="0"/>
        <w:spacing w:line="312" w:lineRule="auto"/>
        <w:jc w:val="center"/>
        <w:rPr>
          <w:rFonts w:ascii="Verdana" w:hAnsi="Verdana" w:cs="Verdana"/>
          <w:b/>
          <w:bCs/>
          <w:sz w:val="20"/>
          <w:szCs w:val="20"/>
        </w:rPr>
      </w:pPr>
      <w:r w:rsidRPr="007D3A1D">
        <w:rPr>
          <w:rFonts w:ascii="Verdana" w:hAnsi="Verdana" w:cs="Verdana"/>
          <w:b/>
          <w:bCs/>
          <w:sz w:val="20"/>
          <w:szCs w:val="20"/>
        </w:rPr>
        <w:t xml:space="preserve"> </w:t>
      </w:r>
      <w:r>
        <w:rPr>
          <w:rFonts w:ascii="Verdana" w:hAnsi="Verdana" w:cs="Verdana"/>
          <w:b/>
          <w:bCs/>
          <w:sz w:val="20"/>
          <w:szCs w:val="20"/>
        </w:rPr>
        <w:t>PROJEKTOWANE POSTANOWIENIA UMOWY</w:t>
      </w:r>
      <w:r w:rsidR="00F009B8">
        <w:rPr>
          <w:rFonts w:ascii="Verdana" w:hAnsi="Verdana" w:cs="Verdana"/>
          <w:b/>
          <w:bCs/>
          <w:sz w:val="20"/>
          <w:szCs w:val="20"/>
        </w:rPr>
        <w:t xml:space="preserve"> (PPU)</w:t>
      </w:r>
    </w:p>
    <w:p w14:paraId="4767DA23" w14:textId="77777777" w:rsidR="00594C75" w:rsidRDefault="00594C75" w:rsidP="00594C75"/>
    <w:p w14:paraId="633CF662" w14:textId="77777777" w:rsidR="00594C75" w:rsidRDefault="00594C75" w:rsidP="00DB3CA0">
      <w:pPr>
        <w:spacing w:before="120" w:after="120"/>
        <w:jc w:val="center"/>
        <w:rPr>
          <w:rFonts w:ascii="Verdana" w:hAnsi="Verdana"/>
          <w:b/>
          <w:bCs/>
          <w:sz w:val="20"/>
          <w:szCs w:val="20"/>
        </w:rPr>
      </w:pPr>
    </w:p>
    <w:p w14:paraId="02FDB40F" w14:textId="77777777" w:rsidR="00594C75" w:rsidRDefault="00594C75" w:rsidP="00DB3CA0">
      <w:pPr>
        <w:spacing w:before="120" w:after="120"/>
        <w:jc w:val="center"/>
        <w:rPr>
          <w:rFonts w:ascii="Verdana" w:hAnsi="Verdana"/>
          <w:b/>
          <w:bCs/>
          <w:sz w:val="20"/>
          <w:szCs w:val="20"/>
        </w:rPr>
      </w:pPr>
    </w:p>
    <w:p w14:paraId="1C865DEB" w14:textId="77777777" w:rsidR="00594C75" w:rsidRDefault="00594C75" w:rsidP="00DB3CA0">
      <w:pPr>
        <w:spacing w:before="120" w:after="120"/>
        <w:jc w:val="center"/>
        <w:rPr>
          <w:rFonts w:ascii="Verdana" w:hAnsi="Verdana"/>
          <w:b/>
          <w:bCs/>
          <w:sz w:val="20"/>
          <w:szCs w:val="20"/>
        </w:rPr>
      </w:pPr>
    </w:p>
    <w:p w14:paraId="15F780CC" w14:textId="77777777" w:rsidR="00594C75" w:rsidRDefault="00594C75" w:rsidP="00DB3CA0">
      <w:pPr>
        <w:spacing w:before="120" w:after="120"/>
        <w:jc w:val="center"/>
        <w:rPr>
          <w:rFonts w:ascii="Verdana" w:hAnsi="Verdana"/>
          <w:b/>
          <w:bCs/>
          <w:sz w:val="20"/>
          <w:szCs w:val="20"/>
        </w:rPr>
      </w:pPr>
    </w:p>
    <w:p w14:paraId="5FBBD3DA" w14:textId="77777777" w:rsidR="00594C75" w:rsidRDefault="00594C75" w:rsidP="00DB3CA0">
      <w:pPr>
        <w:spacing w:before="120" w:after="120"/>
        <w:jc w:val="center"/>
        <w:rPr>
          <w:rFonts w:ascii="Verdana" w:hAnsi="Verdana"/>
          <w:b/>
          <w:bCs/>
          <w:sz w:val="20"/>
          <w:szCs w:val="20"/>
        </w:rPr>
      </w:pPr>
    </w:p>
    <w:p w14:paraId="10434B9D" w14:textId="5F25F86E" w:rsidR="00874DFA" w:rsidRDefault="00874DFA" w:rsidP="00DB3CA0">
      <w:pPr>
        <w:pStyle w:val="Akapitzlist"/>
        <w:spacing w:before="120" w:after="120" w:line="240" w:lineRule="auto"/>
        <w:ind w:left="0"/>
        <w:jc w:val="center"/>
        <w:rPr>
          <w:rFonts w:ascii="Verdana" w:hAnsi="Verdana"/>
          <w:sz w:val="20"/>
          <w:szCs w:val="20"/>
        </w:rPr>
      </w:pPr>
    </w:p>
    <w:p w14:paraId="4EB8852D" w14:textId="17D9FACC" w:rsidR="00582443" w:rsidRDefault="00582443" w:rsidP="00DB3CA0">
      <w:pPr>
        <w:pStyle w:val="Akapitzlist"/>
        <w:spacing w:before="120" w:after="120" w:line="240" w:lineRule="auto"/>
        <w:ind w:left="0"/>
        <w:jc w:val="center"/>
        <w:rPr>
          <w:rFonts w:ascii="Verdana" w:hAnsi="Verdana"/>
          <w:sz w:val="20"/>
          <w:szCs w:val="20"/>
        </w:rPr>
      </w:pPr>
    </w:p>
    <w:p w14:paraId="207729B8" w14:textId="080F3EF7" w:rsidR="00582443" w:rsidRDefault="00582443" w:rsidP="00DB3CA0">
      <w:pPr>
        <w:pStyle w:val="Akapitzlist"/>
        <w:spacing w:before="120" w:after="120" w:line="240" w:lineRule="auto"/>
        <w:ind w:left="0"/>
        <w:jc w:val="center"/>
        <w:rPr>
          <w:rFonts w:ascii="Verdana" w:hAnsi="Verdana"/>
          <w:sz w:val="20"/>
          <w:szCs w:val="20"/>
        </w:rPr>
      </w:pPr>
    </w:p>
    <w:p w14:paraId="4BEF3F87" w14:textId="346507EB" w:rsidR="00610EA5" w:rsidRDefault="00610EA5" w:rsidP="00DB3CA0">
      <w:pPr>
        <w:pStyle w:val="Akapitzlist"/>
        <w:spacing w:before="120" w:after="120" w:line="240" w:lineRule="auto"/>
        <w:ind w:left="0"/>
        <w:jc w:val="center"/>
        <w:rPr>
          <w:rFonts w:ascii="Verdana" w:hAnsi="Verdana"/>
          <w:sz w:val="20"/>
          <w:szCs w:val="20"/>
        </w:rPr>
      </w:pPr>
    </w:p>
    <w:p w14:paraId="22ED8F1A" w14:textId="0E978BED" w:rsidR="00610EA5" w:rsidRDefault="00610EA5" w:rsidP="00DB3CA0">
      <w:pPr>
        <w:pStyle w:val="Akapitzlist"/>
        <w:spacing w:before="120" w:after="120" w:line="240" w:lineRule="auto"/>
        <w:ind w:left="0"/>
        <w:jc w:val="center"/>
        <w:rPr>
          <w:rFonts w:ascii="Verdana" w:hAnsi="Verdana"/>
          <w:sz w:val="20"/>
          <w:szCs w:val="20"/>
        </w:rPr>
      </w:pPr>
    </w:p>
    <w:p w14:paraId="66DFAE67" w14:textId="2E32A52C" w:rsidR="00610EA5" w:rsidRDefault="00610EA5" w:rsidP="00DB3CA0">
      <w:pPr>
        <w:pStyle w:val="Akapitzlist"/>
        <w:spacing w:before="120" w:after="120" w:line="240" w:lineRule="auto"/>
        <w:ind w:left="0"/>
        <w:jc w:val="center"/>
        <w:rPr>
          <w:rFonts w:ascii="Verdana" w:hAnsi="Verdana"/>
          <w:sz w:val="20"/>
          <w:szCs w:val="20"/>
        </w:rPr>
      </w:pPr>
    </w:p>
    <w:p w14:paraId="67F75735" w14:textId="77777777" w:rsidR="00610EA5" w:rsidRDefault="00610EA5" w:rsidP="00DB3CA0">
      <w:pPr>
        <w:pStyle w:val="Akapitzlist"/>
        <w:spacing w:before="120" w:after="120" w:line="240" w:lineRule="auto"/>
        <w:ind w:left="0"/>
        <w:jc w:val="center"/>
        <w:rPr>
          <w:rFonts w:ascii="Verdana" w:hAnsi="Verdana"/>
          <w:sz w:val="20"/>
          <w:szCs w:val="20"/>
        </w:rPr>
      </w:pPr>
    </w:p>
    <w:p w14:paraId="0539E931" w14:textId="19B3B29A" w:rsidR="00582443" w:rsidRDefault="00582443" w:rsidP="00DB3CA0">
      <w:pPr>
        <w:pStyle w:val="Akapitzlist"/>
        <w:spacing w:before="120" w:after="120" w:line="240" w:lineRule="auto"/>
        <w:ind w:left="0"/>
        <w:jc w:val="center"/>
        <w:rPr>
          <w:rFonts w:ascii="Verdana" w:hAnsi="Verdana"/>
          <w:sz w:val="20"/>
          <w:szCs w:val="20"/>
        </w:rPr>
      </w:pPr>
    </w:p>
    <w:p w14:paraId="1DD78175" w14:textId="6F8E323A" w:rsidR="00582443" w:rsidRDefault="00582443" w:rsidP="00DB3CA0">
      <w:pPr>
        <w:pStyle w:val="Akapitzlist"/>
        <w:spacing w:before="120" w:after="120" w:line="240" w:lineRule="auto"/>
        <w:ind w:left="0"/>
        <w:jc w:val="center"/>
        <w:rPr>
          <w:rFonts w:ascii="Verdana" w:hAnsi="Verdana"/>
          <w:sz w:val="20"/>
          <w:szCs w:val="20"/>
        </w:rPr>
      </w:pPr>
    </w:p>
    <w:p w14:paraId="3D29DB46" w14:textId="09CDDE2E" w:rsidR="00582443" w:rsidRDefault="00582443" w:rsidP="00DB3CA0">
      <w:pPr>
        <w:pStyle w:val="Akapitzlist"/>
        <w:spacing w:before="120" w:after="120" w:line="240" w:lineRule="auto"/>
        <w:ind w:left="0"/>
        <w:jc w:val="center"/>
        <w:rPr>
          <w:rFonts w:ascii="Verdana" w:hAnsi="Verdana"/>
          <w:sz w:val="20"/>
          <w:szCs w:val="20"/>
        </w:rPr>
      </w:pPr>
    </w:p>
    <w:p w14:paraId="7EEF4D32" w14:textId="77777777" w:rsidR="00BB3E95" w:rsidRDefault="00BB3E95" w:rsidP="00DB3CA0">
      <w:pPr>
        <w:pStyle w:val="Akapitzlist"/>
        <w:spacing w:before="120" w:after="120" w:line="240" w:lineRule="auto"/>
        <w:ind w:left="0"/>
        <w:jc w:val="center"/>
        <w:rPr>
          <w:rFonts w:ascii="Verdana" w:hAnsi="Verdana"/>
          <w:sz w:val="20"/>
          <w:szCs w:val="20"/>
        </w:rPr>
      </w:pPr>
    </w:p>
    <w:p w14:paraId="39D144B5" w14:textId="2C459DDC" w:rsidR="00582443" w:rsidRDefault="00582443" w:rsidP="00DB3CA0">
      <w:pPr>
        <w:pStyle w:val="Akapitzlist"/>
        <w:spacing w:before="120" w:after="120" w:line="240" w:lineRule="auto"/>
        <w:ind w:left="0"/>
        <w:jc w:val="center"/>
        <w:rPr>
          <w:rFonts w:ascii="Verdana" w:hAnsi="Verdana"/>
          <w:sz w:val="20"/>
          <w:szCs w:val="20"/>
        </w:rPr>
      </w:pPr>
    </w:p>
    <w:p w14:paraId="05C5CD0E" w14:textId="1058342E" w:rsidR="00582443" w:rsidRDefault="00582443" w:rsidP="00DB3CA0">
      <w:pPr>
        <w:pStyle w:val="Akapitzlist"/>
        <w:spacing w:before="120" w:after="120" w:line="240" w:lineRule="auto"/>
        <w:ind w:left="0"/>
        <w:jc w:val="center"/>
        <w:rPr>
          <w:rFonts w:ascii="Verdana" w:hAnsi="Verdana"/>
          <w:sz w:val="20"/>
          <w:szCs w:val="20"/>
        </w:rPr>
      </w:pPr>
    </w:p>
    <w:p w14:paraId="22D694FD" w14:textId="1D1E844E" w:rsidR="00582443" w:rsidRDefault="00582443" w:rsidP="00DB3CA0">
      <w:pPr>
        <w:pStyle w:val="Akapitzlist"/>
        <w:spacing w:before="120" w:after="120" w:line="240" w:lineRule="auto"/>
        <w:ind w:left="0"/>
        <w:jc w:val="center"/>
        <w:rPr>
          <w:rFonts w:ascii="Verdana" w:hAnsi="Verdana"/>
          <w:sz w:val="20"/>
          <w:szCs w:val="20"/>
        </w:rPr>
      </w:pPr>
    </w:p>
    <w:p w14:paraId="55818876" w14:textId="004CC450" w:rsidR="00123504" w:rsidRDefault="00123504" w:rsidP="00123504">
      <w:pPr>
        <w:keepNext/>
        <w:widowControl w:val="0"/>
        <w:autoSpaceDE w:val="0"/>
        <w:contextualSpacing/>
        <w:jc w:val="center"/>
        <w:rPr>
          <w:rFonts w:ascii="Verdana" w:hAnsi="Verdana"/>
          <w:b/>
          <w:bCs/>
          <w:sz w:val="20"/>
          <w:szCs w:val="20"/>
        </w:rPr>
      </w:pPr>
      <w:r>
        <w:rPr>
          <w:rFonts w:ascii="Verdana" w:hAnsi="Verdana"/>
          <w:b/>
          <w:bCs/>
          <w:sz w:val="20"/>
          <w:szCs w:val="20"/>
        </w:rPr>
        <w:t>U M O W A nr CUW_T/1/202</w:t>
      </w:r>
      <w:r w:rsidR="00513D07">
        <w:rPr>
          <w:rFonts w:ascii="Verdana" w:hAnsi="Verdana"/>
          <w:b/>
          <w:bCs/>
          <w:sz w:val="20"/>
          <w:szCs w:val="20"/>
        </w:rPr>
        <w:t>4</w:t>
      </w:r>
    </w:p>
    <w:p w14:paraId="655D0768" w14:textId="77777777" w:rsidR="00123504" w:rsidRDefault="00123504" w:rsidP="00123504">
      <w:pPr>
        <w:widowControl w:val="0"/>
        <w:autoSpaceDE w:val="0"/>
        <w:contextualSpacing/>
        <w:jc w:val="center"/>
        <w:rPr>
          <w:rFonts w:ascii="Verdana" w:hAnsi="Verdana"/>
          <w:b/>
          <w:bCs/>
          <w:sz w:val="20"/>
          <w:szCs w:val="20"/>
        </w:rPr>
      </w:pPr>
      <w:proofErr w:type="gramStart"/>
      <w:r>
        <w:rPr>
          <w:rFonts w:ascii="Verdana" w:hAnsi="Verdana"/>
          <w:b/>
          <w:bCs/>
          <w:sz w:val="20"/>
          <w:szCs w:val="20"/>
        </w:rPr>
        <w:t>na  usługę</w:t>
      </w:r>
      <w:proofErr w:type="gramEnd"/>
      <w:r>
        <w:rPr>
          <w:rFonts w:ascii="Verdana" w:hAnsi="Verdana"/>
          <w:b/>
          <w:bCs/>
          <w:sz w:val="20"/>
          <w:szCs w:val="20"/>
        </w:rPr>
        <w:t xml:space="preserve"> przewozową</w:t>
      </w:r>
    </w:p>
    <w:p w14:paraId="3CF21A3E" w14:textId="77777777" w:rsidR="00123504" w:rsidRDefault="00123504" w:rsidP="00123504">
      <w:pPr>
        <w:widowControl w:val="0"/>
        <w:autoSpaceDE w:val="0"/>
        <w:contextualSpacing/>
        <w:rPr>
          <w:rFonts w:ascii="Verdana" w:hAnsi="Verdana"/>
          <w:b/>
          <w:sz w:val="20"/>
          <w:szCs w:val="20"/>
        </w:rPr>
      </w:pPr>
    </w:p>
    <w:p w14:paraId="2EE580DC" w14:textId="3F76669E" w:rsidR="00123504" w:rsidRDefault="00123504" w:rsidP="00123504">
      <w:pPr>
        <w:widowControl w:val="0"/>
        <w:autoSpaceDE w:val="0"/>
        <w:spacing w:after="120"/>
        <w:rPr>
          <w:rFonts w:ascii="Verdana" w:hAnsi="Verdana"/>
          <w:sz w:val="20"/>
          <w:szCs w:val="20"/>
        </w:rPr>
      </w:pPr>
      <w:r>
        <w:rPr>
          <w:rFonts w:ascii="Verdana" w:hAnsi="Verdana"/>
          <w:sz w:val="20"/>
          <w:szCs w:val="20"/>
        </w:rPr>
        <w:t>zawarta w dniu … grudnia 202</w:t>
      </w:r>
      <w:r w:rsidR="00C922CC">
        <w:rPr>
          <w:rFonts w:ascii="Verdana" w:hAnsi="Verdana"/>
          <w:sz w:val="20"/>
          <w:szCs w:val="20"/>
        </w:rPr>
        <w:t>5</w:t>
      </w:r>
      <w:r>
        <w:rPr>
          <w:rFonts w:ascii="Verdana" w:hAnsi="Verdana"/>
          <w:sz w:val="20"/>
          <w:szCs w:val="20"/>
        </w:rPr>
        <w:t xml:space="preserve"> r. w Wieliszewie pomiędzy:</w:t>
      </w:r>
    </w:p>
    <w:p w14:paraId="358D4493" w14:textId="77777777" w:rsidR="00123504" w:rsidRDefault="00123504" w:rsidP="00123504">
      <w:pPr>
        <w:spacing w:after="120"/>
        <w:jc w:val="both"/>
        <w:rPr>
          <w:rFonts w:ascii="Verdana" w:hAnsi="Verdana"/>
          <w:sz w:val="20"/>
          <w:szCs w:val="20"/>
        </w:rPr>
      </w:pPr>
      <w:r w:rsidRPr="00945A86">
        <w:rPr>
          <w:rFonts w:ascii="Verdana" w:hAnsi="Verdana" w:cs="Arial"/>
          <w:sz w:val="20"/>
          <w:szCs w:val="20"/>
        </w:rPr>
        <w:t>Gminą Wieliszew z siedzibą w Wieliszewie 05-135</w:t>
      </w:r>
      <w:r>
        <w:rPr>
          <w:rFonts w:ascii="Verdana" w:hAnsi="Verdana" w:cs="Arial"/>
          <w:sz w:val="20"/>
          <w:szCs w:val="20"/>
        </w:rPr>
        <w:t xml:space="preserve">, ul. </w:t>
      </w:r>
      <w:r w:rsidRPr="00945A86">
        <w:rPr>
          <w:rFonts w:ascii="Verdana" w:hAnsi="Verdana" w:cs="Arial"/>
          <w:sz w:val="20"/>
          <w:szCs w:val="20"/>
        </w:rPr>
        <w:t>K. K. Baczyńskiego 1, NIP: 536-17-58-264, REGON: 013270577 reprezentowaną przez Jerzego Iwańskiego – Dyrektora Centrum Usług Wspólnych w Wieliszewie 05-135, ul. J. Kusocińskiego 1, na podstawie pełnomocnictwa udzielonego przez Wójta Gminy Wieliszew z 1 marca 2021 roku znak: KAD.0052.21.2021, przy kontrasygnacie Elżbiety Tabor, Głównego Księgowego Centrum</w:t>
      </w:r>
    </w:p>
    <w:p w14:paraId="078C8E47" w14:textId="77777777" w:rsidR="00123504" w:rsidRDefault="00123504" w:rsidP="00123504">
      <w:pPr>
        <w:ind w:right="544"/>
        <w:contextualSpacing/>
        <w:jc w:val="both"/>
        <w:rPr>
          <w:rFonts w:ascii="Verdana" w:hAnsi="Verdana"/>
          <w:bCs/>
          <w:sz w:val="20"/>
          <w:szCs w:val="20"/>
        </w:rPr>
      </w:pPr>
      <w:r>
        <w:rPr>
          <w:rFonts w:ascii="Verdana" w:hAnsi="Verdana"/>
          <w:sz w:val="20"/>
          <w:szCs w:val="20"/>
        </w:rPr>
        <w:t>zwaną w dalszej części umowy</w:t>
      </w:r>
      <w:r>
        <w:rPr>
          <w:rFonts w:ascii="Verdana" w:hAnsi="Verdana"/>
          <w:bCs/>
          <w:sz w:val="20"/>
          <w:szCs w:val="20"/>
        </w:rPr>
        <w:t xml:space="preserve"> „Zamawiającym”</w:t>
      </w:r>
    </w:p>
    <w:p w14:paraId="363AE939" w14:textId="77777777" w:rsidR="00123504" w:rsidRDefault="00123504" w:rsidP="00123504">
      <w:pPr>
        <w:widowControl w:val="0"/>
        <w:autoSpaceDE w:val="0"/>
        <w:spacing w:before="120" w:after="120"/>
        <w:jc w:val="both"/>
        <w:rPr>
          <w:rFonts w:ascii="Verdana" w:hAnsi="Verdana"/>
          <w:sz w:val="20"/>
          <w:szCs w:val="20"/>
        </w:rPr>
      </w:pPr>
      <w:r>
        <w:rPr>
          <w:rFonts w:ascii="Verdana" w:hAnsi="Verdana"/>
          <w:sz w:val="20"/>
          <w:szCs w:val="20"/>
        </w:rPr>
        <w:t>a</w:t>
      </w:r>
    </w:p>
    <w:p w14:paraId="0D1208BA" w14:textId="77777777" w:rsidR="00123504" w:rsidRDefault="00123504" w:rsidP="00123504">
      <w:pPr>
        <w:widowControl w:val="0"/>
        <w:autoSpaceDE w:val="0"/>
        <w:spacing w:after="120"/>
        <w:jc w:val="both"/>
        <w:rPr>
          <w:rFonts w:ascii="Verdana" w:hAnsi="Verdana"/>
          <w:sz w:val="20"/>
          <w:szCs w:val="20"/>
        </w:rPr>
      </w:pPr>
      <w:r>
        <w:rPr>
          <w:rFonts w:ascii="Verdana" w:hAnsi="Verdana"/>
          <w:sz w:val="20"/>
          <w:szCs w:val="20"/>
        </w:rPr>
        <w:t>… [nazwa firmy] z siedzibą … [adres], NIP: …, REGON: … reprezentowaną przez …</w:t>
      </w:r>
    </w:p>
    <w:p w14:paraId="07E572F5" w14:textId="77777777" w:rsidR="00123504" w:rsidRDefault="00123504" w:rsidP="00123504">
      <w:pPr>
        <w:widowControl w:val="0"/>
        <w:autoSpaceDE w:val="0"/>
        <w:spacing w:after="120"/>
        <w:jc w:val="both"/>
        <w:rPr>
          <w:rFonts w:ascii="Verdana" w:hAnsi="Verdana"/>
          <w:bCs/>
          <w:sz w:val="20"/>
          <w:szCs w:val="20"/>
        </w:rPr>
      </w:pPr>
      <w:r>
        <w:rPr>
          <w:rFonts w:ascii="Verdana" w:hAnsi="Verdana"/>
          <w:sz w:val="20"/>
          <w:szCs w:val="20"/>
        </w:rPr>
        <w:t xml:space="preserve">zwanym w dalszej części umowy </w:t>
      </w:r>
      <w:r>
        <w:rPr>
          <w:rFonts w:ascii="Verdana" w:hAnsi="Verdana"/>
          <w:bCs/>
          <w:sz w:val="20"/>
          <w:szCs w:val="20"/>
        </w:rPr>
        <w:t xml:space="preserve">„Wykonawcą” </w:t>
      </w:r>
    </w:p>
    <w:p w14:paraId="0877DB01" w14:textId="77777777" w:rsidR="00123504" w:rsidRDefault="00123504" w:rsidP="00123504">
      <w:pPr>
        <w:widowControl w:val="0"/>
        <w:autoSpaceDE w:val="0"/>
        <w:contextualSpacing/>
        <w:jc w:val="both"/>
        <w:rPr>
          <w:rFonts w:ascii="Verdana" w:hAnsi="Verdana"/>
          <w:bCs/>
          <w:sz w:val="20"/>
          <w:szCs w:val="20"/>
        </w:rPr>
      </w:pPr>
      <w:r>
        <w:rPr>
          <w:rFonts w:ascii="Verdana" w:hAnsi="Verdana"/>
          <w:bCs/>
          <w:sz w:val="20"/>
          <w:szCs w:val="20"/>
        </w:rPr>
        <w:t>łącznie zwani „Stronami”</w:t>
      </w:r>
    </w:p>
    <w:p w14:paraId="7919591A" w14:textId="77777777" w:rsidR="00123504" w:rsidRDefault="00123504" w:rsidP="00123504">
      <w:pPr>
        <w:widowControl w:val="0"/>
        <w:autoSpaceDE w:val="0"/>
        <w:contextualSpacing/>
        <w:jc w:val="both"/>
        <w:rPr>
          <w:rFonts w:ascii="Verdana" w:hAnsi="Verdana"/>
          <w:bCs/>
          <w:sz w:val="20"/>
          <w:szCs w:val="20"/>
        </w:rPr>
      </w:pPr>
    </w:p>
    <w:p w14:paraId="5C7C2CEF" w14:textId="220E62C4" w:rsidR="00123504" w:rsidRDefault="00123504" w:rsidP="00123504">
      <w:pPr>
        <w:widowControl w:val="0"/>
        <w:autoSpaceDE w:val="0"/>
        <w:contextualSpacing/>
        <w:jc w:val="both"/>
        <w:rPr>
          <w:rFonts w:ascii="Verdana" w:hAnsi="Verdana"/>
          <w:sz w:val="20"/>
          <w:szCs w:val="20"/>
        </w:rPr>
      </w:pPr>
      <w:r w:rsidRPr="00360028">
        <w:rPr>
          <w:rFonts w:ascii="Verdana" w:hAnsi="Verdana"/>
          <w:bCs/>
          <w:sz w:val="20"/>
          <w:szCs w:val="20"/>
        </w:rPr>
        <w:t>W wyniku dokonania przez Zamawiającego wyboru oferty Wykonawcy w trakcie postępowania o</w:t>
      </w:r>
      <w:r w:rsidR="00AC0E5D">
        <w:rPr>
          <w:rFonts w:ascii="Verdana" w:hAnsi="Verdana"/>
          <w:bCs/>
          <w:sz w:val="20"/>
          <w:szCs w:val="20"/>
        </w:rPr>
        <w:t> </w:t>
      </w:r>
      <w:r w:rsidRPr="00360028">
        <w:rPr>
          <w:rFonts w:ascii="Verdana" w:hAnsi="Verdana"/>
          <w:bCs/>
          <w:sz w:val="20"/>
          <w:szCs w:val="20"/>
        </w:rPr>
        <w:t>udzielenie zamówienia publicznego pn</w:t>
      </w:r>
      <w:r>
        <w:rPr>
          <w:rFonts w:ascii="Verdana" w:hAnsi="Verdana"/>
          <w:bCs/>
          <w:sz w:val="20"/>
          <w:szCs w:val="20"/>
        </w:rPr>
        <w:t>.</w:t>
      </w:r>
      <w:r w:rsidRPr="00360028">
        <w:rPr>
          <w:rFonts w:ascii="Verdana" w:hAnsi="Verdana"/>
          <w:bCs/>
          <w:sz w:val="20"/>
          <w:szCs w:val="20"/>
        </w:rPr>
        <w:t xml:space="preserve"> </w:t>
      </w:r>
      <w:r>
        <w:rPr>
          <w:rFonts w:ascii="Verdana" w:hAnsi="Verdana"/>
          <w:sz w:val="20"/>
          <w:szCs w:val="20"/>
        </w:rPr>
        <w:t>„Dowóz uczniów z terenu Gminy Wieliszew do szkół w</w:t>
      </w:r>
      <w:r w:rsidR="00AC0E5D">
        <w:rPr>
          <w:rFonts w:ascii="Verdana" w:hAnsi="Verdana"/>
          <w:sz w:val="20"/>
          <w:szCs w:val="20"/>
        </w:rPr>
        <w:t> </w:t>
      </w:r>
      <w:r>
        <w:rPr>
          <w:rFonts w:ascii="Verdana" w:hAnsi="Verdana"/>
          <w:sz w:val="20"/>
          <w:szCs w:val="20"/>
        </w:rPr>
        <w:t>202</w:t>
      </w:r>
      <w:r w:rsidR="00AC56E2">
        <w:rPr>
          <w:rFonts w:ascii="Verdana" w:hAnsi="Verdana"/>
          <w:sz w:val="20"/>
          <w:szCs w:val="20"/>
        </w:rPr>
        <w:t>6</w:t>
      </w:r>
      <w:r>
        <w:rPr>
          <w:rFonts w:ascii="Verdana" w:hAnsi="Verdana"/>
          <w:sz w:val="20"/>
          <w:szCs w:val="20"/>
        </w:rPr>
        <w:t xml:space="preserve"> roku” </w:t>
      </w:r>
      <w:r w:rsidRPr="00360028">
        <w:rPr>
          <w:rFonts w:ascii="Verdana" w:hAnsi="Verdana"/>
          <w:sz w:val="20"/>
          <w:szCs w:val="20"/>
        </w:rPr>
        <w:t>prowadzonego</w:t>
      </w:r>
      <w:r>
        <w:rPr>
          <w:rFonts w:ascii="Verdana" w:hAnsi="Verdana"/>
          <w:sz w:val="20"/>
          <w:szCs w:val="20"/>
        </w:rPr>
        <w:t xml:space="preserve"> </w:t>
      </w:r>
      <w:r w:rsidRPr="00360028">
        <w:rPr>
          <w:rFonts w:ascii="Verdana" w:hAnsi="Verdana"/>
          <w:sz w:val="20"/>
          <w:szCs w:val="20"/>
        </w:rPr>
        <w:t xml:space="preserve">w trybie podstawowym na podstawie </w:t>
      </w:r>
      <w:r>
        <w:rPr>
          <w:rFonts w:ascii="Verdana" w:hAnsi="Verdana"/>
          <w:sz w:val="20"/>
          <w:szCs w:val="20"/>
        </w:rPr>
        <w:t xml:space="preserve">art. 275 pkt </w:t>
      </w:r>
      <w:r w:rsidR="00C922CC">
        <w:rPr>
          <w:rFonts w:ascii="Verdana" w:hAnsi="Verdana"/>
          <w:sz w:val="20"/>
          <w:szCs w:val="20"/>
        </w:rPr>
        <w:t>1</w:t>
      </w:r>
      <w:r>
        <w:rPr>
          <w:rFonts w:ascii="Verdana" w:hAnsi="Verdana"/>
          <w:sz w:val="20"/>
          <w:szCs w:val="20"/>
        </w:rPr>
        <w:t xml:space="preserve"> </w:t>
      </w:r>
      <w:r w:rsidRPr="00360028">
        <w:rPr>
          <w:rFonts w:ascii="Verdana" w:hAnsi="Verdana"/>
          <w:sz w:val="20"/>
          <w:szCs w:val="20"/>
        </w:rPr>
        <w:t>ustawy z dnia 11 września 2019 roku Prawo zamówień publicznych (</w:t>
      </w:r>
      <w:r>
        <w:rPr>
          <w:rFonts w:ascii="Verdana" w:hAnsi="Verdana"/>
          <w:sz w:val="20"/>
          <w:szCs w:val="20"/>
        </w:rPr>
        <w:t>dalej „PZP”</w:t>
      </w:r>
      <w:r w:rsidRPr="00360028">
        <w:rPr>
          <w:rFonts w:ascii="Verdana" w:hAnsi="Verdana"/>
          <w:sz w:val="20"/>
          <w:szCs w:val="20"/>
        </w:rPr>
        <w:t xml:space="preserve">) zostaje zawarta </w:t>
      </w:r>
      <w:r>
        <w:rPr>
          <w:rFonts w:ascii="Verdana" w:hAnsi="Verdana"/>
          <w:sz w:val="20"/>
          <w:szCs w:val="20"/>
        </w:rPr>
        <w:t>U</w:t>
      </w:r>
      <w:r w:rsidRPr="00360028">
        <w:rPr>
          <w:rFonts w:ascii="Verdana" w:hAnsi="Verdana"/>
          <w:sz w:val="20"/>
          <w:szCs w:val="20"/>
        </w:rPr>
        <w:t>mowa</w:t>
      </w:r>
      <w:r>
        <w:rPr>
          <w:rFonts w:ascii="Verdana" w:hAnsi="Verdana"/>
          <w:sz w:val="20"/>
          <w:szCs w:val="20"/>
        </w:rPr>
        <w:t>, zwana dalej „Umową”,</w:t>
      </w:r>
      <w:r w:rsidRPr="00360028">
        <w:rPr>
          <w:rFonts w:ascii="Verdana" w:hAnsi="Verdana"/>
          <w:sz w:val="20"/>
          <w:szCs w:val="20"/>
        </w:rPr>
        <w:t xml:space="preserve"> o</w:t>
      </w:r>
      <w:r>
        <w:rPr>
          <w:rFonts w:ascii="Verdana" w:hAnsi="Verdana"/>
          <w:sz w:val="20"/>
          <w:szCs w:val="20"/>
        </w:rPr>
        <w:t> </w:t>
      </w:r>
      <w:r w:rsidRPr="00360028">
        <w:rPr>
          <w:rFonts w:ascii="Verdana" w:hAnsi="Verdana"/>
          <w:sz w:val="20"/>
          <w:szCs w:val="20"/>
        </w:rPr>
        <w:t>następującej treści</w:t>
      </w:r>
      <w:r>
        <w:rPr>
          <w:rFonts w:ascii="Verdana" w:hAnsi="Verdana"/>
          <w:sz w:val="20"/>
          <w:szCs w:val="20"/>
        </w:rPr>
        <w:t>:</w:t>
      </w:r>
    </w:p>
    <w:p w14:paraId="22D4BBA5" w14:textId="77777777" w:rsidR="00123504" w:rsidRDefault="00123504" w:rsidP="00123504">
      <w:pPr>
        <w:widowControl w:val="0"/>
        <w:autoSpaceDE w:val="0"/>
        <w:contextualSpacing/>
        <w:jc w:val="center"/>
        <w:rPr>
          <w:rFonts w:ascii="Verdana" w:hAnsi="Verdana"/>
          <w:bCs/>
          <w:sz w:val="20"/>
          <w:szCs w:val="20"/>
        </w:rPr>
      </w:pPr>
    </w:p>
    <w:p w14:paraId="562F7538"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w:t>
      </w:r>
    </w:p>
    <w:p w14:paraId="75B0BBBC" w14:textId="10E3BF69" w:rsidR="00123504" w:rsidRDefault="00123504" w:rsidP="00123504">
      <w:pPr>
        <w:widowControl w:val="0"/>
        <w:numPr>
          <w:ilvl w:val="0"/>
          <w:numId w:val="44"/>
        </w:numPr>
        <w:suppressAutoHyphens/>
        <w:autoSpaceDE w:val="0"/>
        <w:ind w:left="357" w:hanging="357"/>
        <w:contextualSpacing/>
        <w:jc w:val="both"/>
        <w:rPr>
          <w:rFonts w:ascii="Verdana" w:hAnsi="Verdana"/>
          <w:sz w:val="20"/>
          <w:szCs w:val="20"/>
        </w:rPr>
      </w:pPr>
      <w:r>
        <w:rPr>
          <w:rFonts w:ascii="Verdana" w:hAnsi="Verdana"/>
          <w:sz w:val="20"/>
          <w:szCs w:val="20"/>
        </w:rPr>
        <w:t xml:space="preserve">Zamawiający powierza, a Wykonawca zobowiązuje się do wykonania usługi dowożenia uczniów niepełnosprawnych zamieszkałych na terenie gminy Wieliszew do placówek, w których będą realizować obowiązek szkolny lub obowiązek nauki </w:t>
      </w:r>
      <w:r>
        <w:rPr>
          <w:rFonts w:ascii="Verdana" w:hAnsi="Verdana"/>
          <w:sz w:val="20"/>
          <w:szCs w:val="20"/>
        </w:rPr>
        <w:br/>
        <w:t>w 202</w:t>
      </w:r>
      <w:r w:rsidR="00AC56E2">
        <w:rPr>
          <w:rFonts w:ascii="Verdana" w:hAnsi="Verdana"/>
          <w:sz w:val="20"/>
          <w:szCs w:val="20"/>
        </w:rPr>
        <w:t>6</w:t>
      </w:r>
      <w:r>
        <w:rPr>
          <w:rFonts w:ascii="Verdana" w:hAnsi="Verdana"/>
          <w:sz w:val="20"/>
          <w:szCs w:val="20"/>
        </w:rPr>
        <w:t xml:space="preserve"> roku.</w:t>
      </w:r>
    </w:p>
    <w:p w14:paraId="181F05B3" w14:textId="77777777" w:rsidR="00123504" w:rsidRDefault="00123504" w:rsidP="00123504">
      <w:pPr>
        <w:widowControl w:val="0"/>
        <w:numPr>
          <w:ilvl w:val="0"/>
          <w:numId w:val="44"/>
        </w:numPr>
        <w:suppressAutoHyphens/>
        <w:autoSpaceDE w:val="0"/>
        <w:ind w:left="357" w:hanging="357"/>
        <w:contextualSpacing/>
        <w:jc w:val="both"/>
        <w:rPr>
          <w:rFonts w:ascii="Verdana" w:hAnsi="Verdana"/>
          <w:sz w:val="20"/>
          <w:szCs w:val="20"/>
        </w:rPr>
      </w:pPr>
      <w:r>
        <w:rPr>
          <w:rFonts w:ascii="Verdana" w:hAnsi="Verdana"/>
          <w:sz w:val="20"/>
          <w:szCs w:val="20"/>
        </w:rPr>
        <w:t>Maksymalna liczba dni dowożenia w okresie obowiązywania umowy wyniesie 188 dni.</w:t>
      </w:r>
    </w:p>
    <w:p w14:paraId="792A54CD" w14:textId="77777777" w:rsidR="00123504" w:rsidRDefault="00123504" w:rsidP="00123504">
      <w:pPr>
        <w:widowControl w:val="0"/>
        <w:numPr>
          <w:ilvl w:val="0"/>
          <w:numId w:val="44"/>
        </w:numPr>
        <w:suppressAutoHyphens/>
        <w:autoSpaceDE w:val="0"/>
        <w:ind w:left="357" w:hanging="357"/>
        <w:contextualSpacing/>
        <w:jc w:val="both"/>
        <w:rPr>
          <w:rFonts w:ascii="Verdana" w:hAnsi="Verdana"/>
          <w:sz w:val="20"/>
          <w:szCs w:val="20"/>
        </w:rPr>
      </w:pPr>
      <w:r>
        <w:rPr>
          <w:rFonts w:ascii="Verdana" w:hAnsi="Verdana"/>
          <w:sz w:val="20"/>
          <w:szCs w:val="20"/>
        </w:rPr>
        <w:t>Wykonawca może powierzyć wykonanie części zamówienia, o których mowa w § 3 ust. </w:t>
      </w:r>
      <w:proofErr w:type="gramStart"/>
      <w:r>
        <w:rPr>
          <w:rFonts w:ascii="Verdana" w:hAnsi="Verdana"/>
          <w:sz w:val="20"/>
          <w:szCs w:val="20"/>
        </w:rPr>
        <w:t>1,  Podwykonawcy</w:t>
      </w:r>
      <w:proofErr w:type="gramEnd"/>
      <w:r>
        <w:rPr>
          <w:rFonts w:ascii="Verdana" w:hAnsi="Verdana"/>
          <w:sz w:val="20"/>
          <w:szCs w:val="20"/>
        </w:rPr>
        <w:t xml:space="preserve"> na podstawie umowy o podwykonawstwo, o której mowa w art. 7 pkt 27 PZP.</w:t>
      </w:r>
    </w:p>
    <w:p w14:paraId="07059A40" w14:textId="48F43B27" w:rsidR="00123504" w:rsidRPr="00123504" w:rsidRDefault="00123504" w:rsidP="00123504">
      <w:pPr>
        <w:widowControl w:val="0"/>
        <w:numPr>
          <w:ilvl w:val="0"/>
          <w:numId w:val="44"/>
        </w:numPr>
        <w:suppressAutoHyphens/>
        <w:autoSpaceDE w:val="0"/>
        <w:ind w:left="357" w:hanging="357"/>
        <w:contextualSpacing/>
        <w:jc w:val="both"/>
        <w:rPr>
          <w:rFonts w:ascii="Verdana" w:hAnsi="Verdana"/>
          <w:sz w:val="20"/>
          <w:szCs w:val="20"/>
        </w:rPr>
      </w:pPr>
      <w:r w:rsidRPr="006A0DAE">
        <w:rPr>
          <w:rFonts w:ascii="Verdana" w:hAnsi="Verdana"/>
          <w:sz w:val="20"/>
          <w:szCs w:val="20"/>
        </w:rPr>
        <w:t xml:space="preserve">Powierzenie wykonania części zamówienia </w:t>
      </w:r>
      <w:r>
        <w:rPr>
          <w:rFonts w:ascii="Verdana" w:hAnsi="Verdana"/>
          <w:sz w:val="20"/>
          <w:szCs w:val="20"/>
        </w:rPr>
        <w:t>P</w:t>
      </w:r>
      <w:r w:rsidRPr="006A0DAE">
        <w:rPr>
          <w:rFonts w:ascii="Verdana" w:hAnsi="Verdana"/>
          <w:sz w:val="20"/>
          <w:szCs w:val="20"/>
        </w:rPr>
        <w:t>odwykonawc</w:t>
      </w:r>
      <w:r>
        <w:rPr>
          <w:rFonts w:ascii="Verdana" w:hAnsi="Verdana"/>
          <w:sz w:val="20"/>
          <w:szCs w:val="20"/>
        </w:rPr>
        <w:t>y</w:t>
      </w:r>
      <w:r w:rsidRPr="006A0DAE">
        <w:rPr>
          <w:rFonts w:ascii="Verdana" w:hAnsi="Verdana"/>
          <w:sz w:val="20"/>
          <w:szCs w:val="20"/>
        </w:rPr>
        <w:t xml:space="preserve"> nie zwalnia </w:t>
      </w:r>
      <w:r>
        <w:rPr>
          <w:rFonts w:ascii="Verdana" w:hAnsi="Verdana"/>
          <w:sz w:val="20"/>
          <w:szCs w:val="20"/>
        </w:rPr>
        <w:t>W</w:t>
      </w:r>
      <w:r w:rsidRPr="006A0DAE">
        <w:rPr>
          <w:rFonts w:ascii="Verdana" w:hAnsi="Verdana"/>
          <w:sz w:val="20"/>
          <w:szCs w:val="20"/>
        </w:rPr>
        <w:t>ykonawcy z</w:t>
      </w:r>
      <w:r>
        <w:rPr>
          <w:rFonts w:ascii="Verdana" w:hAnsi="Verdana"/>
          <w:sz w:val="20"/>
          <w:szCs w:val="20"/>
        </w:rPr>
        <w:t> </w:t>
      </w:r>
      <w:r w:rsidRPr="006A0DAE">
        <w:rPr>
          <w:rFonts w:ascii="Verdana" w:hAnsi="Verdana"/>
          <w:sz w:val="20"/>
          <w:szCs w:val="20"/>
        </w:rPr>
        <w:t>odpowiedzialności za należyte wykonanie zamówienia</w:t>
      </w:r>
      <w:r>
        <w:rPr>
          <w:rFonts w:ascii="Verdana" w:hAnsi="Verdana"/>
          <w:sz w:val="20"/>
          <w:szCs w:val="20"/>
        </w:rPr>
        <w:t>.</w:t>
      </w:r>
    </w:p>
    <w:p w14:paraId="7CFB318F" w14:textId="77777777" w:rsidR="00123504" w:rsidRDefault="00123504" w:rsidP="00123504">
      <w:pPr>
        <w:widowControl w:val="0"/>
        <w:autoSpaceDE w:val="0"/>
        <w:contextualSpacing/>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14:paraId="4BA93083" w14:textId="77777777" w:rsidR="00123504" w:rsidRDefault="00123504" w:rsidP="00123504">
      <w:pPr>
        <w:widowControl w:val="0"/>
        <w:autoSpaceDE w:val="0"/>
        <w:contextualSpacing/>
        <w:jc w:val="center"/>
        <w:rPr>
          <w:rFonts w:ascii="Verdana" w:hAnsi="Verdana"/>
          <w:sz w:val="20"/>
          <w:szCs w:val="20"/>
        </w:rPr>
      </w:pPr>
      <w:r>
        <w:rPr>
          <w:rFonts w:ascii="Verdana" w:hAnsi="Verdana"/>
          <w:sz w:val="20"/>
          <w:szCs w:val="20"/>
        </w:rPr>
        <w:t>§ 2</w:t>
      </w:r>
    </w:p>
    <w:p w14:paraId="34B6EB48" w14:textId="77777777" w:rsidR="00123504" w:rsidRDefault="00123504" w:rsidP="00123504">
      <w:pPr>
        <w:widowControl w:val="0"/>
        <w:autoSpaceDE w:val="0"/>
        <w:contextualSpacing/>
        <w:jc w:val="both"/>
        <w:rPr>
          <w:rFonts w:ascii="Verdana" w:hAnsi="Verdana"/>
          <w:sz w:val="20"/>
          <w:szCs w:val="20"/>
        </w:rPr>
      </w:pPr>
      <w:r>
        <w:rPr>
          <w:rFonts w:ascii="Verdana" w:hAnsi="Verdana"/>
          <w:sz w:val="20"/>
          <w:szCs w:val="20"/>
        </w:rPr>
        <w:t>W ramach Umowy Wykonawca zobowiązuje się do wykonania usługi dowożenia z należytą starannością, zgodnie z:</w:t>
      </w:r>
    </w:p>
    <w:p w14:paraId="686CECE4" w14:textId="2183BD8F" w:rsidR="00123504" w:rsidRDefault="00123504" w:rsidP="00123504">
      <w:pPr>
        <w:pStyle w:val="Akapitzlist"/>
        <w:widowControl w:val="0"/>
        <w:numPr>
          <w:ilvl w:val="0"/>
          <w:numId w:val="45"/>
        </w:numPr>
        <w:tabs>
          <w:tab w:val="clear" w:pos="0"/>
          <w:tab w:val="num" w:pos="-567"/>
        </w:tabs>
        <w:suppressAutoHyphens/>
        <w:autoSpaceDE w:val="0"/>
        <w:spacing w:line="240" w:lineRule="auto"/>
        <w:ind w:left="714" w:hanging="357"/>
        <w:contextualSpacing/>
        <w:jc w:val="both"/>
        <w:rPr>
          <w:rFonts w:ascii="Verdana" w:hAnsi="Verdana"/>
          <w:sz w:val="20"/>
          <w:szCs w:val="20"/>
        </w:rPr>
      </w:pPr>
      <w:r>
        <w:rPr>
          <w:rFonts w:ascii="Verdana" w:hAnsi="Verdana"/>
          <w:sz w:val="20"/>
          <w:szCs w:val="20"/>
        </w:rPr>
        <w:t>przepisami ustawy z dnia 6 września 2001 r. o transporcie drogowym, ustawy z dnia 20 czerwca 1997 r. Prawo o ruchu drogowym, ustawy z dnia 15 listopada 1984 r. Prawo przewozowe oraz innymi przepisami obowiązującymi w zakresie przewozu osób,</w:t>
      </w:r>
    </w:p>
    <w:p w14:paraId="35C8C876" w14:textId="77777777" w:rsidR="00123504" w:rsidRDefault="00123504" w:rsidP="00123504">
      <w:pPr>
        <w:pStyle w:val="Akapitzlist"/>
        <w:widowControl w:val="0"/>
        <w:numPr>
          <w:ilvl w:val="0"/>
          <w:numId w:val="45"/>
        </w:numPr>
        <w:tabs>
          <w:tab w:val="clear" w:pos="0"/>
          <w:tab w:val="num" w:pos="-567"/>
        </w:tabs>
        <w:autoSpaceDE w:val="0"/>
        <w:spacing w:line="240" w:lineRule="auto"/>
        <w:ind w:left="714" w:hanging="357"/>
        <w:contextualSpacing/>
        <w:jc w:val="both"/>
        <w:rPr>
          <w:rFonts w:ascii="Verdana" w:hAnsi="Verdana"/>
          <w:sz w:val="20"/>
          <w:szCs w:val="20"/>
        </w:rPr>
      </w:pPr>
      <w:r>
        <w:rPr>
          <w:rFonts w:ascii="Verdana" w:hAnsi="Verdana"/>
          <w:sz w:val="20"/>
          <w:szCs w:val="20"/>
        </w:rPr>
        <w:t>postanowieniami Umowy.</w:t>
      </w:r>
    </w:p>
    <w:p w14:paraId="72BF2457" w14:textId="77777777" w:rsidR="00123504" w:rsidRDefault="00123504" w:rsidP="00123504">
      <w:pPr>
        <w:pStyle w:val="Akapitzlist"/>
        <w:widowControl w:val="0"/>
        <w:autoSpaceDE w:val="0"/>
        <w:spacing w:line="240" w:lineRule="auto"/>
        <w:ind w:left="4248"/>
        <w:rPr>
          <w:rFonts w:ascii="Verdana" w:hAnsi="Verdana"/>
          <w:sz w:val="20"/>
          <w:szCs w:val="20"/>
        </w:rPr>
      </w:pPr>
    </w:p>
    <w:p w14:paraId="29E216C4" w14:textId="77777777" w:rsidR="00123504" w:rsidRDefault="00123504" w:rsidP="00123504">
      <w:pPr>
        <w:pStyle w:val="Akapitzlist"/>
        <w:widowControl w:val="0"/>
        <w:autoSpaceDE w:val="0"/>
        <w:spacing w:line="240" w:lineRule="auto"/>
        <w:ind w:left="0"/>
        <w:jc w:val="center"/>
        <w:rPr>
          <w:rFonts w:ascii="Verdana" w:hAnsi="Verdana"/>
          <w:sz w:val="20"/>
          <w:szCs w:val="20"/>
        </w:rPr>
      </w:pPr>
      <w:r>
        <w:rPr>
          <w:rFonts w:ascii="Verdana" w:hAnsi="Verdana"/>
          <w:sz w:val="20"/>
          <w:szCs w:val="20"/>
        </w:rPr>
        <w:t>§ 3</w:t>
      </w:r>
    </w:p>
    <w:p w14:paraId="61902C1A" w14:textId="77777777" w:rsidR="00123504" w:rsidRDefault="00123504" w:rsidP="00123504">
      <w:pPr>
        <w:widowControl w:val="0"/>
        <w:numPr>
          <w:ilvl w:val="0"/>
          <w:numId w:val="46"/>
        </w:numPr>
        <w:suppressAutoHyphens/>
        <w:autoSpaceDE w:val="0"/>
        <w:ind w:left="357" w:hanging="357"/>
        <w:contextualSpacing/>
        <w:jc w:val="both"/>
        <w:rPr>
          <w:rFonts w:ascii="Verdana" w:hAnsi="Verdana"/>
          <w:sz w:val="20"/>
          <w:szCs w:val="20"/>
        </w:rPr>
      </w:pPr>
      <w:proofErr w:type="gramStart"/>
      <w:r>
        <w:rPr>
          <w:rFonts w:ascii="Verdana" w:hAnsi="Verdana"/>
          <w:sz w:val="20"/>
          <w:szCs w:val="20"/>
        </w:rPr>
        <w:t>Usługa  dowożenia</w:t>
      </w:r>
      <w:proofErr w:type="gramEnd"/>
      <w:r>
        <w:rPr>
          <w:rFonts w:ascii="Verdana" w:hAnsi="Verdana"/>
          <w:sz w:val="20"/>
          <w:szCs w:val="20"/>
        </w:rPr>
        <w:t>, o której mowa w § 1 ust. 1 obejmuje dowóz:</w:t>
      </w:r>
    </w:p>
    <w:p w14:paraId="72F8C58C" w14:textId="67BEBEDC" w:rsidR="00123504" w:rsidRPr="00CA7E75" w:rsidRDefault="00123504" w:rsidP="00123504">
      <w:pPr>
        <w:pStyle w:val="Akapitzlist"/>
        <w:widowControl w:val="0"/>
        <w:numPr>
          <w:ilvl w:val="0"/>
          <w:numId w:val="63"/>
        </w:numPr>
        <w:autoSpaceDE w:val="0"/>
        <w:spacing w:after="200" w:line="240" w:lineRule="auto"/>
        <w:ind w:left="714" w:hanging="357"/>
        <w:contextualSpacing/>
        <w:jc w:val="both"/>
        <w:rPr>
          <w:rFonts w:ascii="Verdana" w:hAnsi="Verdana"/>
          <w:sz w:val="20"/>
          <w:szCs w:val="20"/>
        </w:rPr>
      </w:pPr>
      <w:r w:rsidRPr="00CA7E75">
        <w:rPr>
          <w:rFonts w:ascii="Verdana" w:hAnsi="Verdana"/>
          <w:sz w:val="20"/>
          <w:szCs w:val="20"/>
        </w:rPr>
        <w:t xml:space="preserve">czternastu uczniów </w:t>
      </w:r>
      <w:r w:rsidR="006F2B71" w:rsidRPr="00CA7E75">
        <w:rPr>
          <w:rFonts w:ascii="Verdana" w:hAnsi="Verdana"/>
          <w:sz w:val="20"/>
          <w:szCs w:val="20"/>
        </w:rPr>
        <w:t>(</w:t>
      </w:r>
      <w:r w:rsidRPr="00CA7E75">
        <w:rPr>
          <w:rFonts w:ascii="Verdana" w:hAnsi="Verdana"/>
          <w:sz w:val="20"/>
          <w:szCs w:val="20"/>
        </w:rPr>
        <w:t xml:space="preserve">w </w:t>
      </w:r>
      <w:r w:rsidR="006F2B71" w:rsidRPr="00CA7E75">
        <w:rPr>
          <w:rFonts w:ascii="Verdana" w:hAnsi="Verdana"/>
          <w:sz w:val="20"/>
          <w:szCs w:val="20"/>
        </w:rPr>
        <w:t xml:space="preserve">tym </w:t>
      </w:r>
      <w:r w:rsidRPr="00CA7E75">
        <w:rPr>
          <w:rFonts w:ascii="Verdana" w:hAnsi="Verdana"/>
          <w:sz w:val="20"/>
          <w:szCs w:val="20"/>
        </w:rPr>
        <w:t>uczni</w:t>
      </w:r>
      <w:r w:rsidR="006F2B71" w:rsidRPr="00CA7E75">
        <w:rPr>
          <w:rFonts w:ascii="Verdana" w:hAnsi="Verdana"/>
          <w:sz w:val="20"/>
          <w:szCs w:val="20"/>
        </w:rPr>
        <w:t>ów</w:t>
      </w:r>
      <w:r w:rsidRPr="00CA7E75">
        <w:rPr>
          <w:rFonts w:ascii="Verdana" w:hAnsi="Verdana"/>
          <w:sz w:val="20"/>
          <w:szCs w:val="20"/>
        </w:rPr>
        <w:t xml:space="preserve"> z problemami z samodzielnym poruszaniem się</w:t>
      </w:r>
      <w:r w:rsidR="006F2B71" w:rsidRPr="00CA7E75">
        <w:rPr>
          <w:rFonts w:ascii="Verdana" w:hAnsi="Verdana"/>
          <w:sz w:val="20"/>
          <w:szCs w:val="20"/>
        </w:rPr>
        <w:t>)</w:t>
      </w:r>
      <w:r w:rsidRPr="00CA7E75">
        <w:rPr>
          <w:rFonts w:ascii="Verdana" w:hAnsi="Verdana"/>
          <w:sz w:val="20"/>
          <w:szCs w:val="20"/>
        </w:rPr>
        <w:t xml:space="preserve"> </w:t>
      </w:r>
      <w:bookmarkStart w:id="16" w:name="_Hlk152748536"/>
      <w:r w:rsidRPr="00CA7E75">
        <w:rPr>
          <w:rFonts w:ascii="Verdana" w:hAnsi="Verdana"/>
          <w:sz w:val="20"/>
          <w:szCs w:val="20"/>
        </w:rPr>
        <w:t>do Powiatowego Zespołu Szkół i Placówek Specjalnych w Legionowie ul. Jagiellońska 69</w:t>
      </w:r>
      <w:bookmarkEnd w:id="16"/>
      <w:r w:rsidRPr="00CA7E75">
        <w:rPr>
          <w:rFonts w:ascii="Verdana" w:hAnsi="Verdana"/>
          <w:sz w:val="20"/>
          <w:szCs w:val="20"/>
        </w:rPr>
        <w:t xml:space="preserve"> z miejscowości: </w:t>
      </w:r>
      <w:r w:rsidR="00CA7E75" w:rsidRPr="00CA7E75">
        <w:rPr>
          <w:rFonts w:ascii="Verdana" w:hAnsi="Verdana"/>
          <w:sz w:val="20"/>
          <w:szCs w:val="20"/>
        </w:rPr>
        <w:t>Olszewnica Stara</w:t>
      </w:r>
      <w:r w:rsidRPr="00CA7E75">
        <w:rPr>
          <w:rFonts w:ascii="Verdana" w:hAnsi="Verdana"/>
          <w:sz w:val="20"/>
          <w:szCs w:val="20"/>
        </w:rPr>
        <w:t xml:space="preserve">, Skrzeszew, Wieliszew, </w:t>
      </w:r>
      <w:r w:rsidR="00CA7E75" w:rsidRPr="00CA7E75">
        <w:rPr>
          <w:rFonts w:ascii="Verdana" w:hAnsi="Verdana"/>
          <w:sz w:val="20"/>
          <w:szCs w:val="20"/>
        </w:rPr>
        <w:t>Łajski</w:t>
      </w:r>
      <w:r w:rsidRPr="00CA7E75">
        <w:rPr>
          <w:rFonts w:ascii="Verdana" w:hAnsi="Verdana"/>
          <w:sz w:val="20"/>
          <w:szCs w:val="20"/>
        </w:rPr>
        <w:t>. Jeden kurs poranny (dowóz na godz. 8:00) i jeden popołudniowy (odbiór o godz. 14:30-16:30 w zależności od planu zajęć)</w:t>
      </w:r>
    </w:p>
    <w:p w14:paraId="4CBF7F79" w14:textId="65F495D1" w:rsidR="00123504" w:rsidRPr="00CA7E75" w:rsidRDefault="002528ED" w:rsidP="00123504">
      <w:pPr>
        <w:pStyle w:val="Akapitzlist"/>
        <w:widowControl w:val="0"/>
        <w:numPr>
          <w:ilvl w:val="0"/>
          <w:numId w:val="63"/>
        </w:numPr>
        <w:autoSpaceDE w:val="0"/>
        <w:spacing w:line="240" w:lineRule="auto"/>
        <w:ind w:left="714" w:hanging="357"/>
        <w:contextualSpacing/>
        <w:jc w:val="both"/>
        <w:rPr>
          <w:rFonts w:ascii="Verdana" w:hAnsi="Verdana"/>
          <w:sz w:val="20"/>
          <w:szCs w:val="20"/>
        </w:rPr>
      </w:pPr>
      <w:r w:rsidRPr="00CA7E75">
        <w:rPr>
          <w:rFonts w:ascii="Verdana" w:hAnsi="Verdana"/>
          <w:sz w:val="20"/>
          <w:szCs w:val="20"/>
        </w:rPr>
        <w:t>jeden</w:t>
      </w:r>
      <w:r w:rsidR="00123504" w:rsidRPr="00CA7E75">
        <w:rPr>
          <w:rFonts w:ascii="Verdana" w:hAnsi="Verdana"/>
          <w:sz w:val="20"/>
          <w:szCs w:val="20"/>
        </w:rPr>
        <w:t xml:space="preserve"> ucz</w:t>
      </w:r>
      <w:r w:rsidRPr="00CA7E75">
        <w:rPr>
          <w:rFonts w:ascii="Verdana" w:hAnsi="Verdana"/>
          <w:sz w:val="20"/>
          <w:szCs w:val="20"/>
        </w:rPr>
        <w:t>eń</w:t>
      </w:r>
      <w:r w:rsidR="00123504" w:rsidRPr="00CA7E75">
        <w:rPr>
          <w:rFonts w:ascii="Verdana" w:hAnsi="Verdana"/>
          <w:sz w:val="20"/>
          <w:szCs w:val="20"/>
        </w:rPr>
        <w:t xml:space="preserve"> </w:t>
      </w:r>
      <w:bookmarkStart w:id="17" w:name="_Hlk152748587"/>
      <w:r w:rsidR="00123504" w:rsidRPr="00CA7E75">
        <w:rPr>
          <w:rFonts w:ascii="Verdana" w:hAnsi="Verdana"/>
          <w:sz w:val="20"/>
          <w:szCs w:val="20"/>
        </w:rPr>
        <w:t>do Zespołu Szkół Specjalnych nr 38 w Warszawie, ul. Namysłowska 10</w:t>
      </w:r>
      <w:bookmarkEnd w:id="17"/>
      <w:r w:rsidR="00123504" w:rsidRPr="00CA7E75">
        <w:rPr>
          <w:rFonts w:ascii="Verdana" w:hAnsi="Verdana"/>
          <w:sz w:val="20"/>
          <w:szCs w:val="20"/>
        </w:rPr>
        <w:t xml:space="preserve"> z</w:t>
      </w:r>
      <w:r w:rsidR="00AC0E5D" w:rsidRPr="00CA7E75">
        <w:rPr>
          <w:rFonts w:ascii="Verdana" w:hAnsi="Verdana"/>
          <w:sz w:val="20"/>
          <w:szCs w:val="20"/>
        </w:rPr>
        <w:t> </w:t>
      </w:r>
      <w:r w:rsidR="00123504" w:rsidRPr="00CA7E75">
        <w:rPr>
          <w:rFonts w:ascii="Verdana" w:hAnsi="Verdana"/>
          <w:sz w:val="20"/>
          <w:szCs w:val="20"/>
        </w:rPr>
        <w:t>miejscowości Olszewnica Stara. Jeden kurs poranny i jeden popołudniowy.</w:t>
      </w:r>
    </w:p>
    <w:p w14:paraId="698A2949" w14:textId="77777777" w:rsidR="00123504" w:rsidRDefault="00123504" w:rsidP="00123504">
      <w:pPr>
        <w:widowControl w:val="0"/>
        <w:numPr>
          <w:ilvl w:val="0"/>
          <w:numId w:val="46"/>
        </w:numPr>
        <w:suppressAutoHyphens/>
        <w:autoSpaceDE w:val="0"/>
        <w:ind w:left="357" w:hanging="357"/>
        <w:contextualSpacing/>
        <w:jc w:val="both"/>
        <w:rPr>
          <w:rFonts w:ascii="Verdana" w:hAnsi="Verdana"/>
          <w:sz w:val="20"/>
          <w:szCs w:val="20"/>
        </w:rPr>
      </w:pPr>
      <w:r>
        <w:rPr>
          <w:rFonts w:ascii="Verdana" w:hAnsi="Verdana"/>
          <w:sz w:val="20"/>
          <w:szCs w:val="20"/>
        </w:rPr>
        <w:t>Liczba uczniów dowożonych może ulec zmianie w trakcie roku szkolnego. Zamawiający nie poniesie dodatkowych kosztów w przypadku zwiększenia liczby dowożonych uczniów w obrębie wyznaczonej trasy do wypełnienia liczby miejsc w pojeździe:</w:t>
      </w:r>
    </w:p>
    <w:p w14:paraId="745EB7AC" w14:textId="77777777" w:rsidR="00123504" w:rsidRDefault="00123504" w:rsidP="00123504">
      <w:pPr>
        <w:pStyle w:val="Akapitzlist"/>
        <w:widowControl w:val="0"/>
        <w:numPr>
          <w:ilvl w:val="0"/>
          <w:numId w:val="64"/>
        </w:numPr>
        <w:suppressAutoHyphens/>
        <w:autoSpaceDE w:val="0"/>
        <w:spacing w:after="200" w:line="240" w:lineRule="auto"/>
        <w:ind w:left="714" w:hanging="357"/>
        <w:contextualSpacing/>
        <w:jc w:val="both"/>
        <w:rPr>
          <w:rFonts w:ascii="Verdana" w:hAnsi="Verdana"/>
          <w:sz w:val="20"/>
          <w:szCs w:val="20"/>
        </w:rPr>
      </w:pPr>
      <w:r>
        <w:rPr>
          <w:rFonts w:ascii="Verdana" w:hAnsi="Verdana"/>
          <w:sz w:val="20"/>
          <w:szCs w:val="20"/>
        </w:rPr>
        <w:t>trasa zgodnie z § 3 ust. 1 pkt 1 Umowy - … miejsc;</w:t>
      </w:r>
    </w:p>
    <w:p w14:paraId="70B93FBC" w14:textId="77777777" w:rsidR="00123504" w:rsidRDefault="00123504" w:rsidP="00123504">
      <w:pPr>
        <w:pStyle w:val="Akapitzlist"/>
        <w:widowControl w:val="0"/>
        <w:numPr>
          <w:ilvl w:val="0"/>
          <w:numId w:val="64"/>
        </w:numPr>
        <w:suppressAutoHyphens/>
        <w:autoSpaceDE w:val="0"/>
        <w:spacing w:line="240" w:lineRule="auto"/>
        <w:ind w:left="714" w:hanging="357"/>
        <w:contextualSpacing/>
        <w:jc w:val="both"/>
        <w:rPr>
          <w:rFonts w:ascii="Verdana" w:hAnsi="Verdana"/>
          <w:sz w:val="20"/>
          <w:szCs w:val="20"/>
        </w:rPr>
      </w:pPr>
      <w:r>
        <w:rPr>
          <w:rFonts w:ascii="Verdana" w:hAnsi="Verdana"/>
          <w:sz w:val="20"/>
          <w:szCs w:val="20"/>
        </w:rPr>
        <w:t>trasa zgodnie z § 3 ust. 1 pkt 2 Umowy - … miejsc.</w:t>
      </w:r>
    </w:p>
    <w:p w14:paraId="0DCF120D" w14:textId="77777777" w:rsidR="00123504" w:rsidRPr="005A6074" w:rsidRDefault="00123504" w:rsidP="00123504">
      <w:pPr>
        <w:pStyle w:val="Akapitzlist"/>
        <w:widowControl w:val="0"/>
        <w:suppressAutoHyphens/>
        <w:autoSpaceDE w:val="0"/>
        <w:spacing w:line="240" w:lineRule="auto"/>
        <w:ind w:left="357"/>
        <w:jc w:val="both"/>
        <w:rPr>
          <w:rFonts w:ascii="Verdana" w:hAnsi="Verdana"/>
          <w:sz w:val="20"/>
          <w:szCs w:val="20"/>
        </w:rPr>
      </w:pPr>
      <w:r>
        <w:rPr>
          <w:rFonts w:ascii="Verdana" w:hAnsi="Verdana"/>
          <w:sz w:val="20"/>
          <w:szCs w:val="20"/>
        </w:rPr>
        <w:lastRenderedPageBreak/>
        <w:t>(liczba miejsc łącznie z siedzeniem kierowcy i opiekuna, zgodnie z § 4 Umowy)</w:t>
      </w:r>
    </w:p>
    <w:p w14:paraId="5BF42ED9" w14:textId="77777777" w:rsidR="00123504" w:rsidRDefault="00123504" w:rsidP="00123504">
      <w:pPr>
        <w:widowControl w:val="0"/>
        <w:numPr>
          <w:ilvl w:val="0"/>
          <w:numId w:val="46"/>
        </w:numPr>
        <w:suppressAutoHyphens/>
        <w:autoSpaceDE w:val="0"/>
        <w:ind w:left="357" w:hanging="357"/>
        <w:contextualSpacing/>
        <w:jc w:val="both"/>
        <w:rPr>
          <w:rFonts w:ascii="Verdana" w:hAnsi="Verdana"/>
          <w:sz w:val="20"/>
          <w:szCs w:val="20"/>
        </w:rPr>
      </w:pPr>
      <w:r>
        <w:rPr>
          <w:rFonts w:ascii="Verdana" w:hAnsi="Verdana"/>
          <w:sz w:val="20"/>
          <w:szCs w:val="20"/>
        </w:rPr>
        <w:t>Szczegółowe dane osobowe oraz adresowe dowożonych uczniów zostaną udostępnione Wykonawcy odrębnym pismem.</w:t>
      </w:r>
    </w:p>
    <w:p w14:paraId="41B62887" w14:textId="77777777" w:rsidR="00123504" w:rsidRDefault="00123504" w:rsidP="00123504">
      <w:pPr>
        <w:widowControl w:val="0"/>
        <w:numPr>
          <w:ilvl w:val="0"/>
          <w:numId w:val="46"/>
        </w:numPr>
        <w:suppressAutoHyphens/>
        <w:autoSpaceDE w:val="0"/>
        <w:ind w:left="357" w:hanging="357"/>
        <w:contextualSpacing/>
        <w:jc w:val="both"/>
        <w:rPr>
          <w:rFonts w:ascii="Verdana" w:hAnsi="Verdana"/>
          <w:sz w:val="20"/>
          <w:szCs w:val="20"/>
        </w:rPr>
      </w:pPr>
      <w:r w:rsidRPr="00B2741A">
        <w:rPr>
          <w:rFonts w:ascii="Verdana" w:hAnsi="Verdana"/>
          <w:sz w:val="20"/>
          <w:szCs w:val="20"/>
        </w:rPr>
        <w:t>Przed rozpoczęciem wykonywania usługi Zamawiający w porozumieniu z rodzicami ucznia i Wykonawcą w oparciu o plan tygodniowy zajęć uczniów ustali optymalny harmonogram dowożenia i odwożenia, mając na uwadze jak najkrótszy czas przebywania uczniów w podróży.</w:t>
      </w:r>
    </w:p>
    <w:p w14:paraId="043D99E4" w14:textId="77777777" w:rsidR="00123504" w:rsidRPr="00B2741A" w:rsidRDefault="00123504" w:rsidP="00123504">
      <w:pPr>
        <w:widowControl w:val="0"/>
        <w:suppressAutoHyphens/>
        <w:autoSpaceDE w:val="0"/>
        <w:ind w:left="567"/>
        <w:contextualSpacing/>
        <w:jc w:val="both"/>
        <w:rPr>
          <w:rFonts w:ascii="Verdana" w:hAnsi="Verdana"/>
          <w:sz w:val="20"/>
          <w:szCs w:val="20"/>
        </w:rPr>
      </w:pPr>
    </w:p>
    <w:p w14:paraId="4A4560F2" w14:textId="77777777" w:rsidR="00123504" w:rsidRDefault="00123504" w:rsidP="00123504">
      <w:pPr>
        <w:widowControl w:val="0"/>
        <w:autoSpaceDE w:val="0"/>
        <w:contextualSpacing/>
        <w:jc w:val="center"/>
        <w:rPr>
          <w:rFonts w:ascii="Verdana" w:hAnsi="Verdana"/>
          <w:bCs/>
          <w:sz w:val="20"/>
          <w:szCs w:val="20"/>
        </w:rPr>
      </w:pPr>
      <w:r w:rsidRPr="007D4EE5">
        <w:rPr>
          <w:rFonts w:ascii="Verdana" w:hAnsi="Verdana"/>
          <w:bCs/>
          <w:sz w:val="20"/>
          <w:szCs w:val="20"/>
        </w:rPr>
        <w:t>§ 4</w:t>
      </w:r>
    </w:p>
    <w:p w14:paraId="62A508B1" w14:textId="77777777" w:rsidR="00123504" w:rsidRPr="003A1D69" w:rsidRDefault="00123504" w:rsidP="00123504">
      <w:pPr>
        <w:pStyle w:val="Akapitzlist"/>
        <w:widowControl w:val="0"/>
        <w:numPr>
          <w:ilvl w:val="0"/>
          <w:numId w:val="47"/>
        </w:numPr>
        <w:tabs>
          <w:tab w:val="clear" w:pos="340"/>
          <w:tab w:val="num" w:pos="567"/>
        </w:tabs>
        <w:suppressAutoHyphens/>
        <w:autoSpaceDE w:val="0"/>
        <w:spacing w:line="240" w:lineRule="auto"/>
        <w:ind w:left="357" w:hanging="357"/>
        <w:contextualSpacing/>
        <w:jc w:val="both"/>
        <w:rPr>
          <w:rFonts w:ascii="Verdana" w:hAnsi="Verdana"/>
          <w:sz w:val="20"/>
          <w:szCs w:val="20"/>
        </w:rPr>
      </w:pPr>
      <w:r>
        <w:rPr>
          <w:rFonts w:ascii="Verdana" w:hAnsi="Verdana"/>
          <w:sz w:val="20"/>
          <w:szCs w:val="20"/>
        </w:rPr>
        <w:t xml:space="preserve">Wykonawca </w:t>
      </w:r>
      <w:r w:rsidRPr="00460AAD">
        <w:rPr>
          <w:rFonts w:ascii="Verdana" w:hAnsi="Verdana"/>
          <w:sz w:val="20"/>
          <w:szCs w:val="20"/>
        </w:rPr>
        <w:t>będzie świadczył usługę środkiem (środkami) transportu</w:t>
      </w:r>
      <w:r>
        <w:rPr>
          <w:rFonts w:ascii="Verdana" w:hAnsi="Verdana"/>
          <w:sz w:val="20"/>
          <w:szCs w:val="20"/>
        </w:rPr>
        <w:t>:</w:t>
      </w:r>
      <w:r w:rsidRPr="00460AAD">
        <w:rPr>
          <w:rFonts w:ascii="Verdana" w:hAnsi="Verdana"/>
          <w:sz w:val="20"/>
          <w:szCs w:val="20"/>
        </w:rPr>
        <w:t xml:space="preserve"> </w:t>
      </w:r>
      <w:r w:rsidRPr="00460AAD">
        <w:rPr>
          <w:rFonts w:ascii="Verdana" w:hAnsi="Verdana"/>
          <w:bCs/>
          <w:sz w:val="20"/>
          <w:szCs w:val="20"/>
        </w:rPr>
        <w:t xml:space="preserve"> </w:t>
      </w:r>
    </w:p>
    <w:p w14:paraId="704B53E7" w14:textId="77777777" w:rsidR="00123504" w:rsidRDefault="00123504" w:rsidP="00123504">
      <w:pPr>
        <w:pStyle w:val="Akapitzlist"/>
        <w:widowControl w:val="0"/>
        <w:numPr>
          <w:ilvl w:val="0"/>
          <w:numId w:val="65"/>
        </w:numPr>
        <w:suppressAutoHyphens/>
        <w:autoSpaceDE w:val="0"/>
        <w:spacing w:line="240" w:lineRule="auto"/>
        <w:ind w:left="714" w:hanging="357"/>
        <w:jc w:val="both"/>
        <w:rPr>
          <w:rFonts w:ascii="Verdana" w:hAnsi="Verdana"/>
          <w:sz w:val="20"/>
          <w:szCs w:val="20"/>
        </w:rPr>
      </w:pPr>
      <w:r>
        <w:rPr>
          <w:rFonts w:ascii="Verdana" w:hAnsi="Verdana"/>
          <w:bCs/>
          <w:sz w:val="20"/>
          <w:szCs w:val="20"/>
        </w:rPr>
        <w:t>… [marka, model]</w:t>
      </w:r>
      <w:r>
        <w:rPr>
          <w:rFonts w:ascii="Verdana" w:hAnsi="Verdana"/>
          <w:sz w:val="20"/>
          <w:szCs w:val="20"/>
        </w:rPr>
        <w:t xml:space="preserve">, </w:t>
      </w:r>
      <w:r w:rsidRPr="00460AAD">
        <w:rPr>
          <w:rFonts w:ascii="Verdana" w:hAnsi="Verdana"/>
          <w:sz w:val="20"/>
          <w:szCs w:val="20"/>
        </w:rPr>
        <w:t xml:space="preserve">rok produkcji: </w:t>
      </w:r>
      <w:r>
        <w:rPr>
          <w:rFonts w:ascii="Verdana" w:hAnsi="Verdana"/>
          <w:sz w:val="20"/>
          <w:szCs w:val="20"/>
        </w:rPr>
        <w:t>…</w:t>
      </w:r>
      <w:r w:rsidRPr="00460AAD">
        <w:rPr>
          <w:rFonts w:ascii="Verdana" w:hAnsi="Verdana"/>
          <w:sz w:val="20"/>
          <w:szCs w:val="20"/>
        </w:rPr>
        <w:t>, nr rejestracyjny:</w:t>
      </w:r>
      <w:r w:rsidRPr="00460AAD">
        <w:rPr>
          <w:rFonts w:ascii="Verdana" w:hAnsi="Verdana"/>
          <w:bCs/>
          <w:sz w:val="20"/>
          <w:szCs w:val="20"/>
        </w:rPr>
        <w:t xml:space="preserve"> </w:t>
      </w:r>
      <w:r>
        <w:rPr>
          <w:rFonts w:ascii="Verdana" w:hAnsi="Verdana"/>
          <w:sz w:val="20"/>
          <w:szCs w:val="20"/>
        </w:rPr>
        <w:t>…</w:t>
      </w:r>
      <w:r w:rsidRPr="00460AAD">
        <w:rPr>
          <w:rFonts w:ascii="Verdana" w:hAnsi="Verdana"/>
          <w:bCs/>
          <w:sz w:val="20"/>
          <w:szCs w:val="20"/>
        </w:rPr>
        <w:t>,</w:t>
      </w:r>
      <w:r>
        <w:rPr>
          <w:rFonts w:ascii="Verdana" w:hAnsi="Verdana"/>
          <w:bCs/>
          <w:sz w:val="20"/>
          <w:szCs w:val="20"/>
        </w:rPr>
        <w:t xml:space="preserve"> </w:t>
      </w:r>
      <w:r w:rsidRPr="00460AAD">
        <w:rPr>
          <w:rFonts w:ascii="Verdana" w:hAnsi="Verdana"/>
          <w:sz w:val="20"/>
          <w:szCs w:val="20"/>
        </w:rPr>
        <w:t xml:space="preserve">z </w:t>
      </w:r>
      <w:r>
        <w:rPr>
          <w:rFonts w:ascii="Verdana" w:hAnsi="Verdana"/>
          <w:sz w:val="20"/>
          <w:szCs w:val="20"/>
        </w:rPr>
        <w:t>…</w:t>
      </w:r>
      <w:r w:rsidRPr="00460AAD">
        <w:rPr>
          <w:rFonts w:ascii="Verdana" w:hAnsi="Verdana"/>
          <w:sz w:val="20"/>
          <w:szCs w:val="20"/>
        </w:rPr>
        <w:t xml:space="preserve"> miejscami siedzącymi, przystosowanym do przewozu osób niepełnosprawnych</w:t>
      </w:r>
      <w:r>
        <w:rPr>
          <w:rFonts w:ascii="Verdana" w:hAnsi="Verdana"/>
          <w:sz w:val="20"/>
          <w:szCs w:val="20"/>
        </w:rPr>
        <w:t>;</w:t>
      </w:r>
    </w:p>
    <w:p w14:paraId="14DEAA73" w14:textId="77777777" w:rsidR="00123504" w:rsidRDefault="00123504" w:rsidP="00123504">
      <w:pPr>
        <w:pStyle w:val="Akapitzlist"/>
        <w:widowControl w:val="0"/>
        <w:numPr>
          <w:ilvl w:val="0"/>
          <w:numId w:val="65"/>
        </w:numPr>
        <w:suppressAutoHyphens/>
        <w:autoSpaceDE w:val="0"/>
        <w:spacing w:line="240" w:lineRule="auto"/>
        <w:ind w:left="714" w:hanging="357"/>
        <w:jc w:val="both"/>
        <w:rPr>
          <w:rFonts w:ascii="Verdana" w:hAnsi="Verdana"/>
          <w:sz w:val="20"/>
          <w:szCs w:val="20"/>
        </w:rPr>
      </w:pPr>
      <w:r>
        <w:rPr>
          <w:rFonts w:ascii="Verdana" w:hAnsi="Verdana"/>
          <w:sz w:val="20"/>
          <w:szCs w:val="20"/>
        </w:rPr>
        <w:t>…</w:t>
      </w:r>
    </w:p>
    <w:p w14:paraId="3D3DB60D" w14:textId="77777777" w:rsidR="00123504" w:rsidRDefault="00123504" w:rsidP="00123504">
      <w:pPr>
        <w:widowControl w:val="0"/>
        <w:numPr>
          <w:ilvl w:val="0"/>
          <w:numId w:val="47"/>
        </w:numPr>
        <w:tabs>
          <w:tab w:val="clear" w:pos="340"/>
          <w:tab w:val="num" w:pos="567"/>
        </w:tabs>
        <w:suppressAutoHyphens/>
        <w:autoSpaceDE w:val="0"/>
        <w:ind w:left="357" w:hanging="357"/>
        <w:contextualSpacing/>
        <w:jc w:val="both"/>
        <w:rPr>
          <w:rFonts w:ascii="Verdana" w:hAnsi="Verdana"/>
          <w:sz w:val="20"/>
          <w:szCs w:val="20"/>
        </w:rPr>
      </w:pPr>
      <w:r>
        <w:rPr>
          <w:rFonts w:ascii="Verdana" w:hAnsi="Verdana"/>
          <w:sz w:val="20"/>
          <w:szCs w:val="20"/>
        </w:rPr>
        <w:t>Kierowcami zatrudnionymi do kierowania pojazdami będą … [imię i nazwisko].</w:t>
      </w:r>
    </w:p>
    <w:p w14:paraId="037DD403" w14:textId="77777777" w:rsidR="00123504" w:rsidRDefault="00123504" w:rsidP="00123504">
      <w:pPr>
        <w:widowControl w:val="0"/>
        <w:numPr>
          <w:ilvl w:val="0"/>
          <w:numId w:val="47"/>
        </w:numPr>
        <w:tabs>
          <w:tab w:val="clear" w:pos="340"/>
          <w:tab w:val="num" w:pos="567"/>
        </w:tabs>
        <w:suppressAutoHyphens/>
        <w:autoSpaceDE w:val="0"/>
        <w:ind w:left="357" w:hanging="357"/>
        <w:contextualSpacing/>
        <w:jc w:val="both"/>
        <w:rPr>
          <w:rFonts w:ascii="Verdana" w:hAnsi="Verdana"/>
          <w:sz w:val="20"/>
          <w:szCs w:val="20"/>
        </w:rPr>
      </w:pPr>
      <w:r>
        <w:rPr>
          <w:rFonts w:ascii="Verdana" w:hAnsi="Verdana"/>
          <w:sz w:val="20"/>
          <w:szCs w:val="20"/>
        </w:rPr>
        <w:t>Opiekunami przewożonych uczniów będą … [imię i nazwisko].</w:t>
      </w:r>
    </w:p>
    <w:p w14:paraId="0D3B2EEA" w14:textId="77777777" w:rsidR="00123504" w:rsidRDefault="00123504" w:rsidP="00123504">
      <w:pPr>
        <w:widowControl w:val="0"/>
        <w:numPr>
          <w:ilvl w:val="0"/>
          <w:numId w:val="47"/>
        </w:numPr>
        <w:tabs>
          <w:tab w:val="clear" w:pos="340"/>
          <w:tab w:val="num" w:pos="567"/>
        </w:tabs>
        <w:suppressAutoHyphens/>
        <w:autoSpaceDE w:val="0"/>
        <w:ind w:left="357" w:hanging="357"/>
        <w:contextualSpacing/>
        <w:jc w:val="both"/>
        <w:rPr>
          <w:rFonts w:ascii="Verdana" w:hAnsi="Verdana"/>
          <w:sz w:val="20"/>
          <w:szCs w:val="20"/>
        </w:rPr>
      </w:pPr>
      <w:r>
        <w:rPr>
          <w:rFonts w:ascii="Verdana" w:hAnsi="Verdana"/>
          <w:sz w:val="20"/>
          <w:szCs w:val="20"/>
        </w:rPr>
        <w:t>Kierowca i opiekun są pracownikami Wykonawcy usługi, za których ponosi pełną odpowiedzialność.</w:t>
      </w:r>
    </w:p>
    <w:p w14:paraId="328386D9" w14:textId="77777777" w:rsidR="00123504" w:rsidRDefault="00123504" w:rsidP="00123504">
      <w:pPr>
        <w:widowControl w:val="0"/>
        <w:numPr>
          <w:ilvl w:val="0"/>
          <w:numId w:val="47"/>
        </w:numPr>
        <w:tabs>
          <w:tab w:val="clear" w:pos="340"/>
          <w:tab w:val="num" w:pos="567"/>
        </w:tabs>
        <w:suppressAutoHyphens/>
        <w:autoSpaceDE w:val="0"/>
        <w:ind w:left="357" w:hanging="357"/>
        <w:contextualSpacing/>
        <w:jc w:val="both"/>
        <w:rPr>
          <w:rFonts w:ascii="Verdana" w:hAnsi="Verdana"/>
          <w:sz w:val="20"/>
          <w:szCs w:val="20"/>
        </w:rPr>
      </w:pPr>
      <w:r>
        <w:rPr>
          <w:rFonts w:ascii="Verdana" w:hAnsi="Verdana"/>
          <w:sz w:val="20"/>
          <w:szCs w:val="20"/>
        </w:rPr>
        <w:t>Zakres usługi obejmuje:</w:t>
      </w:r>
    </w:p>
    <w:p w14:paraId="7AD90360" w14:textId="28F952E3" w:rsidR="00123504" w:rsidRDefault="002756F7" w:rsidP="00123504">
      <w:pPr>
        <w:widowControl w:val="0"/>
        <w:numPr>
          <w:ilvl w:val="0"/>
          <w:numId w:val="48"/>
        </w:numPr>
        <w:suppressAutoHyphens/>
        <w:autoSpaceDE w:val="0"/>
        <w:ind w:left="714" w:hanging="357"/>
        <w:contextualSpacing/>
        <w:jc w:val="both"/>
        <w:rPr>
          <w:rFonts w:ascii="Verdana" w:hAnsi="Verdana"/>
          <w:sz w:val="20"/>
          <w:szCs w:val="20"/>
        </w:rPr>
      </w:pPr>
      <w:r>
        <w:rPr>
          <w:rFonts w:ascii="Verdana" w:hAnsi="Verdana"/>
          <w:sz w:val="20"/>
          <w:szCs w:val="20"/>
        </w:rPr>
        <w:t>dowożenie uczniów</w:t>
      </w:r>
      <w:r w:rsidR="00123504">
        <w:rPr>
          <w:rFonts w:ascii="Verdana" w:hAnsi="Verdana"/>
          <w:sz w:val="20"/>
          <w:szCs w:val="20"/>
        </w:rPr>
        <w:t xml:space="preserve"> z miejsca zamieszkania do szkoły i po zakończonych lekcjach odwiezienie ucznia do miejsca zamieszkania,</w:t>
      </w:r>
    </w:p>
    <w:p w14:paraId="72638431" w14:textId="473BB33E" w:rsidR="00123504" w:rsidRDefault="00123504" w:rsidP="00123504">
      <w:pPr>
        <w:widowControl w:val="0"/>
        <w:numPr>
          <w:ilvl w:val="0"/>
          <w:numId w:val="48"/>
        </w:numPr>
        <w:suppressAutoHyphens/>
        <w:autoSpaceDE w:val="0"/>
        <w:ind w:left="714" w:hanging="357"/>
        <w:contextualSpacing/>
        <w:jc w:val="both"/>
        <w:rPr>
          <w:rFonts w:ascii="Verdana" w:hAnsi="Verdana"/>
          <w:sz w:val="20"/>
          <w:szCs w:val="20"/>
        </w:rPr>
      </w:pPr>
      <w:r w:rsidRPr="005B7A6A">
        <w:rPr>
          <w:rFonts w:ascii="Verdana" w:hAnsi="Verdana"/>
          <w:sz w:val="20"/>
          <w:szCs w:val="20"/>
        </w:rPr>
        <w:t xml:space="preserve">opiekę nad uczniami przez cały </w:t>
      </w:r>
      <w:r w:rsidR="002756F7" w:rsidRPr="005B7A6A">
        <w:rPr>
          <w:rFonts w:ascii="Verdana" w:hAnsi="Verdana"/>
          <w:sz w:val="20"/>
          <w:szCs w:val="20"/>
        </w:rPr>
        <w:t>czas przewozu</w:t>
      </w:r>
      <w:r w:rsidRPr="005B7A6A">
        <w:rPr>
          <w:rFonts w:ascii="Verdana" w:hAnsi="Verdana"/>
          <w:sz w:val="20"/>
          <w:szCs w:val="20"/>
        </w:rPr>
        <w:t xml:space="preserve">, w tym w </w:t>
      </w:r>
      <w:r w:rsidR="002756F7" w:rsidRPr="005B7A6A">
        <w:rPr>
          <w:rFonts w:ascii="Verdana" w:hAnsi="Verdana"/>
          <w:sz w:val="20"/>
          <w:szCs w:val="20"/>
        </w:rPr>
        <w:t>szczególności: odbieranie</w:t>
      </w:r>
      <w:r w:rsidRPr="005B7A6A">
        <w:rPr>
          <w:rFonts w:ascii="Verdana" w:hAnsi="Verdana"/>
          <w:sz w:val="20"/>
          <w:szCs w:val="20"/>
        </w:rPr>
        <w:t xml:space="preserve"> uczniów o ustalonej godzinie od rodziców/prawnych opiekunów spod domu i po dowiezieniu do placówki przekazanie ich pod opiekę pracownika placówki,</w:t>
      </w:r>
    </w:p>
    <w:p w14:paraId="6ED331A0" w14:textId="77777777" w:rsidR="00123504" w:rsidRDefault="00123504" w:rsidP="00123504">
      <w:pPr>
        <w:widowControl w:val="0"/>
        <w:numPr>
          <w:ilvl w:val="0"/>
          <w:numId w:val="48"/>
        </w:numPr>
        <w:suppressAutoHyphens/>
        <w:autoSpaceDE w:val="0"/>
        <w:ind w:left="714" w:hanging="357"/>
        <w:contextualSpacing/>
        <w:jc w:val="both"/>
        <w:rPr>
          <w:rFonts w:ascii="Verdana" w:hAnsi="Verdana"/>
          <w:sz w:val="20"/>
          <w:szCs w:val="20"/>
        </w:rPr>
      </w:pPr>
      <w:r w:rsidRPr="005B7A6A">
        <w:rPr>
          <w:rFonts w:ascii="Verdana" w:hAnsi="Verdana"/>
          <w:sz w:val="20"/>
          <w:szCs w:val="20"/>
        </w:rPr>
        <w:t>pomoc przy wsiadaniu i wysiadaniu z pojazdu, w razie konieczności,</w:t>
      </w:r>
    </w:p>
    <w:p w14:paraId="3723C1A2" w14:textId="77777777" w:rsidR="00123504" w:rsidRPr="005B7A6A" w:rsidRDefault="00123504" w:rsidP="00123504">
      <w:pPr>
        <w:widowControl w:val="0"/>
        <w:numPr>
          <w:ilvl w:val="0"/>
          <w:numId w:val="48"/>
        </w:numPr>
        <w:suppressAutoHyphens/>
        <w:autoSpaceDE w:val="0"/>
        <w:ind w:left="714" w:hanging="357"/>
        <w:contextualSpacing/>
        <w:jc w:val="both"/>
        <w:rPr>
          <w:rFonts w:ascii="Verdana" w:hAnsi="Verdana"/>
          <w:sz w:val="20"/>
          <w:szCs w:val="20"/>
        </w:rPr>
      </w:pPr>
      <w:r w:rsidRPr="005B7A6A">
        <w:rPr>
          <w:rFonts w:ascii="Verdana" w:hAnsi="Verdana"/>
          <w:sz w:val="20"/>
          <w:szCs w:val="20"/>
        </w:rPr>
        <w:t>posiadanie przez opiekuna w trakcie wykonywania usługi telefonu komórkowego zapewniającego nieograniczony kontakt telefoniczny, którego numer Wykonawca przekazuje rodzicom/ prawnym opiekunom dzieci dowożonych.</w:t>
      </w:r>
    </w:p>
    <w:p w14:paraId="71C83D17" w14:textId="77777777" w:rsidR="00123504" w:rsidRDefault="00123504" w:rsidP="00123504">
      <w:pPr>
        <w:widowControl w:val="0"/>
        <w:numPr>
          <w:ilvl w:val="0"/>
          <w:numId w:val="47"/>
        </w:numPr>
        <w:tabs>
          <w:tab w:val="clear" w:pos="340"/>
          <w:tab w:val="num" w:pos="567"/>
        </w:tabs>
        <w:suppressAutoHyphens/>
        <w:autoSpaceDE w:val="0"/>
        <w:ind w:left="357" w:hanging="357"/>
        <w:contextualSpacing/>
        <w:jc w:val="both"/>
        <w:rPr>
          <w:rFonts w:ascii="Verdana" w:hAnsi="Verdana"/>
          <w:sz w:val="20"/>
          <w:szCs w:val="20"/>
        </w:rPr>
      </w:pPr>
      <w:r>
        <w:rPr>
          <w:rFonts w:ascii="Verdana" w:hAnsi="Verdana"/>
          <w:sz w:val="20"/>
          <w:szCs w:val="20"/>
        </w:rPr>
        <w:t>Uczniów należy dowieźć z zapewnieniem opieki z domów najkrótszą trasą bez przesiadek do placówek, gdzie realizują obowiązek szkolny lub nauki i po południu odwieźć wraz z opieką do domu najkrótszą drogą bez przesiadek.</w:t>
      </w:r>
    </w:p>
    <w:p w14:paraId="29DC8202" w14:textId="77777777" w:rsidR="00123504" w:rsidRDefault="00123504" w:rsidP="00123504">
      <w:pPr>
        <w:widowControl w:val="0"/>
        <w:autoSpaceDE w:val="0"/>
        <w:ind w:left="4253" w:hanging="5"/>
        <w:contextualSpacing/>
        <w:rPr>
          <w:rFonts w:ascii="Verdana" w:hAnsi="Verdana"/>
          <w:bCs/>
          <w:sz w:val="20"/>
          <w:szCs w:val="20"/>
        </w:rPr>
      </w:pPr>
    </w:p>
    <w:p w14:paraId="0B745AE0" w14:textId="77777777" w:rsidR="00123504" w:rsidRDefault="00123504" w:rsidP="00123504">
      <w:pPr>
        <w:widowControl w:val="0"/>
        <w:autoSpaceDE w:val="0"/>
        <w:ind w:left="3540" w:hanging="3540"/>
        <w:contextualSpacing/>
        <w:jc w:val="center"/>
        <w:rPr>
          <w:rFonts w:ascii="Verdana" w:hAnsi="Verdana"/>
          <w:bCs/>
          <w:sz w:val="20"/>
          <w:szCs w:val="20"/>
        </w:rPr>
      </w:pPr>
      <w:r>
        <w:rPr>
          <w:rFonts w:ascii="Verdana" w:hAnsi="Verdana"/>
          <w:bCs/>
          <w:sz w:val="20"/>
          <w:szCs w:val="20"/>
        </w:rPr>
        <w:t>§ 5</w:t>
      </w:r>
    </w:p>
    <w:p w14:paraId="09CEF62E" w14:textId="77777777" w:rsidR="00123504" w:rsidRDefault="00123504" w:rsidP="00123504">
      <w:pPr>
        <w:pStyle w:val="Akapitzlist"/>
        <w:widowControl w:val="0"/>
        <w:numPr>
          <w:ilvl w:val="0"/>
          <w:numId w:val="49"/>
        </w:numPr>
        <w:autoSpaceDE w:val="0"/>
        <w:spacing w:line="240" w:lineRule="auto"/>
        <w:ind w:left="357" w:hanging="357"/>
        <w:contextualSpacing/>
        <w:jc w:val="both"/>
        <w:rPr>
          <w:rFonts w:ascii="Verdana" w:hAnsi="Verdana"/>
          <w:bCs/>
          <w:sz w:val="20"/>
          <w:szCs w:val="20"/>
        </w:rPr>
      </w:pPr>
      <w:r>
        <w:rPr>
          <w:rFonts w:ascii="Verdana" w:hAnsi="Verdana"/>
          <w:bCs/>
          <w:sz w:val="20"/>
          <w:szCs w:val="20"/>
        </w:rPr>
        <w:t>Wykonawca zobowiązuje się do zapewnienia najwyższego poziomu usług, zapewnienia sprawności technicznej pojazdów, a także posiadania odpowiednich kwalifikacji zawodowych kierowcy.</w:t>
      </w:r>
    </w:p>
    <w:p w14:paraId="63C6FC07" w14:textId="77777777" w:rsidR="00123504" w:rsidRDefault="00123504" w:rsidP="00123504">
      <w:pPr>
        <w:pStyle w:val="Akapitzlist"/>
        <w:widowControl w:val="0"/>
        <w:numPr>
          <w:ilvl w:val="0"/>
          <w:numId w:val="49"/>
        </w:numPr>
        <w:autoSpaceDE w:val="0"/>
        <w:spacing w:line="240" w:lineRule="auto"/>
        <w:ind w:left="357" w:hanging="357"/>
        <w:contextualSpacing/>
        <w:jc w:val="both"/>
        <w:rPr>
          <w:rFonts w:ascii="Verdana" w:hAnsi="Verdana"/>
          <w:bCs/>
          <w:sz w:val="20"/>
          <w:szCs w:val="20"/>
        </w:rPr>
      </w:pPr>
      <w:r w:rsidRPr="00DB3DAD">
        <w:rPr>
          <w:rFonts w:ascii="Verdana" w:hAnsi="Verdana"/>
          <w:bCs/>
          <w:sz w:val="20"/>
          <w:szCs w:val="20"/>
        </w:rPr>
        <w:t>Wykonawca oświadcza, że opiekun uczniów posiada przygotowanie do udzielania pierwszej pomocy przedmedycznej i wykonywania podstawowych czynności pielęgnacyjno-opiekuńczych wobec niepełnosprawnych uczniów.</w:t>
      </w:r>
    </w:p>
    <w:p w14:paraId="63BF9705" w14:textId="2D6ADAE4" w:rsidR="00123504" w:rsidRPr="00DB3DAD" w:rsidRDefault="00123504" w:rsidP="00123504">
      <w:pPr>
        <w:pStyle w:val="Akapitzlist"/>
        <w:widowControl w:val="0"/>
        <w:numPr>
          <w:ilvl w:val="0"/>
          <w:numId w:val="49"/>
        </w:numPr>
        <w:autoSpaceDE w:val="0"/>
        <w:spacing w:line="240" w:lineRule="auto"/>
        <w:ind w:left="357" w:hanging="357"/>
        <w:contextualSpacing/>
        <w:jc w:val="both"/>
        <w:rPr>
          <w:rFonts w:ascii="Verdana" w:hAnsi="Verdana"/>
          <w:bCs/>
          <w:sz w:val="20"/>
          <w:szCs w:val="20"/>
        </w:rPr>
      </w:pPr>
      <w:r w:rsidRPr="00DB3DAD">
        <w:rPr>
          <w:rFonts w:ascii="Verdana" w:hAnsi="Verdana"/>
          <w:bCs/>
          <w:sz w:val="20"/>
          <w:szCs w:val="20"/>
        </w:rPr>
        <w:t>Wykonawca bierze na siebie pełną odpowiedzialność za zrekompensowanie szkód wynikających z wypadków lub wszelkiego rodzaju zdarzeń wynikłych w czasie wykonywania usługi. Wykonawca posiada aktualną, opłaconą polisę OC w zakresie prowadzonej działalności o wartości co najmniej 100 000,00 zł.</w:t>
      </w:r>
    </w:p>
    <w:p w14:paraId="48118C08" w14:textId="77777777" w:rsidR="00123504" w:rsidRDefault="00123504" w:rsidP="00123504">
      <w:pPr>
        <w:widowControl w:val="0"/>
        <w:autoSpaceDE w:val="0"/>
        <w:ind w:left="3540" w:hanging="3540"/>
        <w:contextualSpacing/>
        <w:jc w:val="center"/>
        <w:rPr>
          <w:rFonts w:ascii="Verdana" w:hAnsi="Verdana"/>
          <w:bCs/>
          <w:sz w:val="20"/>
          <w:szCs w:val="20"/>
        </w:rPr>
      </w:pPr>
    </w:p>
    <w:p w14:paraId="6435FA5A" w14:textId="77777777" w:rsidR="00123504" w:rsidRDefault="00123504" w:rsidP="00123504">
      <w:pPr>
        <w:widowControl w:val="0"/>
        <w:autoSpaceDE w:val="0"/>
        <w:ind w:left="3540" w:hanging="3540"/>
        <w:contextualSpacing/>
        <w:jc w:val="center"/>
        <w:rPr>
          <w:rFonts w:ascii="Verdana" w:hAnsi="Verdana"/>
          <w:bCs/>
          <w:sz w:val="20"/>
          <w:szCs w:val="20"/>
        </w:rPr>
      </w:pPr>
      <w:r>
        <w:rPr>
          <w:rFonts w:ascii="Verdana" w:hAnsi="Verdana"/>
          <w:bCs/>
          <w:sz w:val="20"/>
          <w:szCs w:val="20"/>
        </w:rPr>
        <w:t>§ 6</w:t>
      </w:r>
    </w:p>
    <w:p w14:paraId="05D23AAC" w14:textId="7B54C38B" w:rsidR="00123504"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Pr>
          <w:rFonts w:ascii="Verdana" w:hAnsi="Verdana"/>
          <w:sz w:val="20"/>
          <w:szCs w:val="20"/>
        </w:rPr>
        <w:t xml:space="preserve">Usługa będzie wykonywana </w:t>
      </w:r>
      <w:r>
        <w:rPr>
          <w:rFonts w:ascii="Verdana" w:hAnsi="Verdana"/>
          <w:bCs/>
          <w:sz w:val="20"/>
          <w:szCs w:val="20"/>
        </w:rPr>
        <w:t>od 02.01.202</w:t>
      </w:r>
      <w:r w:rsidR="00AC56E2">
        <w:rPr>
          <w:rFonts w:ascii="Verdana" w:hAnsi="Verdana"/>
          <w:bCs/>
          <w:sz w:val="20"/>
          <w:szCs w:val="20"/>
        </w:rPr>
        <w:t>6</w:t>
      </w:r>
      <w:r>
        <w:rPr>
          <w:rFonts w:ascii="Verdana" w:hAnsi="Verdana"/>
          <w:bCs/>
          <w:sz w:val="20"/>
          <w:szCs w:val="20"/>
        </w:rPr>
        <w:t xml:space="preserve"> r. do 31.12.202</w:t>
      </w:r>
      <w:r w:rsidR="00AC56E2">
        <w:rPr>
          <w:rFonts w:ascii="Verdana" w:hAnsi="Verdana"/>
          <w:bCs/>
          <w:sz w:val="20"/>
          <w:szCs w:val="20"/>
        </w:rPr>
        <w:t>6</w:t>
      </w:r>
      <w:r>
        <w:rPr>
          <w:rFonts w:ascii="Verdana" w:hAnsi="Verdana"/>
          <w:bCs/>
          <w:sz w:val="20"/>
          <w:szCs w:val="20"/>
        </w:rPr>
        <w:t xml:space="preserve"> r.</w:t>
      </w:r>
      <w:r>
        <w:rPr>
          <w:rFonts w:ascii="Verdana" w:hAnsi="Verdana"/>
          <w:sz w:val="20"/>
          <w:szCs w:val="20"/>
        </w:rPr>
        <w:t xml:space="preserve"> w dniach pracy szkół i placówek, do których uczęszczają uczniowie.</w:t>
      </w:r>
    </w:p>
    <w:p w14:paraId="6D218224" w14:textId="77777777" w:rsidR="00123504"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sidRPr="00DB3DAD">
        <w:rPr>
          <w:rFonts w:ascii="Verdana" w:hAnsi="Verdana"/>
          <w:sz w:val="20"/>
          <w:szCs w:val="20"/>
        </w:rPr>
        <w:t xml:space="preserve">Wykonawca nie realizuje usługi w dniach absencji chorobowej uczniów lub innej, pod warunkiem, iż będzie powiadomiony przez rodzica o absencji uczniów w dniu poprzedzającym wykonanie usługi. </w:t>
      </w:r>
    </w:p>
    <w:p w14:paraId="398A9EFB" w14:textId="77777777" w:rsidR="00123504"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sidRPr="00DB3DAD">
        <w:rPr>
          <w:rFonts w:ascii="Verdana" w:hAnsi="Verdana"/>
          <w:sz w:val="20"/>
          <w:szCs w:val="20"/>
        </w:rPr>
        <w:t xml:space="preserve">Wykonawca rozliczy wykonane dni usługi na rzecz Zamawiającego w zestawieniu miesięcznym, wyszczególniając liczbę dni, w których wykonywana była usługa </w:t>
      </w:r>
      <w:r w:rsidRPr="00DB3DAD">
        <w:rPr>
          <w:rFonts w:ascii="Verdana" w:hAnsi="Verdana"/>
          <w:sz w:val="20"/>
          <w:szCs w:val="20"/>
        </w:rPr>
        <w:br/>
        <w:t xml:space="preserve">w danym miesiącu. </w:t>
      </w:r>
    </w:p>
    <w:p w14:paraId="1601DF6C" w14:textId="77777777" w:rsidR="00123504"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sidRPr="00DB3DAD">
        <w:rPr>
          <w:rFonts w:ascii="Verdana" w:hAnsi="Verdana"/>
          <w:sz w:val="20"/>
          <w:szCs w:val="20"/>
        </w:rPr>
        <w:t xml:space="preserve">Zestawienie, o którym mowa w ust. </w:t>
      </w:r>
      <w:proofErr w:type="gramStart"/>
      <w:r w:rsidRPr="00DB3DAD">
        <w:rPr>
          <w:rFonts w:ascii="Verdana" w:hAnsi="Verdana"/>
          <w:sz w:val="20"/>
          <w:szCs w:val="20"/>
        </w:rPr>
        <w:t>3  potwierdzają</w:t>
      </w:r>
      <w:proofErr w:type="gramEnd"/>
      <w:r w:rsidRPr="00DB3DAD">
        <w:rPr>
          <w:rFonts w:ascii="Verdana" w:hAnsi="Verdana"/>
          <w:sz w:val="20"/>
          <w:szCs w:val="20"/>
        </w:rPr>
        <w:t xml:space="preserve"> merytorycznie dyrektorzy  szkół/placówek, do których dowożeni są uczniowie.</w:t>
      </w:r>
    </w:p>
    <w:p w14:paraId="60E4FCB6" w14:textId="77777777" w:rsidR="00123504"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sidRPr="00DB3DAD">
        <w:rPr>
          <w:rFonts w:ascii="Verdana" w:hAnsi="Verdana"/>
          <w:sz w:val="20"/>
          <w:szCs w:val="20"/>
        </w:rPr>
        <w:t xml:space="preserve">Koszty pustego przebiegu pojazdu do miejsca świadczenia usługi (z bazy </w:t>
      </w:r>
      <w:r w:rsidRPr="00DB3DAD">
        <w:rPr>
          <w:rFonts w:ascii="Verdana" w:hAnsi="Verdana"/>
          <w:sz w:val="20"/>
          <w:szCs w:val="20"/>
        </w:rPr>
        <w:br/>
        <w:t>i z powrotem) przed rozpoczęciem i po zakończeniu dowożenia uczniów obciążają Wykonawcę.</w:t>
      </w:r>
    </w:p>
    <w:p w14:paraId="4BBFC116" w14:textId="77777777" w:rsidR="00123504" w:rsidRPr="00DB3DAD" w:rsidRDefault="00123504" w:rsidP="00123504">
      <w:pPr>
        <w:widowControl w:val="0"/>
        <w:numPr>
          <w:ilvl w:val="0"/>
          <w:numId w:val="50"/>
        </w:numPr>
        <w:suppressAutoHyphens/>
        <w:autoSpaceDE w:val="0"/>
        <w:ind w:left="357" w:hanging="357"/>
        <w:contextualSpacing/>
        <w:jc w:val="both"/>
        <w:rPr>
          <w:rFonts w:ascii="Verdana" w:hAnsi="Verdana"/>
          <w:sz w:val="20"/>
          <w:szCs w:val="20"/>
        </w:rPr>
      </w:pPr>
      <w:r w:rsidRPr="00DB3DAD">
        <w:rPr>
          <w:rFonts w:ascii="Verdana" w:hAnsi="Verdana"/>
          <w:sz w:val="20"/>
          <w:szCs w:val="20"/>
        </w:rPr>
        <w:t xml:space="preserve">Za dni, w których Wykonawca nie realizuje usługi z przyczyn, o których mowa </w:t>
      </w:r>
      <w:r w:rsidRPr="00DB3DAD">
        <w:rPr>
          <w:rFonts w:ascii="Verdana" w:hAnsi="Verdana"/>
          <w:sz w:val="20"/>
          <w:szCs w:val="20"/>
        </w:rPr>
        <w:br/>
      </w:r>
      <w:r w:rsidRPr="00DB3DAD">
        <w:rPr>
          <w:rFonts w:ascii="Verdana" w:hAnsi="Verdana"/>
          <w:sz w:val="20"/>
          <w:szCs w:val="20"/>
        </w:rPr>
        <w:lastRenderedPageBreak/>
        <w:t>w ust. 2, wynagrodzenie nie przysługuje.</w:t>
      </w:r>
    </w:p>
    <w:p w14:paraId="165F4335" w14:textId="77777777" w:rsidR="00123504" w:rsidRDefault="00123504" w:rsidP="00123504">
      <w:pPr>
        <w:widowControl w:val="0"/>
        <w:autoSpaceDE w:val="0"/>
        <w:ind w:firstLine="284"/>
        <w:contextualSpacing/>
        <w:jc w:val="center"/>
        <w:rPr>
          <w:rFonts w:ascii="Verdana" w:hAnsi="Verdana"/>
          <w:bCs/>
          <w:sz w:val="20"/>
          <w:szCs w:val="20"/>
        </w:rPr>
      </w:pPr>
    </w:p>
    <w:p w14:paraId="5FA21667" w14:textId="77777777" w:rsidR="00123504" w:rsidRDefault="00123504" w:rsidP="00123504">
      <w:pPr>
        <w:widowControl w:val="0"/>
        <w:autoSpaceDE w:val="0"/>
        <w:ind w:firstLine="284"/>
        <w:contextualSpacing/>
        <w:jc w:val="center"/>
        <w:rPr>
          <w:rFonts w:ascii="Verdana" w:hAnsi="Verdana"/>
          <w:bCs/>
          <w:sz w:val="20"/>
          <w:szCs w:val="20"/>
        </w:rPr>
      </w:pPr>
      <w:r w:rsidRPr="00F92E23">
        <w:rPr>
          <w:rFonts w:ascii="Verdana" w:hAnsi="Verdana"/>
          <w:bCs/>
          <w:sz w:val="20"/>
          <w:szCs w:val="20"/>
        </w:rPr>
        <w:t>§7</w:t>
      </w:r>
    </w:p>
    <w:p w14:paraId="68425890" w14:textId="7DDE9A89" w:rsidR="00123504" w:rsidRPr="005E4028" w:rsidRDefault="006F2B71"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Maksymalne w</w:t>
      </w:r>
      <w:r w:rsidR="00123504">
        <w:rPr>
          <w:rFonts w:ascii="Verdana" w:hAnsi="Verdana"/>
          <w:bCs/>
          <w:sz w:val="20"/>
          <w:szCs w:val="20"/>
        </w:rPr>
        <w:t xml:space="preserve">ynagrodzenie za wykonanie przedmiotu umowy nie może przekroczyć kwoty brutto … zł, słownie … (z należnym podatkiem VAT wg ustawy z dnia 11 marca 2004 r. o podatku od towarów i usług). </w:t>
      </w:r>
    </w:p>
    <w:p w14:paraId="544C82C6" w14:textId="2C207E71" w:rsidR="00123504" w:rsidRDefault="00123504" w:rsidP="00123504">
      <w:pPr>
        <w:widowControl w:val="0"/>
        <w:autoSpaceDE w:val="0"/>
        <w:ind w:firstLine="360"/>
        <w:contextualSpacing/>
        <w:rPr>
          <w:rFonts w:ascii="Verdana" w:hAnsi="Verdana"/>
          <w:bCs/>
          <w:sz w:val="20"/>
          <w:szCs w:val="20"/>
        </w:rPr>
      </w:pPr>
      <w:r>
        <w:rPr>
          <w:rFonts w:ascii="Verdana" w:hAnsi="Verdana"/>
          <w:bCs/>
          <w:sz w:val="20"/>
          <w:szCs w:val="20"/>
        </w:rPr>
        <w:t xml:space="preserve">Stawka za dzień wykonanej usługi </w:t>
      </w:r>
      <w:r w:rsidR="00AC56E2">
        <w:rPr>
          <w:rFonts w:ascii="Verdana" w:hAnsi="Verdana"/>
          <w:bCs/>
          <w:sz w:val="20"/>
          <w:szCs w:val="20"/>
        </w:rPr>
        <w:t xml:space="preserve">dla zadania 1 </w:t>
      </w:r>
      <w:r>
        <w:rPr>
          <w:rFonts w:ascii="Verdana" w:hAnsi="Verdana"/>
          <w:bCs/>
          <w:sz w:val="20"/>
          <w:szCs w:val="20"/>
        </w:rPr>
        <w:t>wynosi … zł brutto; słownie: …</w:t>
      </w:r>
    </w:p>
    <w:p w14:paraId="1641C671" w14:textId="77777777" w:rsidR="00123504" w:rsidRDefault="00123504" w:rsidP="00123504">
      <w:pPr>
        <w:widowControl w:val="0"/>
        <w:autoSpaceDE w:val="0"/>
        <w:ind w:firstLine="360"/>
        <w:contextualSpacing/>
        <w:rPr>
          <w:rFonts w:ascii="Verdana" w:hAnsi="Verdana"/>
          <w:bCs/>
          <w:sz w:val="20"/>
          <w:szCs w:val="20"/>
        </w:rPr>
      </w:pPr>
      <w:r>
        <w:rPr>
          <w:rFonts w:ascii="Verdana" w:hAnsi="Verdana"/>
          <w:bCs/>
          <w:sz w:val="20"/>
          <w:szCs w:val="20"/>
        </w:rPr>
        <w:t>(stawka za dzień wykonanej usługi = kwota roczna / 188 dni nauki)</w:t>
      </w:r>
    </w:p>
    <w:p w14:paraId="0296533B" w14:textId="77777777" w:rsidR="00AC56E2" w:rsidRDefault="00AC56E2" w:rsidP="00AC56E2">
      <w:pPr>
        <w:widowControl w:val="0"/>
        <w:autoSpaceDE w:val="0"/>
        <w:ind w:firstLine="360"/>
        <w:contextualSpacing/>
        <w:rPr>
          <w:rFonts w:ascii="Verdana" w:hAnsi="Verdana"/>
          <w:bCs/>
          <w:sz w:val="20"/>
          <w:szCs w:val="20"/>
        </w:rPr>
      </w:pPr>
      <w:r>
        <w:rPr>
          <w:rFonts w:ascii="Verdana" w:hAnsi="Verdana"/>
          <w:bCs/>
          <w:sz w:val="20"/>
          <w:szCs w:val="20"/>
        </w:rPr>
        <w:t>Stawka za dzień wykonanej usługi dla zadania 1 wynosi … zł brutto; słownie: …</w:t>
      </w:r>
    </w:p>
    <w:p w14:paraId="0622DD74" w14:textId="15D29D8E" w:rsidR="00AC56E2" w:rsidRDefault="00AC56E2" w:rsidP="00AC56E2">
      <w:pPr>
        <w:widowControl w:val="0"/>
        <w:autoSpaceDE w:val="0"/>
        <w:ind w:firstLine="360"/>
        <w:contextualSpacing/>
        <w:rPr>
          <w:rFonts w:ascii="Verdana" w:hAnsi="Verdana"/>
          <w:bCs/>
          <w:sz w:val="20"/>
          <w:szCs w:val="20"/>
        </w:rPr>
      </w:pPr>
      <w:r>
        <w:rPr>
          <w:rFonts w:ascii="Verdana" w:hAnsi="Verdana"/>
          <w:bCs/>
          <w:sz w:val="20"/>
          <w:szCs w:val="20"/>
        </w:rPr>
        <w:t>(stawka za dzień wykonanej usługi = kwota roczna / 188 dni nauki)</w:t>
      </w:r>
    </w:p>
    <w:p w14:paraId="74668EBA" w14:textId="0CAE2C3C"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 xml:space="preserve">Okresem rozliczeniowym za wykonanie przedmiotu umowy jest jeden miesiąc kalendarzowy. Wynagrodzenie Wykonawcy będzie ustalone w okresach </w:t>
      </w:r>
      <w:r w:rsidR="002756F7">
        <w:rPr>
          <w:rFonts w:ascii="Verdana" w:hAnsi="Verdana"/>
          <w:bCs/>
          <w:sz w:val="20"/>
          <w:szCs w:val="20"/>
        </w:rPr>
        <w:t>miesięcznych</w:t>
      </w:r>
      <w:r>
        <w:rPr>
          <w:rFonts w:ascii="Verdana" w:hAnsi="Verdana"/>
          <w:bCs/>
          <w:sz w:val="20"/>
          <w:szCs w:val="20"/>
        </w:rPr>
        <w:t xml:space="preserve"> jako iloczyn liczby dni nauki szkolnej w danym miesiącu i kwoty wynagrodzenia jednostkowego za 1 dzień usługi, </w:t>
      </w:r>
      <w:r w:rsidR="002756F7">
        <w:rPr>
          <w:rFonts w:ascii="Verdana" w:hAnsi="Verdana"/>
          <w:bCs/>
          <w:sz w:val="20"/>
          <w:szCs w:val="20"/>
        </w:rPr>
        <w:t>z zastrzeżeniem</w:t>
      </w:r>
      <w:r>
        <w:rPr>
          <w:rFonts w:ascii="Verdana" w:hAnsi="Verdana"/>
          <w:bCs/>
          <w:sz w:val="20"/>
          <w:szCs w:val="20"/>
        </w:rPr>
        <w:t xml:space="preserve"> § 6 ust. 6.</w:t>
      </w:r>
    </w:p>
    <w:p w14:paraId="1D7E5FD2" w14:textId="77777777"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Podstawę do zapłaty Wykonawcy wynagrodzenia stanowić będzie prawidłowo wystawiona przez Wykonawcę faktura, do której Wykonawca dołączy harmonogram potwierdzający wykonanie usługi w poszczególne dni miesiąca, w ilości dni dowozu wynikających z umowy oraz opisu przedmiotu zapytania ofertowego, podpisany przez dyrektora szkoły lub osobę przez niego upoważnioną. Fakturę należy wystawić na:</w:t>
      </w:r>
    </w:p>
    <w:p w14:paraId="142EC4A6" w14:textId="77777777" w:rsidR="00123504" w:rsidRDefault="00123504" w:rsidP="00123504">
      <w:pPr>
        <w:pStyle w:val="Akapitzlist"/>
        <w:spacing w:line="240" w:lineRule="auto"/>
        <w:rPr>
          <w:rFonts w:ascii="Verdana" w:hAnsi="Verdana"/>
          <w:b/>
          <w:sz w:val="20"/>
          <w:szCs w:val="20"/>
        </w:rPr>
      </w:pPr>
      <w:r>
        <w:rPr>
          <w:rFonts w:ascii="Verdana" w:hAnsi="Verdana"/>
          <w:b/>
          <w:sz w:val="20"/>
          <w:szCs w:val="20"/>
        </w:rPr>
        <w:t>Nabywca</w:t>
      </w:r>
    </w:p>
    <w:p w14:paraId="613AC11C"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Gmina Wieliszew</w:t>
      </w:r>
    </w:p>
    <w:p w14:paraId="260F40D7"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ul. Krzysztofa Kamila Baczyńskiego 1</w:t>
      </w:r>
    </w:p>
    <w:p w14:paraId="323740A3"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05-135 Wieliszew</w:t>
      </w:r>
    </w:p>
    <w:p w14:paraId="0CB78077"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NIP 536-17-58-264</w:t>
      </w:r>
    </w:p>
    <w:p w14:paraId="76C80123" w14:textId="77777777" w:rsidR="00123504" w:rsidRDefault="00123504" w:rsidP="00123504">
      <w:pPr>
        <w:pStyle w:val="Akapitzlist"/>
        <w:spacing w:line="240" w:lineRule="auto"/>
        <w:rPr>
          <w:rFonts w:ascii="Verdana" w:hAnsi="Verdana"/>
          <w:b/>
          <w:sz w:val="20"/>
          <w:szCs w:val="20"/>
        </w:rPr>
      </w:pPr>
      <w:r>
        <w:rPr>
          <w:rFonts w:ascii="Verdana" w:hAnsi="Verdana"/>
          <w:b/>
          <w:sz w:val="20"/>
          <w:szCs w:val="20"/>
        </w:rPr>
        <w:t>Odbiorca i płatnik</w:t>
      </w:r>
    </w:p>
    <w:p w14:paraId="71E0867C"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Centrum Usług Wspólnych</w:t>
      </w:r>
    </w:p>
    <w:p w14:paraId="4D943D1B" w14:textId="77777777" w:rsidR="00123504" w:rsidRDefault="00123504" w:rsidP="00123504">
      <w:pPr>
        <w:pStyle w:val="Akapitzlist"/>
        <w:spacing w:line="240" w:lineRule="auto"/>
        <w:rPr>
          <w:rFonts w:ascii="Verdana" w:hAnsi="Verdana"/>
          <w:sz w:val="20"/>
          <w:szCs w:val="20"/>
        </w:rPr>
      </w:pPr>
      <w:r>
        <w:rPr>
          <w:rFonts w:ascii="Verdana" w:hAnsi="Verdana"/>
          <w:sz w:val="20"/>
          <w:szCs w:val="20"/>
        </w:rPr>
        <w:t>ul. Janusza Kusocińskiego 1</w:t>
      </w:r>
    </w:p>
    <w:p w14:paraId="4AF90A9A" w14:textId="77777777" w:rsidR="00123504" w:rsidRPr="00B01AF3" w:rsidRDefault="00123504" w:rsidP="00123504">
      <w:pPr>
        <w:pStyle w:val="Akapitzlist"/>
        <w:spacing w:line="240" w:lineRule="auto"/>
        <w:rPr>
          <w:rFonts w:ascii="Verdana" w:hAnsi="Verdana"/>
          <w:sz w:val="20"/>
          <w:szCs w:val="20"/>
        </w:rPr>
      </w:pPr>
      <w:r>
        <w:rPr>
          <w:rFonts w:ascii="Verdana" w:hAnsi="Verdana"/>
          <w:sz w:val="20"/>
          <w:szCs w:val="20"/>
        </w:rPr>
        <w:t>05-135 Wieliszew</w:t>
      </w:r>
    </w:p>
    <w:p w14:paraId="4F188EF6" w14:textId="77777777"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 xml:space="preserve">Wynagrodzenie Wykonawcy z tytułu realizacji przedmiotu umowy płatne będzie ze środków Centrum Usług Wspólnych w Wieliszewie przelewem na rachunek bankowy Wykonawcy, w terminie 21 dni od dostarczenia przez Wykonawcę do CUW w Wieliszewie prawidłowo wystawionej faktury. </w:t>
      </w:r>
    </w:p>
    <w:p w14:paraId="7C31451C" w14:textId="77777777"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 xml:space="preserve">Wykonawca jest podatnikiem podatku VAT i posiada nr identyfikacyjny </w:t>
      </w:r>
      <w:r>
        <w:rPr>
          <w:rFonts w:ascii="Verdana" w:hAnsi="Verdana"/>
          <w:sz w:val="20"/>
          <w:szCs w:val="20"/>
        </w:rPr>
        <w:t xml:space="preserve">NIP: …, REGON: … </w:t>
      </w:r>
      <w:r>
        <w:rPr>
          <w:rFonts w:ascii="Verdana" w:hAnsi="Verdana"/>
          <w:bCs/>
          <w:sz w:val="20"/>
          <w:szCs w:val="20"/>
        </w:rPr>
        <w:t xml:space="preserve"> </w:t>
      </w:r>
    </w:p>
    <w:p w14:paraId="093549E6" w14:textId="1C7A5F46"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Wynagrodzenie, o którym mowa w ust. 1, zostało określone na podstawie oferty z dnia … grudnia 202</w:t>
      </w:r>
      <w:r w:rsidR="00B953A5">
        <w:rPr>
          <w:rFonts w:ascii="Verdana" w:hAnsi="Verdana"/>
          <w:bCs/>
          <w:sz w:val="20"/>
          <w:szCs w:val="20"/>
        </w:rPr>
        <w:t>4</w:t>
      </w:r>
      <w:r>
        <w:rPr>
          <w:rFonts w:ascii="Verdana" w:hAnsi="Verdana"/>
          <w:bCs/>
          <w:sz w:val="20"/>
          <w:szCs w:val="20"/>
        </w:rPr>
        <w:t xml:space="preserve"> r.</w:t>
      </w:r>
    </w:p>
    <w:p w14:paraId="5C60A072" w14:textId="77777777" w:rsidR="00123504" w:rsidRDefault="00123504" w:rsidP="00123504">
      <w:pPr>
        <w:widowControl w:val="0"/>
        <w:numPr>
          <w:ilvl w:val="0"/>
          <w:numId w:val="51"/>
        </w:numPr>
        <w:suppressAutoHyphens/>
        <w:autoSpaceDE w:val="0"/>
        <w:ind w:left="360"/>
        <w:contextualSpacing/>
        <w:jc w:val="both"/>
        <w:rPr>
          <w:rFonts w:ascii="Verdana" w:hAnsi="Verdana"/>
          <w:bCs/>
          <w:sz w:val="20"/>
          <w:szCs w:val="20"/>
        </w:rPr>
      </w:pPr>
      <w:r>
        <w:rPr>
          <w:rFonts w:ascii="Verdana" w:hAnsi="Verdana"/>
          <w:bCs/>
          <w:sz w:val="20"/>
          <w:szCs w:val="20"/>
        </w:rPr>
        <w:t>W sytuacji wystąpienia siły wyższej, skutkującej odwołaniem lub zawieszeniem zajęć dydaktyczno-wychowawczych odbywających się w szkole wobec wszystkich uczniów objętych dowozem, Wykonawca otrzymuje wynagrodzenie w wysokości 40% wynagrodzenia według stawek ryczałtowych określonych w § 7 ust. 1 za dzień nauki, w którym odwołane lub zawieszone zostały zajęcia dydaktyczno-wychowawcze. Za siłę wyższą strony uznają zdarzenia o charakterze zewnętrznym, mające nadzwyczajny charakter i nie dające się przewidzieć, w szczególności związane z wprowadzeniem stanu epidemicznego, stanu epidemii bądź klęski żywiołowej.</w:t>
      </w:r>
    </w:p>
    <w:p w14:paraId="01F80F7B" w14:textId="77777777" w:rsidR="00123504" w:rsidRDefault="00123504" w:rsidP="00123504">
      <w:pPr>
        <w:widowControl w:val="0"/>
        <w:numPr>
          <w:ilvl w:val="0"/>
          <w:numId w:val="51"/>
        </w:numPr>
        <w:suppressAutoHyphens/>
        <w:overflowPunct w:val="0"/>
        <w:autoSpaceDN w:val="0"/>
        <w:adjustRightInd w:val="0"/>
        <w:ind w:left="357" w:hanging="357"/>
        <w:jc w:val="both"/>
        <w:textAlignment w:val="baseline"/>
        <w:rPr>
          <w:rFonts w:ascii="Verdana" w:hAnsi="Verdana"/>
          <w:sz w:val="20"/>
          <w:szCs w:val="20"/>
        </w:rPr>
      </w:pPr>
      <w:r>
        <w:rPr>
          <w:rFonts w:ascii="Verdana" w:hAnsi="Verdana"/>
          <w:sz w:val="20"/>
          <w:szCs w:val="20"/>
        </w:rPr>
        <w:t>W sytuacji, gdy rachunek bankowy Wykonawcy wskazany w fakturze, o której mowa w ust. 3, nie figuruje w wykazie podmiotów zarejestrowanych jako podatnicy VAT, o którym mowa w przepisach ustawy z dnia 11 marca 2004 r. o podatku od towarów i usług, zwanym dalej „Wykazem” (tzw. Biała lista podatników VAT), Zamawiający powiadamia odpowiednie organy podatkowe.</w:t>
      </w:r>
    </w:p>
    <w:p w14:paraId="2476A1E6" w14:textId="77777777" w:rsidR="00123504" w:rsidRDefault="00123504" w:rsidP="00123504">
      <w:pPr>
        <w:widowControl w:val="0"/>
        <w:numPr>
          <w:ilvl w:val="0"/>
          <w:numId w:val="51"/>
        </w:numPr>
        <w:suppressAutoHyphens/>
        <w:autoSpaceDE w:val="0"/>
        <w:ind w:left="357" w:hanging="357"/>
        <w:contextualSpacing/>
        <w:jc w:val="both"/>
        <w:rPr>
          <w:rFonts w:ascii="Verdana" w:hAnsi="Verdana"/>
          <w:bCs/>
          <w:sz w:val="20"/>
          <w:szCs w:val="20"/>
        </w:rPr>
      </w:pPr>
      <w:r>
        <w:rPr>
          <w:rFonts w:ascii="Verdana" w:hAnsi="Verdana"/>
          <w:sz w:val="20"/>
          <w:szCs w:val="20"/>
        </w:rPr>
        <w:t>Nieujawnienie rachunku bankowego przez Wykonawcę w Wykazie stanowi nienależyte wykonanie Umowy i rodzi odpowiedzialność odszkodowawczą Wykonawcy w stosunku do Zamawiającego za szkodę powstałą z tego tytułu.</w:t>
      </w:r>
    </w:p>
    <w:p w14:paraId="762DC195" w14:textId="77777777" w:rsidR="00123504" w:rsidRDefault="00123504" w:rsidP="00123504">
      <w:pPr>
        <w:widowControl w:val="0"/>
        <w:autoSpaceDE w:val="0"/>
        <w:contextualSpacing/>
        <w:rPr>
          <w:rFonts w:ascii="Verdana" w:hAnsi="Verdana"/>
          <w:bCs/>
          <w:sz w:val="20"/>
          <w:szCs w:val="20"/>
        </w:rPr>
      </w:pPr>
    </w:p>
    <w:p w14:paraId="5468577B"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8</w:t>
      </w:r>
    </w:p>
    <w:p w14:paraId="41F0E851" w14:textId="77777777" w:rsidR="00123504" w:rsidRDefault="00123504" w:rsidP="00123504">
      <w:pPr>
        <w:pStyle w:val="Akapitzlist"/>
        <w:widowControl w:val="0"/>
        <w:numPr>
          <w:ilvl w:val="0"/>
          <w:numId w:val="52"/>
        </w:numPr>
        <w:tabs>
          <w:tab w:val="left" w:pos="567"/>
        </w:tabs>
        <w:autoSpaceDE w:val="0"/>
        <w:spacing w:line="240" w:lineRule="auto"/>
        <w:ind w:left="357" w:hanging="357"/>
        <w:contextualSpacing/>
        <w:jc w:val="both"/>
        <w:rPr>
          <w:rFonts w:ascii="Verdana" w:hAnsi="Verdana"/>
          <w:sz w:val="20"/>
          <w:szCs w:val="20"/>
        </w:rPr>
      </w:pPr>
      <w:r>
        <w:rPr>
          <w:rFonts w:ascii="Verdana" w:hAnsi="Verdana"/>
          <w:sz w:val="20"/>
          <w:szCs w:val="20"/>
        </w:rPr>
        <w:t xml:space="preserve">W przypadku awarii pojazdu Wykonawca ma obowiązek podstawić transport zastępczy do przewozu uczniów, spełniający wszystkie wymogi dotyczące pojazdów stawiane przez Zamawiającego, a wynikające z opisu przedmiotu zamówienia, powiadamiając o zmianie Zamawiającego; a w przypadku braku takiej możliwości zawiadamia niezwłocznie o tej przeszkodzie Zamawiającego, który będzie mógł zlecić wykonanie usługi innemu </w:t>
      </w:r>
      <w:r>
        <w:rPr>
          <w:rFonts w:ascii="Verdana" w:hAnsi="Verdana"/>
          <w:sz w:val="20"/>
          <w:szCs w:val="20"/>
        </w:rPr>
        <w:lastRenderedPageBreak/>
        <w:t xml:space="preserve">przewoźnikowi. Wykonawca zobowiązuje się zwrócić Zamawiającemu kwotę stanowiącą różnicę między wynagrodzeniem wypłaconym przewoźnikowi, który zastępczo wykonał usługę a wynagrodzeniem jakie uzyskałby </w:t>
      </w:r>
      <w:proofErr w:type="gramStart"/>
      <w:r>
        <w:rPr>
          <w:rFonts w:ascii="Verdana" w:hAnsi="Verdana"/>
          <w:sz w:val="20"/>
          <w:szCs w:val="20"/>
        </w:rPr>
        <w:t>Wykonawca</w:t>
      </w:r>
      <w:proofErr w:type="gramEnd"/>
      <w:r>
        <w:rPr>
          <w:rFonts w:ascii="Verdana" w:hAnsi="Verdana"/>
          <w:sz w:val="20"/>
          <w:szCs w:val="20"/>
        </w:rPr>
        <w:t xml:space="preserve"> gdyby usługę wykonał.</w:t>
      </w:r>
    </w:p>
    <w:p w14:paraId="520D5513" w14:textId="77777777" w:rsidR="00123504" w:rsidRDefault="00123504" w:rsidP="00123504">
      <w:pPr>
        <w:pStyle w:val="Akapitzlist"/>
        <w:widowControl w:val="0"/>
        <w:numPr>
          <w:ilvl w:val="0"/>
          <w:numId w:val="52"/>
        </w:numPr>
        <w:tabs>
          <w:tab w:val="left" w:pos="567"/>
        </w:tabs>
        <w:autoSpaceDE w:val="0"/>
        <w:spacing w:line="240" w:lineRule="auto"/>
        <w:ind w:left="357" w:hanging="357"/>
        <w:contextualSpacing/>
        <w:jc w:val="both"/>
        <w:rPr>
          <w:rFonts w:ascii="Verdana" w:hAnsi="Verdana"/>
          <w:sz w:val="20"/>
          <w:szCs w:val="20"/>
        </w:rPr>
      </w:pPr>
      <w:r>
        <w:rPr>
          <w:rFonts w:ascii="Verdana" w:hAnsi="Verdana"/>
          <w:sz w:val="20"/>
          <w:szCs w:val="20"/>
        </w:rPr>
        <w:t>Koszty związane z zastępczym wykonaniem usługi będą potrącone z faktury Wykonawcy.</w:t>
      </w:r>
    </w:p>
    <w:p w14:paraId="64859816" w14:textId="77777777" w:rsidR="00123504" w:rsidRDefault="00123504" w:rsidP="00123504">
      <w:pPr>
        <w:pStyle w:val="Akapitzlist"/>
        <w:widowControl w:val="0"/>
        <w:numPr>
          <w:ilvl w:val="0"/>
          <w:numId w:val="52"/>
        </w:numPr>
        <w:tabs>
          <w:tab w:val="left" w:pos="567"/>
        </w:tabs>
        <w:autoSpaceDE w:val="0"/>
        <w:spacing w:line="240" w:lineRule="auto"/>
        <w:ind w:left="357" w:hanging="357"/>
        <w:contextualSpacing/>
        <w:jc w:val="both"/>
        <w:rPr>
          <w:rFonts w:ascii="Verdana" w:hAnsi="Verdana"/>
          <w:sz w:val="20"/>
          <w:szCs w:val="20"/>
        </w:rPr>
      </w:pPr>
      <w:r>
        <w:rPr>
          <w:rFonts w:ascii="Verdana" w:hAnsi="Verdana"/>
          <w:sz w:val="20"/>
          <w:szCs w:val="20"/>
        </w:rPr>
        <w:t>Wykonawca nie ponosi odpowiedzialności za niewykonanie lub opóźnienie przewozu wskutek działania siły wyższej lub okoliczności, którym nie mógł zapobiec ani przeciwstawić się (śnieżyce, bardzo duże oblodzenie lub zamglenie, wichury, blokada drogi itp.) Za niewykonaną usługę z tych przyczyn, w konkretnych dniach wynagrodzenie nie przysługuje, chyba że Wykonawca wykaże, że wykonał część usługi i poniósł z tego tytułu koszty, co najmniej takie jakby usługa była wykonana prawidłowo.</w:t>
      </w:r>
    </w:p>
    <w:p w14:paraId="74286A31" w14:textId="77777777" w:rsidR="00123504" w:rsidRDefault="00123504" w:rsidP="00123504">
      <w:pPr>
        <w:widowControl w:val="0"/>
        <w:autoSpaceDE w:val="0"/>
        <w:contextualSpacing/>
        <w:rPr>
          <w:rFonts w:ascii="Verdana" w:hAnsi="Verdana"/>
          <w:bCs/>
          <w:sz w:val="20"/>
          <w:szCs w:val="20"/>
        </w:rPr>
      </w:pPr>
    </w:p>
    <w:p w14:paraId="4D7ED0B6"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9</w:t>
      </w:r>
    </w:p>
    <w:p w14:paraId="1519BA26"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 xml:space="preserve">Zamawiający oświadcza, iż realizuje obowiązki administratora danych osobowych określone w </w:t>
      </w:r>
      <w:r w:rsidRPr="00EE112E">
        <w:rPr>
          <w:rFonts w:ascii="Verdana" w:hAnsi="Verdana"/>
          <w:bCs/>
          <w:sz w:val="20"/>
          <w:szCs w:val="20"/>
        </w:rPr>
        <w:t>rozporządzeni</w:t>
      </w:r>
      <w:r>
        <w:rPr>
          <w:rFonts w:ascii="Verdana" w:hAnsi="Verdana"/>
          <w:bCs/>
          <w:sz w:val="20"/>
          <w:szCs w:val="20"/>
        </w:rPr>
        <w:t>u</w:t>
      </w:r>
      <w:r w:rsidRPr="00EE112E">
        <w:rPr>
          <w:rFonts w:ascii="Verdana" w:hAnsi="Verdana"/>
          <w:bCs/>
          <w:sz w:val="20"/>
          <w:szCs w:val="20"/>
        </w:rPr>
        <w:t xml:space="preserve"> Parlamentu Europejskiego i Rady (UE) 2016/679 z dnia 27</w:t>
      </w:r>
      <w:r>
        <w:rPr>
          <w:rFonts w:ascii="Verdana" w:hAnsi="Verdana"/>
          <w:bCs/>
          <w:sz w:val="20"/>
          <w:szCs w:val="20"/>
        </w:rPr>
        <w:t> </w:t>
      </w:r>
      <w:r w:rsidRPr="00EE112E">
        <w:rPr>
          <w:rFonts w:ascii="Verdana" w:hAnsi="Verdana"/>
          <w:bCs/>
          <w:sz w:val="20"/>
          <w:szCs w:val="20"/>
        </w:rPr>
        <w:t xml:space="preserve">kwietnia 2016 r. w sprawie ochrony osób fizycznych w związku z przetwarzaniem danych osobowych i w sprawie swobodnego przepływu takich danych oraz uchylenia dyrektywy 95/46/WE (Dz. Urz. </w:t>
      </w:r>
      <w:proofErr w:type="gramStart"/>
      <w:r w:rsidRPr="00EE112E">
        <w:rPr>
          <w:rFonts w:ascii="Verdana" w:hAnsi="Verdana"/>
          <w:bCs/>
          <w:sz w:val="20"/>
          <w:szCs w:val="20"/>
        </w:rPr>
        <w:t>UE.L</w:t>
      </w:r>
      <w:proofErr w:type="gramEnd"/>
      <w:r w:rsidRPr="00EE112E">
        <w:rPr>
          <w:rFonts w:ascii="Verdana" w:hAnsi="Verdana"/>
          <w:bCs/>
          <w:sz w:val="20"/>
          <w:szCs w:val="20"/>
        </w:rPr>
        <w:t xml:space="preserve"> Nr 119, str. 1</w:t>
      </w:r>
      <w:r>
        <w:rPr>
          <w:rFonts w:ascii="Verdana" w:hAnsi="Verdana"/>
          <w:bCs/>
          <w:sz w:val="20"/>
          <w:szCs w:val="20"/>
        </w:rPr>
        <w:t>; dalej „RODO”</w:t>
      </w:r>
      <w:r w:rsidRPr="00EE112E">
        <w:rPr>
          <w:rFonts w:ascii="Verdana" w:hAnsi="Verdana"/>
          <w:bCs/>
          <w:sz w:val="20"/>
          <w:szCs w:val="20"/>
        </w:rPr>
        <w:t>)</w:t>
      </w:r>
      <w:r>
        <w:rPr>
          <w:rFonts w:ascii="Verdana" w:hAnsi="Verdana"/>
          <w:bCs/>
          <w:sz w:val="20"/>
          <w:szCs w:val="20"/>
        </w:rPr>
        <w:t>.</w:t>
      </w:r>
    </w:p>
    <w:p w14:paraId="17070A17"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Wykonawca zapewnia przestrzeganie zasad przetwarzania i ochrony danych osobowych zgodnie z przepisami RODO.</w:t>
      </w:r>
    </w:p>
    <w:p w14:paraId="041AD65F"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 xml:space="preserve">Wykonawca ponosi odpowiedzialność za ewentualne skutki działania niezgodnego </w:t>
      </w:r>
      <w:r>
        <w:rPr>
          <w:rFonts w:ascii="Verdana" w:hAnsi="Verdana"/>
          <w:bCs/>
          <w:sz w:val="20"/>
          <w:szCs w:val="20"/>
        </w:rPr>
        <w:br/>
        <w:t>z przepisami, o których mowa w ust. 2.</w:t>
      </w:r>
    </w:p>
    <w:p w14:paraId="149EAEF7"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Wykonawca zapewnia, że przetwarzane dane osobowe będą wykorzystane wyłącznie w celu realizacji Umowy.</w:t>
      </w:r>
    </w:p>
    <w:p w14:paraId="26AAF2E7"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 xml:space="preserve">Zamawiający zobowiązuje Wykonawcę do natychmiastowego powiadomienia </w:t>
      </w:r>
      <w:r>
        <w:rPr>
          <w:rFonts w:ascii="Verdana" w:hAnsi="Verdana"/>
          <w:bCs/>
          <w:sz w:val="20"/>
          <w:szCs w:val="20"/>
        </w:rPr>
        <w:br/>
        <w:t>o stwierdzeniu próby lub faktu naruszenia poufności danych osobowych przetwarzanych w wyniku realizacji umowy.</w:t>
      </w:r>
    </w:p>
    <w:p w14:paraId="0735521A"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Wykonawca zobowiązuje się umożliwić administratorowi przeprowadzenie kontroli procesu przetwarzania i ochrony danych.</w:t>
      </w:r>
    </w:p>
    <w:p w14:paraId="239B5C2E" w14:textId="77777777"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Zamawiający zastrzega sobie możliwość rozwiązania umowy w przypadku stwierdzenia łamania przez Wykonawcę warunków bezpieczeństwa i ochrony danych osobowych przetwarzanych w wyniku realizacji umowy.</w:t>
      </w:r>
    </w:p>
    <w:p w14:paraId="1A2C150C" w14:textId="293F6C7A" w:rsidR="00123504" w:rsidRDefault="00123504" w:rsidP="00123504">
      <w:pPr>
        <w:widowControl w:val="0"/>
        <w:numPr>
          <w:ilvl w:val="0"/>
          <w:numId w:val="53"/>
        </w:numPr>
        <w:autoSpaceDE w:val="0"/>
        <w:ind w:left="357" w:hanging="357"/>
        <w:contextualSpacing/>
        <w:jc w:val="both"/>
        <w:rPr>
          <w:rFonts w:ascii="Verdana" w:hAnsi="Verdana"/>
          <w:bCs/>
          <w:sz w:val="20"/>
          <w:szCs w:val="20"/>
        </w:rPr>
      </w:pPr>
      <w:r>
        <w:rPr>
          <w:rFonts w:ascii="Verdana" w:hAnsi="Verdana"/>
          <w:bCs/>
          <w:sz w:val="20"/>
          <w:szCs w:val="20"/>
        </w:rPr>
        <w:t xml:space="preserve">Wykonawca za nieprzestrzeganie obowiązków określonych w § 10 ust. 2, 4-6 zapłaci Zamawiającemu karę umowną w wysokości równej 10% </w:t>
      </w:r>
      <w:r w:rsidR="006F2B71">
        <w:rPr>
          <w:rFonts w:ascii="Verdana" w:hAnsi="Verdana"/>
          <w:bCs/>
          <w:sz w:val="20"/>
          <w:szCs w:val="20"/>
        </w:rPr>
        <w:t xml:space="preserve">maksymalnego </w:t>
      </w:r>
      <w:r>
        <w:rPr>
          <w:rFonts w:ascii="Verdana" w:hAnsi="Verdana"/>
          <w:bCs/>
          <w:sz w:val="20"/>
          <w:szCs w:val="20"/>
        </w:rPr>
        <w:t>wynagrodzenia brutto, określonego w § 7 ust. 1, co nie wyklucza dochodzenia przez Zamawiającego odszkodowania na zasadach ogólnych, przewyższających karę umowną.</w:t>
      </w:r>
    </w:p>
    <w:p w14:paraId="28303A03" w14:textId="77777777" w:rsidR="00123504" w:rsidRDefault="00123504" w:rsidP="00123504">
      <w:pPr>
        <w:widowControl w:val="0"/>
        <w:autoSpaceDE w:val="0"/>
        <w:ind w:left="644"/>
        <w:contextualSpacing/>
        <w:rPr>
          <w:rFonts w:ascii="Verdana" w:hAnsi="Verdana"/>
          <w:bCs/>
          <w:sz w:val="20"/>
          <w:szCs w:val="20"/>
        </w:rPr>
      </w:pPr>
    </w:p>
    <w:p w14:paraId="5D2E57F6" w14:textId="77777777" w:rsidR="00123504" w:rsidRPr="006010EA" w:rsidRDefault="00123504" w:rsidP="00123504">
      <w:pPr>
        <w:contextualSpacing/>
        <w:jc w:val="center"/>
        <w:rPr>
          <w:rFonts w:ascii="Verdana" w:hAnsi="Verdana"/>
          <w:bCs/>
          <w:sz w:val="20"/>
          <w:szCs w:val="20"/>
        </w:rPr>
      </w:pPr>
      <w:r w:rsidRPr="006010EA">
        <w:rPr>
          <w:rFonts w:ascii="Verdana" w:hAnsi="Verdana"/>
          <w:bCs/>
          <w:sz w:val="20"/>
          <w:szCs w:val="20"/>
        </w:rPr>
        <w:t>§ 1</w:t>
      </w:r>
      <w:r>
        <w:rPr>
          <w:rFonts w:ascii="Verdana" w:hAnsi="Verdana"/>
          <w:bCs/>
          <w:sz w:val="20"/>
          <w:szCs w:val="20"/>
        </w:rPr>
        <w:t>0</w:t>
      </w:r>
    </w:p>
    <w:p w14:paraId="55F14E29" w14:textId="4BF2FCDE" w:rsidR="00123504" w:rsidRPr="004C57FA" w:rsidRDefault="00123504" w:rsidP="00123504">
      <w:pPr>
        <w:pStyle w:val="Standard"/>
        <w:numPr>
          <w:ilvl w:val="0"/>
          <w:numId w:val="24"/>
        </w:numPr>
        <w:contextualSpacing/>
        <w:jc w:val="both"/>
        <w:rPr>
          <w:rFonts w:ascii="Verdana" w:hAnsi="Verdana" w:cs="Arial"/>
          <w:sz w:val="20"/>
          <w:szCs w:val="20"/>
        </w:rPr>
      </w:pPr>
      <w:r w:rsidRPr="004C57FA">
        <w:rPr>
          <w:rFonts w:ascii="Verdana" w:hAnsi="Verdana" w:cs="Arial"/>
          <w:sz w:val="20"/>
          <w:szCs w:val="20"/>
          <w:lang w:eastAsia="en-US"/>
        </w:rPr>
        <w:t xml:space="preserve">Zamawiający wymaga zatrudnienia przez Wykonawcę na podstawie umowy o pracę </w:t>
      </w:r>
      <w:r>
        <w:rPr>
          <w:rFonts w:ascii="Verdana" w:hAnsi="Verdana" w:cs="Arial"/>
          <w:sz w:val="20"/>
          <w:szCs w:val="20"/>
          <w:lang w:eastAsia="en-US"/>
        </w:rPr>
        <w:t xml:space="preserve">kierowców oraz opiekunów realizujących usługę, o której mowa w § 1 ust. 1 Umowy, zgodnie z </w:t>
      </w:r>
      <w:r w:rsidRPr="004C57FA">
        <w:rPr>
          <w:rFonts w:ascii="Verdana" w:hAnsi="Verdana" w:cs="Arial"/>
          <w:sz w:val="20"/>
          <w:szCs w:val="20"/>
        </w:rPr>
        <w:t>art. 22 § 1 ustawy z dnia 26 stycznia 1974</w:t>
      </w:r>
      <w:r>
        <w:rPr>
          <w:rFonts w:ascii="Verdana" w:hAnsi="Verdana" w:cs="Arial"/>
          <w:sz w:val="20"/>
          <w:szCs w:val="20"/>
        </w:rPr>
        <w:t xml:space="preserve"> </w:t>
      </w:r>
      <w:r w:rsidRPr="004C57FA">
        <w:rPr>
          <w:rFonts w:ascii="Verdana" w:hAnsi="Verdana" w:cs="Arial"/>
          <w:sz w:val="20"/>
          <w:szCs w:val="20"/>
        </w:rPr>
        <w:t>r. – Kodeks pracy.</w:t>
      </w:r>
    </w:p>
    <w:p w14:paraId="255053E9" w14:textId="77777777" w:rsidR="00123504" w:rsidRPr="004C57FA" w:rsidRDefault="00123504" w:rsidP="00123504">
      <w:pPr>
        <w:pStyle w:val="Standard"/>
        <w:numPr>
          <w:ilvl w:val="0"/>
          <w:numId w:val="24"/>
        </w:numPr>
        <w:contextualSpacing/>
        <w:jc w:val="both"/>
        <w:rPr>
          <w:rFonts w:ascii="Verdana" w:hAnsi="Verdana" w:cs="Arial"/>
          <w:sz w:val="20"/>
          <w:szCs w:val="20"/>
        </w:rPr>
      </w:pPr>
      <w:r w:rsidRPr="004C57FA">
        <w:rPr>
          <w:rFonts w:ascii="Verdana" w:hAnsi="Verdana" w:cs="Arial"/>
          <w:sz w:val="20"/>
          <w:szCs w:val="20"/>
          <w:lang w:eastAsia="en-US"/>
        </w:rPr>
        <w:t xml:space="preserve">W trakcie realizacji umowy Zamawiający uprawniony będzie do wykonywania czynności kontrolnych wobec Wykonawcy </w:t>
      </w:r>
      <w:proofErr w:type="gramStart"/>
      <w:r w:rsidRPr="004C57FA">
        <w:rPr>
          <w:rFonts w:ascii="Verdana" w:hAnsi="Verdana" w:cs="Arial"/>
          <w:sz w:val="20"/>
          <w:szCs w:val="20"/>
          <w:lang w:eastAsia="en-US"/>
        </w:rPr>
        <w:t>odnośnie</w:t>
      </w:r>
      <w:proofErr w:type="gramEnd"/>
      <w:r w:rsidRPr="004C57FA">
        <w:rPr>
          <w:rFonts w:ascii="Verdana" w:hAnsi="Verdana" w:cs="Arial"/>
          <w:sz w:val="20"/>
          <w:szCs w:val="20"/>
          <w:lang w:eastAsia="en-US"/>
        </w:rPr>
        <w:t xml:space="preserve"> spełniania przez Wykonawcę wymogu zatrudnienia na podstawie umowy o pracę osób wykonujących wskazane w ust. 1 czynności. Zamawiający będzie uprawniony w szczególności do:</w:t>
      </w:r>
    </w:p>
    <w:p w14:paraId="15AFE365" w14:textId="77777777" w:rsidR="00123504" w:rsidRPr="004C57FA" w:rsidRDefault="00123504" w:rsidP="00123504">
      <w:pPr>
        <w:pStyle w:val="Standard"/>
        <w:numPr>
          <w:ilvl w:val="0"/>
          <w:numId w:val="25"/>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żądania oświadczeń i dokumentów w zakresie potwierdzenia spełniania ww.</w:t>
      </w:r>
      <w:r>
        <w:rPr>
          <w:rFonts w:ascii="Verdana" w:hAnsi="Verdana" w:cs="Arial"/>
          <w:sz w:val="20"/>
          <w:szCs w:val="20"/>
          <w:lang w:eastAsia="en-US"/>
        </w:rPr>
        <w:t> </w:t>
      </w:r>
      <w:r w:rsidRPr="004C57FA">
        <w:rPr>
          <w:rFonts w:ascii="Verdana" w:hAnsi="Verdana" w:cs="Arial"/>
          <w:sz w:val="20"/>
          <w:szCs w:val="20"/>
          <w:lang w:eastAsia="en-US"/>
        </w:rPr>
        <w:t>wymogu,</w:t>
      </w:r>
    </w:p>
    <w:p w14:paraId="17B353B0" w14:textId="77777777" w:rsidR="00123504" w:rsidRPr="004C57FA" w:rsidRDefault="00123504" w:rsidP="00123504">
      <w:pPr>
        <w:pStyle w:val="Standard"/>
        <w:numPr>
          <w:ilvl w:val="0"/>
          <w:numId w:val="25"/>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żądania wyjaśnień w przypadku wątpliwości potwierdzenia ww. wymogu,</w:t>
      </w:r>
    </w:p>
    <w:p w14:paraId="559E510A" w14:textId="77777777" w:rsidR="00123504" w:rsidRPr="004C57FA" w:rsidRDefault="00123504" w:rsidP="00123504">
      <w:pPr>
        <w:pStyle w:val="Standard"/>
        <w:numPr>
          <w:ilvl w:val="0"/>
          <w:numId w:val="25"/>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przeprowadzania kontroli na miejscu wykonywania świadczenia.</w:t>
      </w:r>
    </w:p>
    <w:p w14:paraId="3597DF20" w14:textId="01F52AE9" w:rsidR="00123504" w:rsidRPr="004C57FA" w:rsidRDefault="00123504" w:rsidP="00123504">
      <w:pPr>
        <w:pStyle w:val="Standard"/>
        <w:numPr>
          <w:ilvl w:val="0"/>
          <w:numId w:val="24"/>
        </w:numPr>
        <w:contextualSpacing/>
        <w:jc w:val="both"/>
        <w:rPr>
          <w:rFonts w:ascii="Verdana" w:hAnsi="Verdana" w:cs="Arial"/>
          <w:sz w:val="20"/>
          <w:szCs w:val="20"/>
          <w:lang w:eastAsia="en-US"/>
        </w:rPr>
      </w:pPr>
      <w:r w:rsidRPr="004C57FA">
        <w:rPr>
          <w:rFonts w:ascii="Verdana" w:hAnsi="Verdana" w:cs="Arial"/>
          <w:sz w:val="20"/>
          <w:szCs w:val="20"/>
          <w:lang w:eastAsia="en-US"/>
        </w:rPr>
        <w:t xml:space="preserve">W trakcie realizacji </w:t>
      </w:r>
      <w:r>
        <w:rPr>
          <w:rFonts w:ascii="Verdana" w:hAnsi="Verdana" w:cs="Arial"/>
          <w:sz w:val="20"/>
          <w:szCs w:val="20"/>
          <w:lang w:eastAsia="en-US"/>
        </w:rPr>
        <w:t>U</w:t>
      </w:r>
      <w:r w:rsidRPr="004C57FA">
        <w:rPr>
          <w:rFonts w:ascii="Verdana" w:hAnsi="Verdana" w:cs="Arial"/>
          <w:sz w:val="20"/>
          <w:szCs w:val="20"/>
          <w:lang w:eastAsia="en-US"/>
        </w:rPr>
        <w:t xml:space="preserve">mowy, na każde wezwanie Zamawiającego, Wykonawca przedłoży Zamawiającemu w celu potwierdzenia spełnienia wymogu zatrudnienia na podstawie </w:t>
      </w:r>
      <w:r>
        <w:rPr>
          <w:rFonts w:ascii="Verdana" w:hAnsi="Verdana" w:cs="Arial"/>
          <w:sz w:val="20"/>
          <w:szCs w:val="20"/>
          <w:lang w:eastAsia="en-US"/>
        </w:rPr>
        <w:t>U</w:t>
      </w:r>
      <w:r w:rsidRPr="004C57FA">
        <w:rPr>
          <w:rFonts w:ascii="Verdana" w:hAnsi="Verdana" w:cs="Arial"/>
          <w:sz w:val="20"/>
          <w:szCs w:val="20"/>
          <w:lang w:eastAsia="en-US"/>
        </w:rPr>
        <w:t>mowy o pracę przez Wykonawcę osób wykonujących wskazane w ust. 1 czynności, w terminie do 7</w:t>
      </w:r>
      <w:r w:rsidR="00713542">
        <w:rPr>
          <w:rFonts w:ascii="Verdana" w:hAnsi="Verdana" w:cs="Arial"/>
          <w:sz w:val="20"/>
          <w:szCs w:val="20"/>
          <w:lang w:eastAsia="en-US"/>
        </w:rPr>
        <w:t> </w:t>
      </w:r>
      <w:r w:rsidRPr="004C57FA">
        <w:rPr>
          <w:rFonts w:ascii="Verdana" w:hAnsi="Verdana" w:cs="Arial"/>
          <w:sz w:val="20"/>
          <w:szCs w:val="20"/>
          <w:lang w:eastAsia="en-US"/>
        </w:rPr>
        <w:t>dni roboczych od dnia przesłania przez Zamawiającego wezwania faksem lub e-mailem, niżej wskazane dowody:</w:t>
      </w:r>
    </w:p>
    <w:p w14:paraId="1E579715" w14:textId="77777777" w:rsidR="00123504" w:rsidRPr="004C57FA" w:rsidRDefault="00123504" w:rsidP="00123504">
      <w:pPr>
        <w:pStyle w:val="Standard"/>
        <w:numPr>
          <w:ilvl w:val="0"/>
          <w:numId w:val="26"/>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oświadczenie Wykonawcy o zatrudnieniu na podstawie umowy o pracę osób wykonujących czynności, których dotyczy wezwanie Zamawiającego</w:t>
      </w:r>
      <w:r>
        <w:rPr>
          <w:rFonts w:ascii="Verdana" w:hAnsi="Verdana" w:cs="Arial"/>
          <w:sz w:val="20"/>
          <w:szCs w:val="20"/>
          <w:lang w:eastAsia="en-US"/>
        </w:rPr>
        <w:t>.</w:t>
      </w:r>
      <w:r w:rsidRPr="004C57FA">
        <w:rPr>
          <w:rFonts w:ascii="Verdana" w:hAnsi="Verdana" w:cs="Arial"/>
          <w:sz w:val="20"/>
          <w:szCs w:val="20"/>
          <w:lang w:eastAsia="en-US"/>
        </w:rPr>
        <w:t xml:space="preserve"> </w:t>
      </w:r>
      <w:r>
        <w:rPr>
          <w:rFonts w:ascii="Verdana" w:hAnsi="Verdana" w:cs="Arial"/>
          <w:sz w:val="20"/>
          <w:szCs w:val="20"/>
          <w:lang w:eastAsia="en-US"/>
        </w:rPr>
        <w:t>O</w:t>
      </w:r>
      <w:r w:rsidRPr="004C57FA">
        <w:rPr>
          <w:rFonts w:ascii="Verdana" w:hAnsi="Verdana" w:cs="Arial"/>
          <w:sz w:val="20"/>
          <w:szCs w:val="20"/>
          <w:lang w:eastAsia="en-US"/>
        </w:rPr>
        <w:t xml:space="preserve">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w:t>
      </w:r>
      <w:r w:rsidRPr="004C57FA">
        <w:rPr>
          <w:rFonts w:ascii="Verdana" w:hAnsi="Verdana" w:cs="Arial"/>
          <w:sz w:val="20"/>
          <w:szCs w:val="20"/>
          <w:lang w:eastAsia="en-US"/>
        </w:rPr>
        <w:lastRenderedPageBreak/>
        <w:t>złożenia oświadczenia w imieniu Wykonawcy,</w:t>
      </w:r>
    </w:p>
    <w:p w14:paraId="214BCCE8" w14:textId="77777777" w:rsidR="00123504" w:rsidRPr="004C57FA" w:rsidRDefault="00123504" w:rsidP="00123504">
      <w:pPr>
        <w:pStyle w:val="Standard"/>
        <w:numPr>
          <w:ilvl w:val="0"/>
          <w:numId w:val="26"/>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poświadczone „za zgodność z oryginałem” przez Wykonawcę kopie umów o pracę osób wykonujących w trakcie realizacji umowy czynności, których dotyczy ww. oświadczenie Wykonawcy (wraz z dokumentem regulującym zakres obowiązków, jeżeli został sporządzony)</w:t>
      </w:r>
      <w:r>
        <w:rPr>
          <w:rFonts w:ascii="Verdana" w:hAnsi="Verdana" w:cs="Arial"/>
          <w:sz w:val="20"/>
          <w:szCs w:val="20"/>
          <w:lang w:eastAsia="en-US"/>
        </w:rPr>
        <w:t>.</w:t>
      </w:r>
      <w:r w:rsidRPr="004C57FA">
        <w:rPr>
          <w:rFonts w:ascii="Verdana" w:hAnsi="Verdana" w:cs="Arial"/>
          <w:sz w:val="20"/>
          <w:szCs w:val="20"/>
          <w:lang w:eastAsia="en-US"/>
        </w:rPr>
        <w:t xml:space="preserve"> </w:t>
      </w:r>
      <w:r>
        <w:rPr>
          <w:rFonts w:ascii="Verdana" w:hAnsi="Verdana" w:cs="Arial"/>
          <w:sz w:val="20"/>
          <w:szCs w:val="20"/>
          <w:lang w:eastAsia="en-US"/>
        </w:rPr>
        <w:t>K</w:t>
      </w:r>
      <w:r w:rsidRPr="004C57FA">
        <w:rPr>
          <w:rFonts w:ascii="Verdana" w:hAnsi="Verdana" w:cs="Arial"/>
          <w:sz w:val="20"/>
          <w:szCs w:val="20"/>
          <w:lang w:eastAsia="en-US"/>
        </w:rPr>
        <w:t>opie umów powinny zostać zanonimizowane w sposób zapewniający ochronę danych osobowych pracowników, zgodnie z przepisami o ochronie danych osobowych, tj. w szczególności bez adresów, nr PESEL pracowników); informacje takie jak: imię i nazwisko, data zawarcia umowy, rodzaj umowy o pracę i wymiar etatu powinny być możliwe do zidentyfikowania,</w:t>
      </w:r>
    </w:p>
    <w:p w14:paraId="7400B6AC" w14:textId="77777777" w:rsidR="00123504" w:rsidRPr="004C57FA" w:rsidRDefault="00123504" w:rsidP="00123504">
      <w:pPr>
        <w:pStyle w:val="Standard"/>
        <w:numPr>
          <w:ilvl w:val="0"/>
          <w:numId w:val="26"/>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poświadczoną „za zgodność z oryginałem” przez Wykonawcę kopię zaświadczenia właściwego oddziału ZUS, potwierdzającego opłacanie przez Wykonawcę lub podwykonawcę składek na ubezpieczenie społeczne i zdrowotne z tytułu zatrudnienia na podstawie umów o pracę za ostatni okres rozliczeniowy, imiona i</w:t>
      </w:r>
      <w:r>
        <w:rPr>
          <w:rFonts w:ascii="Verdana" w:hAnsi="Verdana" w:cs="Arial"/>
          <w:sz w:val="20"/>
          <w:szCs w:val="20"/>
          <w:lang w:eastAsia="en-US"/>
        </w:rPr>
        <w:t> </w:t>
      </w:r>
      <w:r w:rsidRPr="004C57FA">
        <w:rPr>
          <w:rFonts w:ascii="Verdana" w:hAnsi="Verdana" w:cs="Arial"/>
          <w:sz w:val="20"/>
          <w:szCs w:val="20"/>
          <w:lang w:eastAsia="en-US"/>
        </w:rPr>
        <w:t xml:space="preserve">nazwiska osób nie podlegają </w:t>
      </w:r>
      <w:proofErr w:type="spellStart"/>
      <w:r w:rsidRPr="004C57FA">
        <w:rPr>
          <w:rFonts w:ascii="Verdana" w:hAnsi="Verdana" w:cs="Arial"/>
          <w:sz w:val="20"/>
          <w:szCs w:val="20"/>
          <w:lang w:eastAsia="en-US"/>
        </w:rPr>
        <w:t>anonimizacji</w:t>
      </w:r>
      <w:proofErr w:type="spellEnd"/>
      <w:r w:rsidRPr="004C57FA">
        <w:rPr>
          <w:rFonts w:ascii="Verdana" w:hAnsi="Verdana" w:cs="Arial"/>
          <w:sz w:val="20"/>
          <w:szCs w:val="20"/>
          <w:lang w:eastAsia="en-US"/>
        </w:rPr>
        <w:t>,</w:t>
      </w:r>
    </w:p>
    <w:p w14:paraId="5A6CCEE2" w14:textId="77777777" w:rsidR="00123504" w:rsidRPr="004C57FA" w:rsidRDefault="00123504" w:rsidP="00123504">
      <w:pPr>
        <w:pStyle w:val="Standard"/>
        <w:numPr>
          <w:ilvl w:val="0"/>
          <w:numId w:val="26"/>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 xml:space="preserve">poświadczoną „za zgodność z oryginałem” przez 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4C57FA">
        <w:rPr>
          <w:rFonts w:ascii="Verdana" w:hAnsi="Verdana" w:cs="Arial"/>
          <w:sz w:val="20"/>
          <w:szCs w:val="20"/>
          <w:lang w:eastAsia="en-US"/>
        </w:rPr>
        <w:t>anonimizacji</w:t>
      </w:r>
      <w:proofErr w:type="spellEnd"/>
      <w:r w:rsidRPr="004C57FA">
        <w:rPr>
          <w:rFonts w:ascii="Verdana" w:hAnsi="Verdana" w:cs="Arial"/>
          <w:sz w:val="20"/>
          <w:szCs w:val="20"/>
          <w:lang w:eastAsia="en-US"/>
        </w:rPr>
        <w:t>,</w:t>
      </w:r>
    </w:p>
    <w:p w14:paraId="1B498B3F" w14:textId="77777777" w:rsidR="00123504" w:rsidRPr="004C57FA" w:rsidRDefault="00123504" w:rsidP="00123504">
      <w:pPr>
        <w:pStyle w:val="Standard"/>
        <w:numPr>
          <w:ilvl w:val="0"/>
          <w:numId w:val="26"/>
        </w:numPr>
        <w:shd w:val="clear" w:color="auto" w:fill="FFFFFF"/>
        <w:contextualSpacing/>
        <w:jc w:val="both"/>
        <w:rPr>
          <w:rFonts w:ascii="Verdana" w:hAnsi="Verdana" w:cs="Arial"/>
          <w:sz w:val="20"/>
          <w:szCs w:val="20"/>
        </w:rPr>
      </w:pPr>
      <w:r w:rsidRPr="004C57FA">
        <w:rPr>
          <w:rFonts w:ascii="Verdana" w:hAnsi="Verdana" w:cs="Arial"/>
          <w:sz w:val="20"/>
          <w:szCs w:val="20"/>
          <w:lang w:eastAsia="en-US"/>
        </w:rPr>
        <w:t>oświadczenie zatrudnionego pracownika.</w:t>
      </w:r>
    </w:p>
    <w:p w14:paraId="6F6FACE0" w14:textId="77777777" w:rsidR="00123504" w:rsidRPr="004C57FA" w:rsidRDefault="00123504" w:rsidP="00123504">
      <w:pPr>
        <w:pStyle w:val="Standard"/>
        <w:numPr>
          <w:ilvl w:val="0"/>
          <w:numId w:val="24"/>
        </w:numPr>
        <w:contextualSpacing/>
        <w:jc w:val="both"/>
        <w:rPr>
          <w:rFonts w:ascii="Verdana" w:hAnsi="Verdana" w:cs="Arial"/>
          <w:sz w:val="20"/>
          <w:szCs w:val="20"/>
          <w:lang w:eastAsia="en-US"/>
        </w:rPr>
      </w:pPr>
      <w:r w:rsidRPr="004C57FA">
        <w:rPr>
          <w:rFonts w:ascii="Verdana" w:hAnsi="Verdana" w:cs="Arial"/>
          <w:sz w:val="20"/>
          <w:szCs w:val="20"/>
          <w:lang w:eastAsia="en-US"/>
        </w:rPr>
        <w:t xml:space="preserve">Niezłożenie przez Wykonawcę w wyznaczonym przez Zamawiającego terminie żądanych dowodów, w celu potwierdzenia spełnienia przez Wykonawcę wymogu zatrudnienia na podstawie umowy o pracę traktowane będzie jako niespełnienie przez Wykonawcę wymogu zatrudnienia na podstawie umowy o pracę osób wykonujących wskazane w ust. 1 czynności i stanowić będzie podstawę do naliczenia kary umownej, o </w:t>
      </w:r>
      <w:r w:rsidRPr="00834A41">
        <w:rPr>
          <w:rFonts w:ascii="Verdana" w:hAnsi="Verdana" w:cs="Arial"/>
          <w:sz w:val="20"/>
          <w:szCs w:val="20"/>
          <w:lang w:eastAsia="en-US"/>
        </w:rPr>
        <w:t xml:space="preserve">której mowa w § </w:t>
      </w:r>
      <w:r>
        <w:rPr>
          <w:rFonts w:ascii="Verdana" w:hAnsi="Verdana" w:cs="Arial"/>
          <w:sz w:val="20"/>
          <w:szCs w:val="20"/>
          <w:lang w:eastAsia="en-US"/>
        </w:rPr>
        <w:t>11</w:t>
      </w:r>
      <w:r w:rsidRPr="00834A41">
        <w:rPr>
          <w:rFonts w:ascii="Verdana" w:hAnsi="Verdana" w:cs="Arial"/>
          <w:sz w:val="20"/>
          <w:szCs w:val="20"/>
          <w:lang w:eastAsia="en-US"/>
        </w:rPr>
        <w:t xml:space="preserve"> </w:t>
      </w:r>
      <w:r>
        <w:rPr>
          <w:rFonts w:ascii="Verdana" w:hAnsi="Verdana" w:cs="Arial"/>
          <w:sz w:val="20"/>
          <w:szCs w:val="20"/>
          <w:lang w:eastAsia="en-US"/>
        </w:rPr>
        <w:t>ust. 1 lit. f</w:t>
      </w:r>
      <w:r w:rsidRPr="00834A41">
        <w:rPr>
          <w:rFonts w:ascii="Verdana" w:hAnsi="Verdana" w:cs="Arial"/>
          <w:sz w:val="20"/>
          <w:szCs w:val="20"/>
          <w:lang w:eastAsia="en-US"/>
        </w:rPr>
        <w:t>.</w:t>
      </w:r>
    </w:p>
    <w:p w14:paraId="2A480809" w14:textId="77777777" w:rsidR="00123504" w:rsidRPr="004C57FA" w:rsidRDefault="00123504" w:rsidP="00123504">
      <w:pPr>
        <w:pStyle w:val="Standard"/>
        <w:numPr>
          <w:ilvl w:val="0"/>
          <w:numId w:val="24"/>
        </w:numPr>
        <w:contextualSpacing/>
        <w:jc w:val="both"/>
        <w:rPr>
          <w:rFonts w:ascii="Verdana" w:hAnsi="Verdana" w:cs="Arial"/>
          <w:sz w:val="20"/>
          <w:szCs w:val="20"/>
          <w:lang w:eastAsia="en-US"/>
        </w:rPr>
      </w:pPr>
      <w:r w:rsidRPr="004C57FA">
        <w:rPr>
          <w:rFonts w:ascii="Verdana" w:hAnsi="Verdana" w:cs="Arial"/>
          <w:sz w:val="20"/>
          <w:szCs w:val="20"/>
          <w:lang w:eastAsia="en-US"/>
        </w:rPr>
        <w:t>W przypadku uzasadnionych wątpliwości co do przestrzegania prawa pracy przez Wykonawcę, Zamawiający może zwrócić się o przeprowadzenie kontroli przez Państwową Inspekcję Pracy.</w:t>
      </w:r>
    </w:p>
    <w:p w14:paraId="28690216" w14:textId="77777777" w:rsidR="00123504" w:rsidRDefault="00123504" w:rsidP="00123504">
      <w:pPr>
        <w:pStyle w:val="Standard"/>
        <w:numPr>
          <w:ilvl w:val="0"/>
          <w:numId w:val="24"/>
        </w:numPr>
        <w:contextualSpacing/>
        <w:jc w:val="both"/>
        <w:rPr>
          <w:rFonts w:ascii="Verdana" w:hAnsi="Verdana" w:cs="Arial"/>
          <w:sz w:val="20"/>
          <w:szCs w:val="20"/>
          <w:lang w:eastAsia="en-US"/>
        </w:rPr>
      </w:pPr>
      <w:r w:rsidRPr="004C57FA">
        <w:rPr>
          <w:rFonts w:ascii="Verdana" w:hAnsi="Verdana" w:cs="Arial"/>
          <w:sz w:val="20"/>
          <w:szCs w:val="20"/>
          <w:lang w:eastAsia="en-US"/>
        </w:rPr>
        <w:t>Z tytułu niespełnienia przez wykonawcę wymogu zatrudnienia na podstawie umowy o pracę osób wykonujących wskazane w ust. 1 czynności, Zamawiający przewiduje sankcję w postaci obowiązku zapłaty przez wykonawcę kary umownej w</w:t>
      </w:r>
      <w:r>
        <w:rPr>
          <w:rFonts w:ascii="Verdana" w:hAnsi="Verdana" w:cs="Arial"/>
          <w:sz w:val="20"/>
          <w:szCs w:val="20"/>
          <w:lang w:eastAsia="en-US"/>
        </w:rPr>
        <w:t> </w:t>
      </w:r>
      <w:r w:rsidRPr="004C57FA">
        <w:rPr>
          <w:rFonts w:ascii="Verdana" w:hAnsi="Verdana" w:cs="Arial"/>
          <w:sz w:val="20"/>
          <w:szCs w:val="20"/>
          <w:lang w:eastAsia="en-US"/>
        </w:rPr>
        <w:t xml:space="preserve">wysokości </w:t>
      </w:r>
      <w:r w:rsidRPr="00834A41">
        <w:rPr>
          <w:rFonts w:ascii="Verdana" w:hAnsi="Verdana" w:cs="Arial"/>
          <w:sz w:val="20"/>
          <w:szCs w:val="20"/>
          <w:lang w:eastAsia="en-US"/>
        </w:rPr>
        <w:t xml:space="preserve">określonej w § </w:t>
      </w:r>
      <w:r>
        <w:rPr>
          <w:rFonts w:ascii="Verdana" w:hAnsi="Verdana" w:cs="Arial"/>
          <w:sz w:val="20"/>
          <w:szCs w:val="20"/>
          <w:lang w:eastAsia="en-US"/>
        </w:rPr>
        <w:t>11</w:t>
      </w:r>
      <w:r w:rsidRPr="00834A41">
        <w:rPr>
          <w:rFonts w:ascii="Verdana" w:hAnsi="Verdana" w:cs="Arial"/>
          <w:sz w:val="20"/>
          <w:szCs w:val="20"/>
          <w:lang w:eastAsia="en-US"/>
        </w:rPr>
        <w:t xml:space="preserve"> </w:t>
      </w:r>
      <w:r>
        <w:rPr>
          <w:rFonts w:ascii="Verdana" w:hAnsi="Verdana" w:cs="Arial"/>
          <w:sz w:val="20"/>
          <w:szCs w:val="20"/>
          <w:lang w:eastAsia="en-US"/>
        </w:rPr>
        <w:t>ust. 1 lit. f</w:t>
      </w:r>
      <w:r w:rsidRPr="00834A41">
        <w:rPr>
          <w:rFonts w:ascii="Verdana" w:hAnsi="Verdana" w:cs="Arial"/>
          <w:sz w:val="20"/>
          <w:szCs w:val="20"/>
          <w:lang w:eastAsia="en-US"/>
        </w:rPr>
        <w:t xml:space="preserve"> </w:t>
      </w:r>
      <w:r>
        <w:rPr>
          <w:rFonts w:ascii="Verdana" w:hAnsi="Verdana" w:cs="Arial"/>
          <w:sz w:val="20"/>
          <w:szCs w:val="20"/>
          <w:lang w:eastAsia="en-US"/>
        </w:rPr>
        <w:t>U</w:t>
      </w:r>
      <w:r w:rsidRPr="00834A41">
        <w:rPr>
          <w:rFonts w:ascii="Verdana" w:hAnsi="Verdana" w:cs="Arial"/>
          <w:sz w:val="20"/>
          <w:szCs w:val="20"/>
          <w:lang w:eastAsia="en-US"/>
        </w:rPr>
        <w:t>mowy.</w:t>
      </w:r>
      <w:r w:rsidRPr="004C57FA">
        <w:rPr>
          <w:rFonts w:ascii="Verdana" w:hAnsi="Verdana" w:cs="Arial"/>
          <w:sz w:val="20"/>
          <w:szCs w:val="20"/>
          <w:lang w:eastAsia="en-US"/>
        </w:rPr>
        <w:t xml:space="preserve"> Niezłożenie przez </w:t>
      </w:r>
      <w:r>
        <w:rPr>
          <w:rFonts w:ascii="Verdana" w:hAnsi="Verdana" w:cs="Arial"/>
          <w:sz w:val="20"/>
          <w:szCs w:val="20"/>
          <w:lang w:eastAsia="en-US"/>
        </w:rPr>
        <w:t>W</w:t>
      </w:r>
      <w:r w:rsidRPr="004C57FA">
        <w:rPr>
          <w:rFonts w:ascii="Verdana" w:hAnsi="Verdana" w:cs="Arial"/>
          <w:sz w:val="20"/>
          <w:szCs w:val="20"/>
          <w:lang w:eastAsia="en-US"/>
        </w:rPr>
        <w:t>ykonawcę w</w:t>
      </w:r>
      <w:r>
        <w:rPr>
          <w:rFonts w:ascii="Verdana" w:hAnsi="Verdana" w:cs="Arial"/>
          <w:sz w:val="20"/>
          <w:szCs w:val="20"/>
          <w:lang w:eastAsia="en-US"/>
        </w:rPr>
        <w:t> </w:t>
      </w:r>
      <w:r w:rsidRPr="004C57FA">
        <w:rPr>
          <w:rFonts w:ascii="Verdana" w:hAnsi="Verdana" w:cs="Arial"/>
          <w:sz w:val="20"/>
          <w:szCs w:val="20"/>
          <w:lang w:eastAsia="en-US"/>
        </w:rPr>
        <w:t>wyznaczonym przez Zamawiającego terminie żądanych przez Zamawiającego dowodów w</w:t>
      </w:r>
      <w:r>
        <w:rPr>
          <w:rFonts w:ascii="Verdana" w:hAnsi="Verdana" w:cs="Arial"/>
          <w:sz w:val="20"/>
          <w:szCs w:val="20"/>
          <w:lang w:eastAsia="en-US"/>
        </w:rPr>
        <w:t> </w:t>
      </w:r>
      <w:r w:rsidRPr="004C57FA">
        <w:rPr>
          <w:rFonts w:ascii="Verdana" w:hAnsi="Verdana" w:cs="Arial"/>
          <w:sz w:val="20"/>
          <w:szCs w:val="20"/>
          <w:lang w:eastAsia="en-US"/>
        </w:rPr>
        <w:t xml:space="preserve">celu potwierdzenia spełnienia przez </w:t>
      </w:r>
      <w:r>
        <w:rPr>
          <w:rFonts w:ascii="Verdana" w:hAnsi="Verdana" w:cs="Arial"/>
          <w:sz w:val="20"/>
          <w:szCs w:val="20"/>
          <w:lang w:eastAsia="en-US"/>
        </w:rPr>
        <w:t>W</w:t>
      </w:r>
      <w:r w:rsidRPr="004C57FA">
        <w:rPr>
          <w:rFonts w:ascii="Verdana" w:hAnsi="Verdana" w:cs="Arial"/>
          <w:sz w:val="20"/>
          <w:szCs w:val="20"/>
          <w:lang w:eastAsia="en-US"/>
        </w:rPr>
        <w:t xml:space="preserve">ykonawcę wymogu zatrudnienia na podstawie umowy o pracę traktowane będzie jako niespełnienie przez </w:t>
      </w:r>
      <w:r>
        <w:rPr>
          <w:rFonts w:ascii="Verdana" w:hAnsi="Verdana" w:cs="Arial"/>
          <w:sz w:val="20"/>
          <w:szCs w:val="20"/>
          <w:lang w:eastAsia="en-US"/>
        </w:rPr>
        <w:t>W</w:t>
      </w:r>
      <w:r w:rsidRPr="004C57FA">
        <w:rPr>
          <w:rFonts w:ascii="Verdana" w:hAnsi="Verdana" w:cs="Arial"/>
          <w:sz w:val="20"/>
          <w:szCs w:val="20"/>
          <w:lang w:eastAsia="en-US"/>
        </w:rPr>
        <w:t>ykonawcę wymogu zatrudnienia na podstawie umowy o pracę osób wykonujących wskazane w ust. 1 czynności.</w:t>
      </w:r>
    </w:p>
    <w:p w14:paraId="5F81BE09" w14:textId="77777777" w:rsidR="00123504" w:rsidRDefault="00123504" w:rsidP="00123504">
      <w:pPr>
        <w:widowControl w:val="0"/>
        <w:autoSpaceDE w:val="0"/>
        <w:contextualSpacing/>
        <w:jc w:val="center"/>
        <w:rPr>
          <w:rFonts w:ascii="Verdana" w:hAnsi="Verdana"/>
          <w:bCs/>
          <w:sz w:val="20"/>
          <w:szCs w:val="20"/>
        </w:rPr>
      </w:pPr>
    </w:p>
    <w:p w14:paraId="0F645A61"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11</w:t>
      </w:r>
    </w:p>
    <w:p w14:paraId="17EBFF6D" w14:textId="77777777" w:rsidR="00123504" w:rsidRDefault="00123504" w:rsidP="00123504">
      <w:pPr>
        <w:pStyle w:val="Akapitzlist"/>
        <w:widowControl w:val="0"/>
        <w:numPr>
          <w:ilvl w:val="3"/>
          <w:numId w:val="53"/>
        </w:numPr>
        <w:autoSpaceDE w:val="0"/>
        <w:spacing w:line="240" w:lineRule="auto"/>
        <w:ind w:left="357" w:hanging="357"/>
        <w:contextualSpacing/>
        <w:jc w:val="both"/>
        <w:rPr>
          <w:rFonts w:ascii="Verdana" w:hAnsi="Verdana"/>
          <w:bCs/>
          <w:sz w:val="20"/>
          <w:szCs w:val="20"/>
        </w:rPr>
      </w:pPr>
      <w:r>
        <w:rPr>
          <w:rFonts w:ascii="Verdana" w:hAnsi="Verdana"/>
          <w:bCs/>
          <w:sz w:val="20"/>
          <w:szCs w:val="20"/>
        </w:rPr>
        <w:t>Zamawiający zastrzega sobie od Wykonawcy kary umowne. Wykonawca zapłaci Zamawiającemu kary umowne za:</w:t>
      </w:r>
    </w:p>
    <w:p w14:paraId="53B2B750" w14:textId="02B97E12" w:rsidR="00123504" w:rsidRPr="008E3DF8"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Pr>
          <w:rFonts w:ascii="Verdana" w:hAnsi="Verdana"/>
          <w:bCs/>
          <w:sz w:val="20"/>
          <w:szCs w:val="20"/>
        </w:rPr>
        <w:t>1 dzień</w:t>
      </w:r>
      <w:r w:rsidRPr="00863624">
        <w:rPr>
          <w:rFonts w:ascii="Verdana" w:hAnsi="Verdana"/>
          <w:bCs/>
          <w:sz w:val="20"/>
          <w:szCs w:val="20"/>
        </w:rPr>
        <w:t xml:space="preserve"> niewykonani</w:t>
      </w:r>
      <w:r>
        <w:rPr>
          <w:rFonts w:ascii="Verdana" w:hAnsi="Verdana"/>
          <w:bCs/>
          <w:sz w:val="20"/>
          <w:szCs w:val="20"/>
        </w:rPr>
        <w:t xml:space="preserve">a </w:t>
      </w:r>
      <w:r w:rsidRPr="00863624">
        <w:rPr>
          <w:rFonts w:ascii="Verdana" w:hAnsi="Verdana"/>
          <w:bCs/>
          <w:sz w:val="20"/>
          <w:szCs w:val="20"/>
        </w:rPr>
        <w:t>usługi</w:t>
      </w:r>
      <w:r>
        <w:rPr>
          <w:rFonts w:ascii="Verdana" w:hAnsi="Verdana"/>
          <w:bCs/>
          <w:sz w:val="20"/>
          <w:szCs w:val="20"/>
        </w:rPr>
        <w:t xml:space="preserve"> w zakresie jednej lub dwóch tras</w:t>
      </w:r>
      <w:r w:rsidRPr="00863624">
        <w:rPr>
          <w:rFonts w:ascii="Verdana" w:hAnsi="Verdana"/>
          <w:bCs/>
          <w:sz w:val="20"/>
          <w:szCs w:val="20"/>
        </w:rPr>
        <w:t>, chociażby w</w:t>
      </w:r>
      <w:r>
        <w:rPr>
          <w:rFonts w:ascii="Verdana" w:hAnsi="Verdana"/>
          <w:bCs/>
          <w:sz w:val="20"/>
          <w:szCs w:val="20"/>
        </w:rPr>
        <w:t> </w:t>
      </w:r>
      <w:r w:rsidRPr="00863624">
        <w:rPr>
          <w:rFonts w:ascii="Verdana" w:hAnsi="Verdana"/>
          <w:bCs/>
          <w:sz w:val="20"/>
          <w:szCs w:val="20"/>
        </w:rPr>
        <w:t>części z</w:t>
      </w:r>
      <w:r>
        <w:rPr>
          <w:rFonts w:ascii="Verdana" w:hAnsi="Verdana"/>
          <w:bCs/>
          <w:sz w:val="20"/>
          <w:szCs w:val="20"/>
        </w:rPr>
        <w:t> </w:t>
      </w:r>
      <w:r w:rsidRPr="00863624">
        <w:rPr>
          <w:rFonts w:ascii="Verdana" w:hAnsi="Verdana"/>
          <w:bCs/>
          <w:sz w:val="20"/>
          <w:szCs w:val="20"/>
        </w:rPr>
        <w:t xml:space="preserve">przyczyn leżących po stronie </w:t>
      </w:r>
      <w:r w:rsidRPr="008E3DF8">
        <w:rPr>
          <w:rFonts w:ascii="Verdana" w:hAnsi="Verdana"/>
          <w:bCs/>
          <w:sz w:val="20"/>
          <w:szCs w:val="20"/>
        </w:rPr>
        <w:t>Wykonawcy</w:t>
      </w:r>
      <w:r>
        <w:rPr>
          <w:rFonts w:ascii="Verdana" w:hAnsi="Verdana"/>
          <w:bCs/>
          <w:sz w:val="20"/>
          <w:szCs w:val="20"/>
        </w:rPr>
        <w:t>,</w:t>
      </w:r>
      <w:r w:rsidRPr="008E3DF8">
        <w:rPr>
          <w:rFonts w:ascii="Verdana" w:hAnsi="Verdana"/>
          <w:bCs/>
          <w:sz w:val="20"/>
          <w:szCs w:val="20"/>
        </w:rPr>
        <w:t xml:space="preserve"> w wysokości 0,2% </w:t>
      </w:r>
      <w:r w:rsidR="00CD3419">
        <w:rPr>
          <w:rFonts w:ascii="Verdana" w:hAnsi="Verdana"/>
          <w:bCs/>
          <w:sz w:val="20"/>
          <w:szCs w:val="20"/>
        </w:rPr>
        <w:t>maksymalnego wynagrodzenia</w:t>
      </w:r>
      <w:r w:rsidRPr="008E3DF8">
        <w:rPr>
          <w:rFonts w:ascii="Verdana" w:hAnsi="Verdana"/>
          <w:bCs/>
          <w:sz w:val="20"/>
          <w:szCs w:val="20"/>
        </w:rPr>
        <w:t xml:space="preserve"> brutto określone</w:t>
      </w:r>
      <w:r w:rsidR="00CD3419">
        <w:rPr>
          <w:rFonts w:ascii="Verdana" w:hAnsi="Verdana"/>
          <w:bCs/>
          <w:sz w:val="20"/>
          <w:szCs w:val="20"/>
        </w:rPr>
        <w:t>go</w:t>
      </w:r>
      <w:r w:rsidRPr="008E3DF8">
        <w:rPr>
          <w:rFonts w:ascii="Verdana" w:hAnsi="Verdana"/>
          <w:bCs/>
          <w:sz w:val="20"/>
          <w:szCs w:val="20"/>
        </w:rPr>
        <w:t xml:space="preserve"> w § 7 ust. 1 </w:t>
      </w:r>
      <w:r>
        <w:rPr>
          <w:rFonts w:ascii="Verdana" w:hAnsi="Verdana"/>
          <w:bCs/>
          <w:sz w:val="20"/>
          <w:szCs w:val="20"/>
        </w:rPr>
        <w:t>U</w:t>
      </w:r>
      <w:r w:rsidRPr="008E3DF8">
        <w:rPr>
          <w:rFonts w:ascii="Verdana" w:hAnsi="Verdana"/>
          <w:bCs/>
          <w:sz w:val="20"/>
          <w:szCs w:val="20"/>
        </w:rPr>
        <w:t>mowy,</w:t>
      </w:r>
    </w:p>
    <w:p w14:paraId="0A2F532E" w14:textId="77777777" w:rsidR="00123504" w:rsidRPr="00863624"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sidRPr="008E3DF8">
        <w:rPr>
          <w:rFonts w:ascii="Verdana" w:hAnsi="Verdana" w:cs="CIDFont+F1"/>
          <w:sz w:val="20"/>
          <w:szCs w:val="20"/>
        </w:rPr>
        <w:t>za każdorazowy przypadek, wynikający z winy Wykonawcy, nieterminowego</w:t>
      </w:r>
      <w:r>
        <w:rPr>
          <w:rFonts w:ascii="Verdana" w:hAnsi="Verdana" w:cs="CIDFont+F1"/>
          <w:sz w:val="20"/>
          <w:szCs w:val="20"/>
        </w:rPr>
        <w:t xml:space="preserve"> (niepunktualnego)</w:t>
      </w:r>
      <w:r w:rsidRPr="008E3DF8">
        <w:rPr>
          <w:rFonts w:ascii="Verdana" w:hAnsi="Verdana" w:cs="CIDFont+F1"/>
          <w:sz w:val="20"/>
          <w:szCs w:val="20"/>
        </w:rPr>
        <w:t xml:space="preserve"> dowozu/</w:t>
      </w:r>
      <w:r>
        <w:rPr>
          <w:rFonts w:ascii="Verdana" w:hAnsi="Verdana" w:cs="CIDFont+F1"/>
          <w:sz w:val="20"/>
          <w:szCs w:val="20"/>
        </w:rPr>
        <w:t xml:space="preserve"> </w:t>
      </w:r>
      <w:r w:rsidRPr="008E3DF8">
        <w:rPr>
          <w:rFonts w:ascii="Verdana" w:hAnsi="Verdana" w:cs="CIDFont+F1"/>
          <w:sz w:val="20"/>
          <w:szCs w:val="20"/>
        </w:rPr>
        <w:t>odwiezienia uczniów</w:t>
      </w:r>
      <w:r w:rsidRPr="00863624">
        <w:rPr>
          <w:rFonts w:ascii="Verdana" w:hAnsi="Verdana" w:cs="CIDFont+F1"/>
          <w:sz w:val="20"/>
          <w:szCs w:val="20"/>
        </w:rPr>
        <w:t xml:space="preserve"> – w wysokości 100 złotych,</w:t>
      </w:r>
    </w:p>
    <w:p w14:paraId="5496BA64" w14:textId="77777777" w:rsidR="00123504" w:rsidRPr="00350F70"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sidRPr="00863624">
        <w:rPr>
          <w:rFonts w:ascii="Verdana" w:hAnsi="Verdana" w:cs="CIDFont+F1"/>
          <w:sz w:val="20"/>
          <w:szCs w:val="20"/>
        </w:rPr>
        <w:t>za każdy przypadek stwierdzenia, iż rok produkcji i parametry techniczne pojazdu skierowanego do realizacji umowy są niższe niż wskazane w ofercie Wykonawcy – w</w:t>
      </w:r>
      <w:r>
        <w:rPr>
          <w:rFonts w:ascii="Verdana" w:hAnsi="Verdana" w:cs="CIDFont+F1"/>
          <w:sz w:val="20"/>
          <w:szCs w:val="20"/>
        </w:rPr>
        <w:t> </w:t>
      </w:r>
      <w:r w:rsidRPr="00863624">
        <w:rPr>
          <w:rFonts w:ascii="Verdana" w:hAnsi="Verdana" w:cs="CIDFont+F1"/>
          <w:sz w:val="20"/>
          <w:szCs w:val="20"/>
        </w:rPr>
        <w:t xml:space="preserve">wysokości 1 000 złotych </w:t>
      </w:r>
      <w:r>
        <w:rPr>
          <w:rFonts w:ascii="Verdana" w:hAnsi="Verdana" w:cs="CIDFont+F1"/>
          <w:sz w:val="20"/>
          <w:szCs w:val="20"/>
        </w:rPr>
        <w:t xml:space="preserve">brutto </w:t>
      </w:r>
      <w:r w:rsidRPr="00863624">
        <w:rPr>
          <w:rFonts w:ascii="Verdana" w:hAnsi="Verdana" w:cs="CIDFont+F1"/>
          <w:sz w:val="20"/>
          <w:szCs w:val="20"/>
        </w:rPr>
        <w:t>za każdy przypadek takiego działania,</w:t>
      </w:r>
    </w:p>
    <w:p w14:paraId="35796E63" w14:textId="77777777" w:rsidR="00123504" w:rsidRPr="00863624"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sidRPr="00863624">
        <w:rPr>
          <w:rFonts w:ascii="Verdana" w:hAnsi="Verdana" w:cs="CIDFont+F1"/>
          <w:sz w:val="20"/>
          <w:szCs w:val="20"/>
        </w:rPr>
        <w:t>za każdy przypadek stwierdzenia</w:t>
      </w:r>
      <w:r>
        <w:rPr>
          <w:rFonts w:ascii="Verdana" w:hAnsi="Verdana" w:cs="CIDFont+F1"/>
          <w:sz w:val="20"/>
          <w:szCs w:val="20"/>
        </w:rPr>
        <w:t xml:space="preserve">, iż Umowa jest wykonywana przez kierowcę/ opiekuna nie posiadającego </w:t>
      </w:r>
      <w:r>
        <w:rPr>
          <w:rFonts w:ascii="Verdana" w:hAnsi="Verdana"/>
          <w:sz w:val="20"/>
          <w:szCs w:val="20"/>
        </w:rPr>
        <w:t>wymaganych kwalifikacji i uprawnień określonych w specyfikacji warunków zamówienia – 1 000 zł brutto.</w:t>
      </w:r>
    </w:p>
    <w:p w14:paraId="0E8CA090" w14:textId="12AC6424" w:rsidR="00123504"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sidRPr="00863624">
        <w:rPr>
          <w:rFonts w:ascii="Verdana" w:hAnsi="Verdana"/>
          <w:bCs/>
          <w:sz w:val="20"/>
          <w:szCs w:val="20"/>
        </w:rPr>
        <w:t xml:space="preserve">odstąpienie od umowy z winy Wykonawcy w wysokości 20% </w:t>
      </w:r>
      <w:r w:rsidR="004102C7">
        <w:rPr>
          <w:rFonts w:ascii="Verdana" w:hAnsi="Verdana"/>
          <w:bCs/>
          <w:sz w:val="20"/>
          <w:szCs w:val="20"/>
        </w:rPr>
        <w:t xml:space="preserve">maksymalnego wynagrodzenia </w:t>
      </w:r>
      <w:r w:rsidRPr="00863624">
        <w:rPr>
          <w:rFonts w:ascii="Verdana" w:hAnsi="Verdana"/>
          <w:bCs/>
          <w:sz w:val="20"/>
          <w:szCs w:val="20"/>
        </w:rPr>
        <w:t xml:space="preserve">brutto przedmiotu </w:t>
      </w:r>
      <w:r>
        <w:rPr>
          <w:rFonts w:ascii="Verdana" w:hAnsi="Verdana"/>
          <w:bCs/>
          <w:sz w:val="20"/>
          <w:szCs w:val="20"/>
        </w:rPr>
        <w:t>U</w:t>
      </w:r>
      <w:r w:rsidRPr="00863624">
        <w:rPr>
          <w:rFonts w:ascii="Verdana" w:hAnsi="Verdana"/>
          <w:bCs/>
          <w:sz w:val="20"/>
          <w:szCs w:val="20"/>
        </w:rPr>
        <w:t>mowy określone</w:t>
      </w:r>
      <w:r w:rsidR="004102C7">
        <w:rPr>
          <w:rFonts w:ascii="Verdana" w:hAnsi="Verdana"/>
          <w:bCs/>
          <w:sz w:val="20"/>
          <w:szCs w:val="20"/>
        </w:rPr>
        <w:t>go</w:t>
      </w:r>
      <w:r w:rsidRPr="00863624">
        <w:rPr>
          <w:rFonts w:ascii="Verdana" w:hAnsi="Verdana"/>
          <w:bCs/>
          <w:sz w:val="20"/>
          <w:szCs w:val="20"/>
        </w:rPr>
        <w:t xml:space="preserve"> w § </w:t>
      </w:r>
      <w:r>
        <w:rPr>
          <w:rFonts w:ascii="Verdana" w:hAnsi="Verdana"/>
          <w:bCs/>
          <w:sz w:val="20"/>
          <w:szCs w:val="20"/>
        </w:rPr>
        <w:t xml:space="preserve">7 ust. 1 </w:t>
      </w:r>
      <w:r w:rsidR="004102C7">
        <w:rPr>
          <w:rFonts w:ascii="Verdana" w:hAnsi="Verdana"/>
          <w:bCs/>
          <w:sz w:val="20"/>
          <w:szCs w:val="20"/>
        </w:rPr>
        <w:t>U</w:t>
      </w:r>
      <w:r>
        <w:rPr>
          <w:rFonts w:ascii="Verdana" w:hAnsi="Verdana"/>
          <w:bCs/>
          <w:sz w:val="20"/>
          <w:szCs w:val="20"/>
        </w:rPr>
        <w:t>mowy,</w:t>
      </w:r>
    </w:p>
    <w:p w14:paraId="43F86A90" w14:textId="1F65D0C4" w:rsidR="00123504" w:rsidRPr="00D41B8F" w:rsidRDefault="00123504" w:rsidP="00123504">
      <w:pPr>
        <w:pStyle w:val="Akapitzlist"/>
        <w:widowControl w:val="0"/>
        <w:numPr>
          <w:ilvl w:val="0"/>
          <w:numId w:val="54"/>
        </w:numPr>
        <w:suppressAutoHyphens/>
        <w:autoSpaceDE w:val="0"/>
        <w:spacing w:line="240" w:lineRule="auto"/>
        <w:ind w:left="714" w:hanging="357"/>
        <w:contextualSpacing/>
        <w:jc w:val="both"/>
        <w:rPr>
          <w:rFonts w:ascii="Verdana" w:hAnsi="Verdana"/>
          <w:bCs/>
          <w:sz w:val="20"/>
          <w:szCs w:val="20"/>
        </w:rPr>
      </w:pPr>
      <w:r w:rsidRPr="00687591">
        <w:rPr>
          <w:rFonts w:ascii="Verdana" w:hAnsi="Verdana"/>
          <w:kern w:val="2"/>
          <w:sz w:val="20"/>
          <w:szCs w:val="20"/>
          <w:lang w:eastAsia="zh-CN"/>
        </w:rPr>
        <w:t>każdorazowo za niezapewnienie przez Wykonawcę obowiązku zatrudnienia przez Wykonawcę osób wykonujących na podstawie umowy o pracę czynności wskazanych w</w:t>
      </w:r>
      <w:r w:rsidR="00AC0E5D">
        <w:rPr>
          <w:rFonts w:ascii="Verdana" w:hAnsi="Verdana"/>
          <w:kern w:val="2"/>
          <w:sz w:val="20"/>
          <w:szCs w:val="20"/>
          <w:lang w:eastAsia="zh-CN"/>
        </w:rPr>
        <w:t> </w:t>
      </w:r>
      <w:r w:rsidRPr="00687591">
        <w:rPr>
          <w:rFonts w:ascii="Verdana" w:hAnsi="Verdana"/>
          <w:kern w:val="2"/>
          <w:sz w:val="20"/>
          <w:szCs w:val="20"/>
          <w:lang w:eastAsia="zh-CN"/>
        </w:rPr>
        <w:t>SWZ, a polegających na wykonywaniu pracy w sposób określony w</w:t>
      </w:r>
      <w:r>
        <w:rPr>
          <w:rFonts w:ascii="Verdana" w:hAnsi="Verdana"/>
          <w:kern w:val="2"/>
          <w:sz w:val="20"/>
          <w:szCs w:val="20"/>
          <w:lang w:eastAsia="zh-CN"/>
        </w:rPr>
        <w:t> </w:t>
      </w:r>
      <w:r w:rsidRPr="00687591">
        <w:rPr>
          <w:rFonts w:ascii="Verdana" w:hAnsi="Verdana"/>
          <w:kern w:val="2"/>
          <w:sz w:val="20"/>
          <w:szCs w:val="20"/>
          <w:lang w:eastAsia="zh-CN"/>
        </w:rPr>
        <w:t>Kodeksie Pracy – w</w:t>
      </w:r>
      <w:r w:rsidR="006C5D9C">
        <w:rPr>
          <w:rFonts w:ascii="Verdana" w:hAnsi="Verdana"/>
          <w:kern w:val="2"/>
          <w:sz w:val="20"/>
          <w:szCs w:val="20"/>
          <w:lang w:eastAsia="zh-CN"/>
        </w:rPr>
        <w:t> </w:t>
      </w:r>
      <w:r w:rsidRPr="00687591">
        <w:rPr>
          <w:rFonts w:ascii="Verdana" w:hAnsi="Verdana"/>
          <w:kern w:val="2"/>
          <w:sz w:val="20"/>
          <w:szCs w:val="20"/>
          <w:lang w:eastAsia="zh-CN"/>
        </w:rPr>
        <w:t xml:space="preserve">wysokości stanowiącej iloczyn kwoty minimalnego wynagrodzenia za pracę ustalonego na podstawie przepisów o minimalnym wynagrodzeniu za pracę, obowiązujących w chwili </w:t>
      </w:r>
      <w:r w:rsidRPr="00687591">
        <w:rPr>
          <w:rFonts w:ascii="Verdana" w:hAnsi="Verdana"/>
          <w:kern w:val="2"/>
          <w:sz w:val="20"/>
          <w:szCs w:val="20"/>
          <w:lang w:eastAsia="zh-CN"/>
        </w:rPr>
        <w:lastRenderedPageBreak/>
        <w:t>stwierdzenia przez Zamawiającego niedopełnienia przez Wykonawcę wymogu zatrudnienia oraz liczby miesięcy w okresie realizacji Umowy, w których nie d</w:t>
      </w:r>
      <w:r>
        <w:rPr>
          <w:rFonts w:ascii="Verdana" w:hAnsi="Verdana"/>
          <w:kern w:val="2"/>
          <w:sz w:val="20"/>
          <w:szCs w:val="20"/>
          <w:lang w:eastAsia="zh-CN"/>
        </w:rPr>
        <w:t>opełniono przedmiotowego wymogu.</w:t>
      </w:r>
    </w:p>
    <w:p w14:paraId="2C1CDD45" w14:textId="06B1DAC0" w:rsidR="00123504" w:rsidRDefault="00123504" w:rsidP="00123504">
      <w:pPr>
        <w:pStyle w:val="Akapitzlist"/>
        <w:widowControl w:val="0"/>
        <w:numPr>
          <w:ilvl w:val="3"/>
          <w:numId w:val="55"/>
        </w:numPr>
        <w:autoSpaceDE w:val="0"/>
        <w:spacing w:after="200" w:line="240" w:lineRule="auto"/>
        <w:ind w:left="357" w:hanging="357"/>
        <w:contextualSpacing/>
        <w:jc w:val="both"/>
        <w:rPr>
          <w:rFonts w:ascii="Verdana" w:hAnsi="Verdana"/>
          <w:bCs/>
          <w:sz w:val="20"/>
          <w:szCs w:val="20"/>
        </w:rPr>
      </w:pPr>
      <w:r>
        <w:rPr>
          <w:rFonts w:ascii="Verdana" w:hAnsi="Verdana"/>
          <w:bCs/>
          <w:sz w:val="20"/>
          <w:szCs w:val="20"/>
        </w:rPr>
        <w:t>Kary umowne naliczone zgodnie z § 11 ust. 1 Umowy mogą zostać potrącone z wynagrodzenia Wykonawcy</w:t>
      </w:r>
      <w:r w:rsidR="006C5D9C">
        <w:rPr>
          <w:rFonts w:ascii="Verdana" w:hAnsi="Verdana"/>
          <w:bCs/>
          <w:sz w:val="20"/>
          <w:szCs w:val="20"/>
        </w:rPr>
        <w:t>, na co ten wyraża zgodę.</w:t>
      </w:r>
    </w:p>
    <w:p w14:paraId="6A617A6D" w14:textId="77777777" w:rsidR="00123504" w:rsidRDefault="00123504" w:rsidP="00123504">
      <w:pPr>
        <w:pStyle w:val="Akapitzlist"/>
        <w:widowControl w:val="0"/>
        <w:numPr>
          <w:ilvl w:val="3"/>
          <w:numId w:val="55"/>
        </w:numPr>
        <w:autoSpaceDE w:val="0"/>
        <w:spacing w:after="200" w:line="240" w:lineRule="auto"/>
        <w:ind w:left="357" w:hanging="357"/>
        <w:contextualSpacing/>
        <w:jc w:val="both"/>
        <w:rPr>
          <w:rFonts w:ascii="Verdana" w:hAnsi="Verdana"/>
          <w:bCs/>
          <w:sz w:val="20"/>
          <w:szCs w:val="20"/>
        </w:rPr>
      </w:pPr>
      <w:r w:rsidRPr="00AA51EF">
        <w:rPr>
          <w:rFonts w:ascii="Verdana" w:hAnsi="Verdana"/>
          <w:bCs/>
          <w:sz w:val="20"/>
          <w:szCs w:val="20"/>
        </w:rPr>
        <w:t xml:space="preserve">Jeżeli na skutek niewykonania lub nienależytego wykonania umowy dojdzie do powstania szkody, </w:t>
      </w:r>
      <w:r>
        <w:rPr>
          <w:rFonts w:ascii="Verdana" w:hAnsi="Verdana"/>
          <w:bCs/>
          <w:sz w:val="20"/>
          <w:szCs w:val="20"/>
        </w:rPr>
        <w:t>Z</w:t>
      </w:r>
      <w:r w:rsidRPr="00AA51EF">
        <w:rPr>
          <w:rFonts w:ascii="Verdana" w:hAnsi="Verdana"/>
          <w:bCs/>
          <w:sz w:val="20"/>
          <w:szCs w:val="20"/>
        </w:rPr>
        <w:t>amawiający niezależnie od kar umownych może żądać odszkodowania do wysokości szkody pomniejszonej o zapłaconą karę umowną, jeżeli takie zostały zapłacone.</w:t>
      </w:r>
    </w:p>
    <w:p w14:paraId="38A2AA0C" w14:textId="77777777" w:rsidR="00123504" w:rsidRDefault="00123504" w:rsidP="00123504">
      <w:pPr>
        <w:pStyle w:val="Akapitzlist"/>
        <w:widowControl w:val="0"/>
        <w:numPr>
          <w:ilvl w:val="3"/>
          <w:numId w:val="55"/>
        </w:numPr>
        <w:autoSpaceDE w:val="0"/>
        <w:spacing w:after="200" w:line="240" w:lineRule="auto"/>
        <w:ind w:left="357" w:hanging="357"/>
        <w:contextualSpacing/>
        <w:jc w:val="both"/>
        <w:rPr>
          <w:rFonts w:ascii="Verdana" w:hAnsi="Verdana"/>
          <w:bCs/>
          <w:sz w:val="20"/>
          <w:szCs w:val="20"/>
        </w:rPr>
      </w:pPr>
      <w:r>
        <w:rPr>
          <w:rFonts w:ascii="Verdana" w:hAnsi="Verdana"/>
          <w:bCs/>
          <w:sz w:val="20"/>
          <w:szCs w:val="20"/>
        </w:rPr>
        <w:t>Zamawiający zachowuje prawo uruchomienia procedury dochodzenia kar umownych przewidzianych Umową mimo jej wygaśnięcia, w okresie 2 lat po upływie okresu rozwiązania Umowy.</w:t>
      </w:r>
    </w:p>
    <w:p w14:paraId="53627144" w14:textId="03F8DE30" w:rsidR="00123504" w:rsidRPr="000C5203" w:rsidRDefault="00123504" w:rsidP="00123504">
      <w:pPr>
        <w:pStyle w:val="Akapitzlist"/>
        <w:widowControl w:val="0"/>
        <w:numPr>
          <w:ilvl w:val="3"/>
          <w:numId w:val="55"/>
        </w:numPr>
        <w:autoSpaceDE w:val="0"/>
        <w:spacing w:after="200" w:line="240" w:lineRule="auto"/>
        <w:ind w:left="357" w:hanging="357"/>
        <w:contextualSpacing/>
        <w:jc w:val="both"/>
        <w:rPr>
          <w:rFonts w:ascii="Verdana" w:hAnsi="Verdana"/>
          <w:bCs/>
          <w:sz w:val="20"/>
          <w:szCs w:val="20"/>
        </w:rPr>
      </w:pPr>
      <w:r>
        <w:rPr>
          <w:rFonts w:ascii="Verdana" w:hAnsi="Verdana"/>
          <w:bCs/>
          <w:sz w:val="20"/>
          <w:szCs w:val="20"/>
        </w:rPr>
        <w:t xml:space="preserve">Łączna maksymalna wysokość kar umownych, których może dochodzić Zamawiający, wynosi 30% </w:t>
      </w:r>
      <w:r w:rsidR="006C5D9C">
        <w:rPr>
          <w:rFonts w:ascii="Verdana" w:hAnsi="Verdana"/>
          <w:bCs/>
          <w:sz w:val="20"/>
          <w:szCs w:val="20"/>
        </w:rPr>
        <w:t xml:space="preserve">maksymalnego </w:t>
      </w:r>
      <w:r>
        <w:rPr>
          <w:rFonts w:ascii="Verdana" w:hAnsi="Verdana"/>
          <w:bCs/>
          <w:sz w:val="20"/>
          <w:szCs w:val="20"/>
        </w:rPr>
        <w:t>wynagrodzenia</w:t>
      </w:r>
      <w:r w:rsidR="006C5D9C">
        <w:rPr>
          <w:rFonts w:ascii="Verdana" w:hAnsi="Verdana"/>
          <w:bCs/>
          <w:sz w:val="20"/>
          <w:szCs w:val="20"/>
        </w:rPr>
        <w:t xml:space="preserve"> brutto</w:t>
      </w:r>
      <w:r>
        <w:rPr>
          <w:rFonts w:ascii="Verdana" w:hAnsi="Verdana"/>
          <w:bCs/>
          <w:sz w:val="20"/>
          <w:szCs w:val="20"/>
        </w:rPr>
        <w:t>, o którym mowa w § 7 ust. 1 Umowy.</w:t>
      </w:r>
    </w:p>
    <w:p w14:paraId="02A00E8E" w14:textId="77777777" w:rsidR="00123504" w:rsidRDefault="00123504" w:rsidP="00123504">
      <w:pPr>
        <w:widowControl w:val="0"/>
        <w:autoSpaceDE w:val="0"/>
        <w:contextualSpacing/>
        <w:jc w:val="center"/>
        <w:rPr>
          <w:rFonts w:ascii="Verdana" w:hAnsi="Verdana"/>
          <w:sz w:val="20"/>
          <w:szCs w:val="20"/>
        </w:rPr>
      </w:pPr>
      <w:r w:rsidRPr="002A440A">
        <w:rPr>
          <w:rFonts w:ascii="Verdana" w:hAnsi="Verdana"/>
          <w:bCs/>
          <w:sz w:val="20"/>
          <w:szCs w:val="20"/>
        </w:rPr>
        <w:t>§ 12</w:t>
      </w:r>
    </w:p>
    <w:p w14:paraId="515B10B0" w14:textId="16C78A75" w:rsidR="00123504" w:rsidRDefault="00123504" w:rsidP="00123504">
      <w:pPr>
        <w:pStyle w:val="Akapitzlist"/>
        <w:widowControl w:val="0"/>
        <w:numPr>
          <w:ilvl w:val="0"/>
          <w:numId w:val="56"/>
        </w:numPr>
        <w:autoSpaceDE w:val="0"/>
        <w:spacing w:line="240" w:lineRule="auto"/>
        <w:ind w:left="357" w:hanging="357"/>
        <w:contextualSpacing/>
        <w:jc w:val="both"/>
        <w:rPr>
          <w:rFonts w:ascii="Verdana" w:hAnsi="Verdana"/>
          <w:sz w:val="20"/>
          <w:szCs w:val="20"/>
        </w:rPr>
      </w:pPr>
      <w:r>
        <w:rPr>
          <w:rFonts w:ascii="Verdana" w:hAnsi="Verdana"/>
          <w:sz w:val="20"/>
          <w:szCs w:val="20"/>
        </w:rPr>
        <w:t>Zmiany i uzupełnienia treści niniejszej Umowy wymagają formy pisemnej pod rygorem nieważności.</w:t>
      </w:r>
    </w:p>
    <w:p w14:paraId="2D9C0522" w14:textId="77777777" w:rsidR="00123504" w:rsidRDefault="00123504" w:rsidP="00123504">
      <w:pPr>
        <w:pStyle w:val="Akapitzlist"/>
        <w:widowControl w:val="0"/>
        <w:numPr>
          <w:ilvl w:val="0"/>
          <w:numId w:val="56"/>
        </w:numPr>
        <w:autoSpaceDE w:val="0"/>
        <w:spacing w:line="240" w:lineRule="auto"/>
        <w:ind w:left="357" w:hanging="357"/>
        <w:contextualSpacing/>
        <w:jc w:val="both"/>
        <w:rPr>
          <w:rFonts w:ascii="Verdana" w:hAnsi="Verdana"/>
          <w:sz w:val="20"/>
          <w:szCs w:val="20"/>
        </w:rPr>
      </w:pPr>
      <w:r>
        <w:rPr>
          <w:rFonts w:ascii="Verdana" w:hAnsi="Verdana"/>
          <w:sz w:val="20"/>
          <w:szCs w:val="20"/>
        </w:rPr>
        <w:t xml:space="preserve">Zakazuje się istotnych zmian postanowień zawartej Umowy w stosunku do treści oferty, na podstawie której dokonano wyboru Wykonawcy, </w:t>
      </w:r>
      <w:proofErr w:type="gramStart"/>
      <w:r>
        <w:rPr>
          <w:rFonts w:ascii="Verdana" w:hAnsi="Verdana"/>
          <w:sz w:val="20"/>
          <w:szCs w:val="20"/>
        </w:rPr>
        <w:t>za wyjątkiem</w:t>
      </w:r>
      <w:proofErr w:type="gramEnd"/>
      <w:r>
        <w:rPr>
          <w:rFonts w:ascii="Verdana" w:hAnsi="Verdana"/>
          <w:sz w:val="20"/>
          <w:szCs w:val="20"/>
        </w:rPr>
        <w:t xml:space="preserve">: </w:t>
      </w:r>
    </w:p>
    <w:p w14:paraId="557DC7FC"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054BC5">
        <w:rPr>
          <w:rFonts w:ascii="Verdana" w:hAnsi="Verdana"/>
          <w:sz w:val="20"/>
          <w:szCs w:val="20"/>
        </w:rPr>
        <w:t xml:space="preserve">zmiany trasy, </w:t>
      </w:r>
    </w:p>
    <w:p w14:paraId="556DF832"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054BC5">
        <w:rPr>
          <w:rFonts w:ascii="Verdana" w:hAnsi="Verdana"/>
          <w:sz w:val="20"/>
          <w:szCs w:val="20"/>
        </w:rPr>
        <w:t>zmiany liczby kursów na trasie,</w:t>
      </w:r>
    </w:p>
    <w:p w14:paraId="76D77459"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054BC5">
        <w:rPr>
          <w:rFonts w:ascii="Verdana" w:hAnsi="Verdana"/>
          <w:sz w:val="20"/>
          <w:szCs w:val="20"/>
        </w:rPr>
        <w:t>trwałej zmiany kierowcy lub opiekuna skierowanego do realizacji Umowy, z zastrzeżeniem, że nowy kierowca/</w:t>
      </w:r>
      <w:r>
        <w:rPr>
          <w:rFonts w:ascii="Verdana" w:hAnsi="Verdana"/>
          <w:sz w:val="20"/>
          <w:szCs w:val="20"/>
        </w:rPr>
        <w:t xml:space="preserve"> </w:t>
      </w:r>
      <w:r w:rsidRPr="00054BC5">
        <w:rPr>
          <w:rFonts w:ascii="Verdana" w:hAnsi="Verdana"/>
          <w:sz w:val="20"/>
          <w:szCs w:val="20"/>
        </w:rPr>
        <w:t>opiekun będzie posiadał wymagane kwalifikacje i uprawnienia określone w specyfikacji warunków zamówienia</w:t>
      </w:r>
      <w:r>
        <w:rPr>
          <w:rFonts w:ascii="Verdana" w:hAnsi="Verdana"/>
          <w:sz w:val="20"/>
          <w:szCs w:val="20"/>
        </w:rPr>
        <w:t>,</w:t>
      </w:r>
    </w:p>
    <w:p w14:paraId="42976089"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Pr>
          <w:rFonts w:ascii="Verdana" w:hAnsi="Verdana"/>
          <w:sz w:val="20"/>
          <w:szCs w:val="20"/>
        </w:rPr>
        <w:t>zmiany pojazdu spowodowanej wzrostem liczby uczniów dowożonych na trasie,</w:t>
      </w:r>
    </w:p>
    <w:p w14:paraId="445F3851"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2A440A">
        <w:rPr>
          <w:rFonts w:ascii="Verdana" w:hAnsi="Verdana"/>
          <w:sz w:val="20"/>
          <w:szCs w:val="20"/>
        </w:rPr>
        <w:t>zaistnienia omyłki pisarskiej lub rachunkowej;</w:t>
      </w:r>
    </w:p>
    <w:p w14:paraId="14005F62"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2A440A">
        <w:rPr>
          <w:rFonts w:ascii="Verdana" w:hAnsi="Verdana"/>
          <w:sz w:val="20"/>
          <w:szCs w:val="20"/>
        </w:rPr>
        <w:t>zmiany powszechnie obowiązujących przepisów prawa w zakresie mającym wpływ na realizację przedmiotu zamówienia lub świadczenia Stron;</w:t>
      </w:r>
    </w:p>
    <w:p w14:paraId="6D57F1EA" w14:textId="77777777" w:rsidR="00123504"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2A440A">
        <w:rPr>
          <w:rFonts w:ascii="Verdana" w:hAnsi="Verdana"/>
          <w:sz w:val="20"/>
          <w:szCs w:val="2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r>
        <w:rPr>
          <w:rFonts w:ascii="Verdana" w:hAnsi="Verdana"/>
          <w:sz w:val="20"/>
          <w:szCs w:val="20"/>
        </w:rPr>
        <w:t>,</w:t>
      </w:r>
    </w:p>
    <w:p w14:paraId="61E88A81" w14:textId="77777777" w:rsidR="00123504" w:rsidRPr="007A2E77" w:rsidRDefault="00123504" w:rsidP="00123504">
      <w:pPr>
        <w:pStyle w:val="Akapitzlist"/>
        <w:widowControl w:val="0"/>
        <w:numPr>
          <w:ilvl w:val="1"/>
          <w:numId w:val="56"/>
        </w:numPr>
        <w:autoSpaceDE w:val="0"/>
        <w:spacing w:line="240" w:lineRule="auto"/>
        <w:ind w:left="782" w:hanging="425"/>
        <w:contextualSpacing/>
        <w:jc w:val="both"/>
        <w:rPr>
          <w:rFonts w:ascii="Verdana" w:hAnsi="Verdana"/>
          <w:sz w:val="20"/>
          <w:szCs w:val="20"/>
        </w:rPr>
      </w:pPr>
      <w:r w:rsidRPr="007A2E77">
        <w:rPr>
          <w:rFonts w:ascii="Verdana" w:hAnsi="Verdana"/>
          <w:sz w:val="20"/>
          <w:szCs w:val="20"/>
        </w:rPr>
        <w:t>zmian</w:t>
      </w:r>
      <w:r>
        <w:rPr>
          <w:rFonts w:ascii="Verdana" w:hAnsi="Verdana"/>
          <w:sz w:val="20"/>
          <w:szCs w:val="20"/>
        </w:rPr>
        <w:t>y</w:t>
      </w:r>
      <w:r w:rsidRPr="007A2E77">
        <w:rPr>
          <w:rFonts w:ascii="Verdana" w:hAnsi="Verdana"/>
          <w:sz w:val="20"/>
          <w:szCs w:val="20"/>
        </w:rPr>
        <w:t xml:space="preserve"> wysokości wynagrodzenia należnego Wykonawcy</w:t>
      </w:r>
      <w:r>
        <w:rPr>
          <w:rFonts w:ascii="Verdana" w:hAnsi="Verdana"/>
          <w:sz w:val="20"/>
          <w:szCs w:val="20"/>
        </w:rPr>
        <w:t>, zgodnie z § 13 niniejszej Umowy.</w:t>
      </w:r>
    </w:p>
    <w:p w14:paraId="3116514E" w14:textId="0D0108DA" w:rsidR="00123504" w:rsidRPr="00687591" w:rsidRDefault="00123504" w:rsidP="00123504">
      <w:pPr>
        <w:pStyle w:val="Akapitzlist"/>
        <w:widowControl w:val="0"/>
        <w:numPr>
          <w:ilvl w:val="0"/>
          <w:numId w:val="56"/>
        </w:numPr>
        <w:autoSpaceDE w:val="0"/>
        <w:spacing w:line="240" w:lineRule="auto"/>
        <w:ind w:left="357" w:hanging="357"/>
        <w:contextualSpacing/>
        <w:jc w:val="both"/>
        <w:rPr>
          <w:rFonts w:ascii="Verdana" w:hAnsi="Verdana"/>
          <w:sz w:val="20"/>
          <w:szCs w:val="20"/>
        </w:rPr>
      </w:pPr>
      <w:r w:rsidRPr="00687591">
        <w:rPr>
          <w:rFonts w:ascii="Verdana" w:hAnsi="Verdana" w:cs="CIDFont+F1"/>
          <w:sz w:val="20"/>
          <w:szCs w:val="20"/>
        </w:rPr>
        <w:t xml:space="preserve">W trakcie realizacji </w:t>
      </w:r>
      <w:r>
        <w:rPr>
          <w:rFonts w:ascii="Verdana" w:hAnsi="Verdana" w:cs="CIDFont+F1"/>
          <w:sz w:val="20"/>
          <w:szCs w:val="20"/>
        </w:rPr>
        <w:t>U</w:t>
      </w:r>
      <w:r w:rsidRPr="00687591">
        <w:rPr>
          <w:rFonts w:ascii="Verdana" w:hAnsi="Verdana" w:cs="CIDFont+F1"/>
          <w:sz w:val="20"/>
          <w:szCs w:val="20"/>
        </w:rPr>
        <w:t>mowy, na wniosek Wykonawcy, pojazd, którego rok produkcji był</w:t>
      </w:r>
      <w:r>
        <w:rPr>
          <w:rFonts w:ascii="Verdana" w:hAnsi="Verdana" w:cs="CIDFont+F1"/>
          <w:sz w:val="20"/>
          <w:szCs w:val="20"/>
        </w:rPr>
        <w:t xml:space="preserve"> </w:t>
      </w:r>
      <w:r w:rsidRPr="00687591">
        <w:rPr>
          <w:rFonts w:ascii="Verdana" w:hAnsi="Verdana" w:cs="CIDFont+F1"/>
          <w:sz w:val="20"/>
          <w:szCs w:val="20"/>
        </w:rPr>
        <w:t>oceniany w ramach kryteri</w:t>
      </w:r>
      <w:r>
        <w:rPr>
          <w:rFonts w:ascii="Verdana" w:hAnsi="Verdana" w:cs="CIDFont+F1"/>
          <w:sz w:val="20"/>
          <w:szCs w:val="20"/>
        </w:rPr>
        <w:t>um</w:t>
      </w:r>
      <w:r w:rsidRPr="00687591">
        <w:rPr>
          <w:rFonts w:ascii="Verdana" w:hAnsi="Verdana" w:cs="CIDFont+F1"/>
          <w:sz w:val="20"/>
          <w:szCs w:val="20"/>
        </w:rPr>
        <w:t xml:space="preserve"> oceny ofert </w:t>
      </w:r>
      <w:r>
        <w:rPr>
          <w:rFonts w:ascii="Verdana" w:hAnsi="Verdana" w:cs="CIDFont+F1"/>
          <w:sz w:val="20"/>
          <w:szCs w:val="20"/>
        </w:rPr>
        <w:t>„</w:t>
      </w:r>
      <w:r>
        <w:rPr>
          <w:rFonts w:ascii="Verdana" w:hAnsi="Verdana"/>
          <w:sz w:val="20"/>
          <w:szCs w:val="20"/>
        </w:rPr>
        <w:t xml:space="preserve">Wyposażenie pojazdu w pasy bezpieczeństwa na wszystkich siedzeniach” lub </w:t>
      </w:r>
      <w:r w:rsidRPr="00687591">
        <w:rPr>
          <w:rFonts w:ascii="Verdana" w:hAnsi="Verdana" w:cs="CIDFont+F1"/>
          <w:sz w:val="20"/>
          <w:szCs w:val="20"/>
        </w:rPr>
        <w:t>„Rok produkcji pojazdów”</w:t>
      </w:r>
      <w:r>
        <w:rPr>
          <w:rFonts w:ascii="Verdana" w:hAnsi="Verdana" w:cs="CIDFont+F1"/>
          <w:sz w:val="20"/>
          <w:szCs w:val="20"/>
        </w:rPr>
        <w:t>,</w:t>
      </w:r>
      <w:r w:rsidRPr="00687591">
        <w:rPr>
          <w:rFonts w:ascii="Verdana" w:hAnsi="Verdana" w:cs="CIDFont+F1"/>
          <w:sz w:val="20"/>
          <w:szCs w:val="20"/>
        </w:rPr>
        <w:t xml:space="preserve"> może zostać</w:t>
      </w:r>
      <w:r>
        <w:rPr>
          <w:rFonts w:ascii="Verdana" w:hAnsi="Verdana" w:cs="CIDFont+F1"/>
          <w:sz w:val="20"/>
          <w:szCs w:val="20"/>
        </w:rPr>
        <w:t xml:space="preserve"> </w:t>
      </w:r>
      <w:r w:rsidRPr="00687591">
        <w:rPr>
          <w:rFonts w:ascii="Verdana" w:hAnsi="Verdana" w:cs="CIDFont+F1"/>
          <w:sz w:val="20"/>
          <w:szCs w:val="20"/>
        </w:rPr>
        <w:t>zmieniony wyłącznie w</w:t>
      </w:r>
      <w:r>
        <w:rPr>
          <w:rFonts w:ascii="Verdana" w:hAnsi="Verdana" w:cs="CIDFont+F1"/>
          <w:sz w:val="20"/>
          <w:szCs w:val="20"/>
        </w:rPr>
        <w:t> </w:t>
      </w:r>
      <w:r w:rsidRPr="00687591">
        <w:rPr>
          <w:rFonts w:ascii="Verdana" w:hAnsi="Verdana" w:cs="CIDFont+F1"/>
          <w:sz w:val="20"/>
          <w:szCs w:val="20"/>
        </w:rPr>
        <w:t>przypadku zaistnienia okoliczności niezależnych od Wykonawcy.</w:t>
      </w:r>
      <w:r>
        <w:rPr>
          <w:rFonts w:ascii="Verdana" w:hAnsi="Verdana" w:cs="CIDFont+F1"/>
          <w:sz w:val="20"/>
          <w:szCs w:val="20"/>
        </w:rPr>
        <w:t xml:space="preserve"> </w:t>
      </w:r>
      <w:r w:rsidRPr="00687591">
        <w:rPr>
          <w:rFonts w:ascii="Verdana" w:hAnsi="Verdana" w:cs="CIDFont+F1"/>
          <w:sz w:val="20"/>
          <w:szCs w:val="20"/>
        </w:rPr>
        <w:t xml:space="preserve">Ww. zmiana może nastąpić jedynie w </w:t>
      </w:r>
      <w:r w:rsidR="002756F7" w:rsidRPr="00687591">
        <w:rPr>
          <w:rFonts w:ascii="Verdana" w:hAnsi="Verdana" w:cs="CIDFont+F1"/>
          <w:sz w:val="20"/>
          <w:szCs w:val="20"/>
        </w:rPr>
        <w:t>sytuacji,</w:t>
      </w:r>
      <w:r w:rsidRPr="00687591">
        <w:rPr>
          <w:rFonts w:ascii="Verdana" w:hAnsi="Verdana" w:cs="CIDFont+F1"/>
          <w:sz w:val="20"/>
          <w:szCs w:val="20"/>
        </w:rPr>
        <w:t xml:space="preserve"> gdy:</w:t>
      </w:r>
    </w:p>
    <w:p w14:paraId="4D680D79" w14:textId="77777777" w:rsidR="00713542" w:rsidRDefault="00123504" w:rsidP="00713542">
      <w:pPr>
        <w:pStyle w:val="Akapitzlist"/>
        <w:numPr>
          <w:ilvl w:val="0"/>
          <w:numId w:val="62"/>
        </w:numPr>
        <w:autoSpaceDE w:val="0"/>
        <w:autoSpaceDN w:val="0"/>
        <w:adjustRightInd w:val="0"/>
        <w:spacing w:line="240" w:lineRule="auto"/>
        <w:ind w:left="782" w:hanging="425"/>
        <w:contextualSpacing/>
        <w:jc w:val="both"/>
        <w:rPr>
          <w:rFonts w:ascii="Verdana" w:hAnsi="Verdana" w:cs="CIDFont+F1"/>
          <w:sz w:val="20"/>
          <w:szCs w:val="20"/>
        </w:rPr>
      </w:pPr>
      <w:r w:rsidRPr="00687591">
        <w:rPr>
          <w:rFonts w:ascii="Verdana" w:hAnsi="Verdana" w:cs="CIDFont+F1"/>
          <w:sz w:val="20"/>
          <w:szCs w:val="20"/>
        </w:rPr>
        <w:t>nowy pojazd w ramach punktacji obliczonej na zasadach określonych w</w:t>
      </w:r>
      <w:r>
        <w:rPr>
          <w:rFonts w:ascii="Verdana" w:hAnsi="Verdana" w:cs="CIDFont+F1"/>
          <w:sz w:val="20"/>
          <w:szCs w:val="20"/>
        </w:rPr>
        <w:t> </w:t>
      </w:r>
      <w:r w:rsidRPr="00687591">
        <w:rPr>
          <w:rFonts w:ascii="Verdana" w:hAnsi="Verdana" w:cs="CIDFont+F1"/>
          <w:sz w:val="20"/>
          <w:szCs w:val="20"/>
        </w:rPr>
        <w:t>ww.</w:t>
      </w:r>
      <w:r>
        <w:rPr>
          <w:rFonts w:ascii="Verdana" w:hAnsi="Verdana" w:cs="CIDFont+F1"/>
          <w:sz w:val="20"/>
          <w:szCs w:val="20"/>
        </w:rPr>
        <w:t> </w:t>
      </w:r>
      <w:r w:rsidRPr="00687591">
        <w:rPr>
          <w:rFonts w:ascii="Verdana" w:hAnsi="Verdana" w:cs="CIDFont+F1"/>
          <w:sz w:val="20"/>
          <w:szCs w:val="20"/>
        </w:rPr>
        <w:t>kryteri</w:t>
      </w:r>
      <w:r>
        <w:rPr>
          <w:rFonts w:ascii="Verdana" w:hAnsi="Verdana" w:cs="CIDFont+F1"/>
          <w:sz w:val="20"/>
          <w:szCs w:val="20"/>
        </w:rPr>
        <w:t>ach</w:t>
      </w:r>
      <w:r w:rsidRPr="00687591">
        <w:rPr>
          <w:rFonts w:ascii="Verdana" w:hAnsi="Verdana" w:cs="CIDFont+F1"/>
          <w:sz w:val="20"/>
          <w:szCs w:val="20"/>
        </w:rPr>
        <w:t xml:space="preserve"> otrzyma co najmniej taką samą ilość punktów, co pojazd wskazany w ofercie,</w:t>
      </w:r>
    </w:p>
    <w:p w14:paraId="066E1D55" w14:textId="7709C8C4" w:rsidR="00123504" w:rsidRPr="00713542" w:rsidRDefault="00123504" w:rsidP="00713542">
      <w:pPr>
        <w:pStyle w:val="Akapitzlist"/>
        <w:numPr>
          <w:ilvl w:val="0"/>
          <w:numId w:val="62"/>
        </w:numPr>
        <w:autoSpaceDE w:val="0"/>
        <w:autoSpaceDN w:val="0"/>
        <w:adjustRightInd w:val="0"/>
        <w:spacing w:line="240" w:lineRule="auto"/>
        <w:ind w:left="782" w:hanging="425"/>
        <w:contextualSpacing/>
        <w:jc w:val="both"/>
        <w:rPr>
          <w:rFonts w:ascii="Verdana" w:hAnsi="Verdana" w:cs="CIDFont+F1"/>
          <w:sz w:val="20"/>
          <w:szCs w:val="20"/>
        </w:rPr>
      </w:pPr>
      <w:r w:rsidRPr="00713542">
        <w:rPr>
          <w:rFonts w:ascii="Verdana" w:hAnsi="Verdana" w:cs="CIDFont+F1"/>
          <w:sz w:val="20"/>
          <w:szCs w:val="20"/>
        </w:rPr>
        <w:t>parametry techniczne wskazanego pojazdu będą takie same lub wyższe od parametrów technicznych opisanych w specyfikacji warunków zamówienia.</w:t>
      </w:r>
    </w:p>
    <w:p w14:paraId="4967F0BD" w14:textId="77777777" w:rsidR="00123504" w:rsidRDefault="00123504" w:rsidP="00123504">
      <w:pPr>
        <w:pStyle w:val="Akapitzlist"/>
        <w:numPr>
          <w:ilvl w:val="0"/>
          <w:numId w:val="56"/>
        </w:numPr>
        <w:autoSpaceDE w:val="0"/>
        <w:autoSpaceDN w:val="0"/>
        <w:adjustRightInd w:val="0"/>
        <w:spacing w:after="200" w:line="240" w:lineRule="auto"/>
        <w:ind w:left="357" w:hanging="357"/>
        <w:contextualSpacing/>
        <w:jc w:val="both"/>
        <w:rPr>
          <w:rFonts w:ascii="Verdana" w:hAnsi="Verdana" w:cs="CIDFont+F1"/>
          <w:sz w:val="20"/>
          <w:szCs w:val="20"/>
        </w:rPr>
      </w:pPr>
      <w:r w:rsidRPr="00687591">
        <w:rPr>
          <w:rFonts w:ascii="Verdana" w:hAnsi="Verdana" w:cs="CIDFont+F1"/>
          <w:sz w:val="20"/>
          <w:szCs w:val="20"/>
        </w:rPr>
        <w:t xml:space="preserve">W przypadku, o którym mowa w ust. </w:t>
      </w:r>
      <w:r>
        <w:rPr>
          <w:rFonts w:ascii="Verdana" w:hAnsi="Verdana" w:cs="CIDFont+F1"/>
          <w:sz w:val="20"/>
          <w:szCs w:val="20"/>
        </w:rPr>
        <w:t>3</w:t>
      </w:r>
      <w:r w:rsidRPr="00687591">
        <w:rPr>
          <w:rFonts w:ascii="Verdana" w:hAnsi="Verdana" w:cs="CIDFont+F1"/>
          <w:sz w:val="20"/>
          <w:szCs w:val="20"/>
        </w:rPr>
        <w:t xml:space="preserve"> Wykonawca jest zobowiązany uzasadnić zmianę</w:t>
      </w:r>
      <w:r>
        <w:rPr>
          <w:rFonts w:ascii="Verdana" w:hAnsi="Verdana" w:cs="CIDFont+F1"/>
          <w:sz w:val="20"/>
          <w:szCs w:val="20"/>
        </w:rPr>
        <w:t xml:space="preserve"> i </w:t>
      </w:r>
      <w:r w:rsidRPr="00687591">
        <w:rPr>
          <w:rFonts w:ascii="Verdana" w:hAnsi="Verdana" w:cs="CIDFont+F1"/>
          <w:sz w:val="20"/>
          <w:szCs w:val="20"/>
        </w:rPr>
        <w:t>przedstawić propozycję nowego pojazdu do akceptacji Zamawiającego. Zamawiający jest</w:t>
      </w:r>
      <w:r>
        <w:rPr>
          <w:rFonts w:ascii="Verdana" w:hAnsi="Verdana" w:cs="CIDFont+F1"/>
          <w:sz w:val="20"/>
          <w:szCs w:val="20"/>
        </w:rPr>
        <w:t xml:space="preserve"> </w:t>
      </w:r>
      <w:r w:rsidRPr="00687591">
        <w:rPr>
          <w:rFonts w:ascii="Verdana" w:hAnsi="Verdana" w:cs="CIDFont+F1"/>
          <w:sz w:val="20"/>
          <w:szCs w:val="20"/>
        </w:rPr>
        <w:t>zobowiązany do odpowiedzi w terminie 7 dni od dnia otrzymania propozycji zmiany</w:t>
      </w:r>
      <w:r>
        <w:rPr>
          <w:rFonts w:ascii="Verdana" w:hAnsi="Verdana" w:cs="CIDFont+F1"/>
          <w:sz w:val="20"/>
          <w:szCs w:val="20"/>
        </w:rPr>
        <w:t xml:space="preserve"> i </w:t>
      </w:r>
      <w:r w:rsidRPr="00687591">
        <w:rPr>
          <w:rFonts w:ascii="Verdana" w:hAnsi="Verdana" w:cs="CIDFont+F1"/>
          <w:sz w:val="20"/>
          <w:szCs w:val="20"/>
        </w:rPr>
        <w:t>odrzucenia propozycji zmiany tylko, gdy rok produkcji i</w:t>
      </w:r>
      <w:r>
        <w:rPr>
          <w:rFonts w:ascii="Verdana" w:hAnsi="Verdana" w:cs="CIDFont+F1"/>
          <w:sz w:val="20"/>
          <w:szCs w:val="20"/>
        </w:rPr>
        <w:t> </w:t>
      </w:r>
      <w:r w:rsidRPr="00687591">
        <w:rPr>
          <w:rFonts w:ascii="Verdana" w:hAnsi="Verdana" w:cs="CIDFont+F1"/>
          <w:sz w:val="20"/>
          <w:szCs w:val="20"/>
        </w:rPr>
        <w:t>parametry techniczne wskazanego</w:t>
      </w:r>
      <w:r>
        <w:rPr>
          <w:rFonts w:ascii="Verdana" w:hAnsi="Verdana" w:cs="CIDFont+F1"/>
          <w:sz w:val="20"/>
          <w:szCs w:val="20"/>
        </w:rPr>
        <w:t xml:space="preserve"> </w:t>
      </w:r>
      <w:r w:rsidRPr="00687591">
        <w:rPr>
          <w:rFonts w:ascii="Verdana" w:hAnsi="Verdana" w:cs="CIDFont+F1"/>
          <w:sz w:val="20"/>
          <w:szCs w:val="20"/>
        </w:rPr>
        <w:t xml:space="preserve">przez Wykonawcę nowego pojazdu </w:t>
      </w:r>
      <w:r>
        <w:rPr>
          <w:rFonts w:ascii="Verdana" w:hAnsi="Verdana" w:cs="CIDFont+F1"/>
          <w:sz w:val="20"/>
          <w:szCs w:val="20"/>
        </w:rPr>
        <w:t>będą niższe od roku produkcji i </w:t>
      </w:r>
      <w:r w:rsidRPr="00687591">
        <w:rPr>
          <w:rFonts w:ascii="Verdana" w:hAnsi="Verdana" w:cs="CIDFont+F1"/>
          <w:sz w:val="20"/>
          <w:szCs w:val="20"/>
        </w:rPr>
        <w:t>parametrów</w:t>
      </w:r>
      <w:r>
        <w:rPr>
          <w:rFonts w:ascii="Verdana" w:hAnsi="Verdana" w:cs="CIDFont+F1"/>
          <w:sz w:val="20"/>
          <w:szCs w:val="20"/>
        </w:rPr>
        <w:t xml:space="preserve"> </w:t>
      </w:r>
      <w:r w:rsidRPr="00687591">
        <w:rPr>
          <w:rFonts w:ascii="Verdana" w:hAnsi="Verdana" w:cs="CIDFont+F1"/>
          <w:sz w:val="20"/>
          <w:szCs w:val="20"/>
        </w:rPr>
        <w:t>technicznych wskazanych w ofercie Wykonawcy. Brak odpowiedzi Zamawiającego na</w:t>
      </w:r>
      <w:r>
        <w:rPr>
          <w:rFonts w:ascii="Verdana" w:hAnsi="Verdana" w:cs="CIDFont+F1"/>
          <w:sz w:val="20"/>
          <w:szCs w:val="20"/>
        </w:rPr>
        <w:t xml:space="preserve"> </w:t>
      </w:r>
      <w:r w:rsidRPr="00687591">
        <w:rPr>
          <w:rFonts w:ascii="Verdana" w:hAnsi="Verdana" w:cs="CIDFont+F1"/>
          <w:sz w:val="20"/>
          <w:szCs w:val="20"/>
        </w:rPr>
        <w:t>propozycję zmiany w ww. terminie uznaje się za wyrażenie zgody na zmianę.</w:t>
      </w:r>
    </w:p>
    <w:p w14:paraId="338B589B" w14:textId="77777777" w:rsidR="00123504" w:rsidRPr="00687591" w:rsidRDefault="00123504" w:rsidP="00123504">
      <w:pPr>
        <w:pStyle w:val="Akapitzlist"/>
        <w:numPr>
          <w:ilvl w:val="0"/>
          <w:numId w:val="56"/>
        </w:numPr>
        <w:autoSpaceDE w:val="0"/>
        <w:autoSpaceDN w:val="0"/>
        <w:adjustRightInd w:val="0"/>
        <w:spacing w:after="200" w:line="240" w:lineRule="auto"/>
        <w:ind w:left="357" w:hanging="357"/>
        <w:contextualSpacing/>
        <w:jc w:val="both"/>
        <w:rPr>
          <w:rFonts w:ascii="Verdana" w:hAnsi="Verdana" w:cs="CIDFont+F1"/>
          <w:sz w:val="20"/>
          <w:szCs w:val="20"/>
        </w:rPr>
      </w:pPr>
      <w:r w:rsidRPr="00687591">
        <w:rPr>
          <w:rFonts w:ascii="Verdana" w:hAnsi="Verdana" w:cs="CIDFont+F1"/>
          <w:sz w:val="20"/>
          <w:szCs w:val="20"/>
        </w:rPr>
        <w:t>W przypadku, gdy Strony nie dojdą do porozumienia w zakresie zmiany pojazdu</w:t>
      </w:r>
      <w:r>
        <w:rPr>
          <w:rFonts w:ascii="Verdana" w:hAnsi="Verdana" w:cs="CIDFont+F1"/>
          <w:sz w:val="20"/>
          <w:szCs w:val="20"/>
        </w:rPr>
        <w:t xml:space="preserve"> </w:t>
      </w:r>
      <w:r w:rsidRPr="00687591">
        <w:rPr>
          <w:rFonts w:ascii="Verdana" w:hAnsi="Verdana" w:cs="CIDFont+F1"/>
          <w:sz w:val="20"/>
          <w:szCs w:val="20"/>
        </w:rPr>
        <w:t>skierowanego do realizacji przedmiotu Umowy, Zamawiający zastrzega sobie prawo do</w:t>
      </w:r>
      <w:r>
        <w:rPr>
          <w:rFonts w:ascii="Verdana" w:hAnsi="Verdana" w:cs="CIDFont+F1"/>
          <w:sz w:val="20"/>
          <w:szCs w:val="20"/>
        </w:rPr>
        <w:t xml:space="preserve"> </w:t>
      </w:r>
      <w:r w:rsidRPr="00687591">
        <w:rPr>
          <w:rFonts w:ascii="Verdana" w:hAnsi="Verdana" w:cs="CIDFont+F1"/>
          <w:sz w:val="20"/>
          <w:szCs w:val="20"/>
        </w:rPr>
        <w:t>odstąpienia od Umowy z przyczyn leżących po stronie Wykonawcy w terminie 14 dni od</w:t>
      </w:r>
      <w:r>
        <w:rPr>
          <w:rFonts w:ascii="Verdana" w:hAnsi="Verdana" w:cs="CIDFont+F1"/>
          <w:sz w:val="20"/>
          <w:szCs w:val="20"/>
        </w:rPr>
        <w:t xml:space="preserve"> </w:t>
      </w:r>
      <w:r w:rsidRPr="00687591">
        <w:rPr>
          <w:rFonts w:ascii="Verdana" w:hAnsi="Verdana" w:cs="CIDFont+F1"/>
          <w:sz w:val="20"/>
          <w:szCs w:val="20"/>
        </w:rPr>
        <w:t>odrzucenia propozycji.</w:t>
      </w:r>
    </w:p>
    <w:p w14:paraId="03D2F2E7" w14:textId="77777777" w:rsidR="00123504" w:rsidRDefault="00123504" w:rsidP="00123504">
      <w:pPr>
        <w:pStyle w:val="Akapitzlist"/>
        <w:widowControl w:val="0"/>
        <w:numPr>
          <w:ilvl w:val="0"/>
          <w:numId w:val="56"/>
        </w:numPr>
        <w:autoSpaceDE w:val="0"/>
        <w:spacing w:line="240" w:lineRule="auto"/>
        <w:ind w:left="357" w:hanging="357"/>
        <w:contextualSpacing/>
        <w:jc w:val="both"/>
        <w:rPr>
          <w:rFonts w:ascii="Verdana" w:hAnsi="Verdana"/>
          <w:sz w:val="20"/>
          <w:szCs w:val="20"/>
        </w:rPr>
      </w:pPr>
      <w:r>
        <w:rPr>
          <w:rFonts w:ascii="Verdana" w:hAnsi="Verdana"/>
          <w:sz w:val="20"/>
          <w:szCs w:val="20"/>
        </w:rPr>
        <w:t>Wykonawca jest zobowiązany w terminie 7 dni do pisemnego zawiadomienia Zamawiającego o zmianie danych zawartych w umowie:</w:t>
      </w:r>
    </w:p>
    <w:p w14:paraId="4EBD2B0F" w14:textId="77777777" w:rsidR="00123504" w:rsidRDefault="00123504" w:rsidP="00123504">
      <w:pPr>
        <w:pStyle w:val="Akapitzlist"/>
        <w:widowControl w:val="0"/>
        <w:numPr>
          <w:ilvl w:val="0"/>
          <w:numId w:val="57"/>
        </w:numPr>
        <w:autoSpaceDE w:val="0"/>
        <w:spacing w:after="200" w:line="240" w:lineRule="auto"/>
        <w:ind w:left="714" w:hanging="357"/>
        <w:contextualSpacing/>
        <w:rPr>
          <w:rFonts w:ascii="Verdana" w:hAnsi="Verdana"/>
          <w:sz w:val="20"/>
          <w:szCs w:val="20"/>
        </w:rPr>
      </w:pPr>
      <w:r w:rsidRPr="00054BC5">
        <w:rPr>
          <w:rFonts w:ascii="Verdana" w:hAnsi="Verdana"/>
          <w:sz w:val="20"/>
          <w:szCs w:val="20"/>
        </w:rPr>
        <w:t>zmianie siedziby lub nazwy firmy Wykonawcy,</w:t>
      </w:r>
    </w:p>
    <w:p w14:paraId="4A29BF8E" w14:textId="77777777" w:rsidR="00123504" w:rsidRDefault="00123504" w:rsidP="00123504">
      <w:pPr>
        <w:pStyle w:val="Akapitzlist"/>
        <w:widowControl w:val="0"/>
        <w:numPr>
          <w:ilvl w:val="0"/>
          <w:numId w:val="57"/>
        </w:numPr>
        <w:autoSpaceDE w:val="0"/>
        <w:spacing w:after="200" w:line="240" w:lineRule="auto"/>
        <w:ind w:left="714" w:hanging="357"/>
        <w:contextualSpacing/>
        <w:rPr>
          <w:rFonts w:ascii="Verdana" w:hAnsi="Verdana"/>
          <w:sz w:val="20"/>
          <w:szCs w:val="20"/>
        </w:rPr>
      </w:pPr>
      <w:r w:rsidRPr="007A2E77">
        <w:rPr>
          <w:rFonts w:ascii="Verdana" w:hAnsi="Verdana"/>
          <w:sz w:val="20"/>
          <w:szCs w:val="20"/>
        </w:rPr>
        <w:t>zmianie osób reprezentujących Wykonawcę,</w:t>
      </w:r>
    </w:p>
    <w:p w14:paraId="3EA69403" w14:textId="77777777" w:rsidR="00123504" w:rsidRDefault="00123504" w:rsidP="00123504">
      <w:pPr>
        <w:pStyle w:val="Akapitzlist"/>
        <w:widowControl w:val="0"/>
        <w:numPr>
          <w:ilvl w:val="0"/>
          <w:numId w:val="57"/>
        </w:numPr>
        <w:autoSpaceDE w:val="0"/>
        <w:spacing w:after="200" w:line="240" w:lineRule="auto"/>
        <w:ind w:left="714" w:hanging="357"/>
        <w:contextualSpacing/>
        <w:rPr>
          <w:rFonts w:ascii="Verdana" w:hAnsi="Verdana"/>
          <w:sz w:val="20"/>
          <w:szCs w:val="20"/>
        </w:rPr>
      </w:pPr>
      <w:r w:rsidRPr="007A2E77">
        <w:rPr>
          <w:rFonts w:ascii="Verdana" w:hAnsi="Verdana"/>
          <w:sz w:val="20"/>
          <w:szCs w:val="20"/>
        </w:rPr>
        <w:t>ogłoszeniu upadłości Wykonawcy,</w:t>
      </w:r>
    </w:p>
    <w:p w14:paraId="1789005F" w14:textId="77777777" w:rsidR="00123504" w:rsidRPr="007A2E77" w:rsidRDefault="00123504" w:rsidP="00123504">
      <w:pPr>
        <w:pStyle w:val="Akapitzlist"/>
        <w:widowControl w:val="0"/>
        <w:numPr>
          <w:ilvl w:val="0"/>
          <w:numId w:val="57"/>
        </w:numPr>
        <w:autoSpaceDE w:val="0"/>
        <w:spacing w:after="200" w:line="240" w:lineRule="auto"/>
        <w:ind w:left="714" w:hanging="357"/>
        <w:contextualSpacing/>
        <w:rPr>
          <w:rFonts w:ascii="Verdana" w:hAnsi="Verdana"/>
          <w:sz w:val="20"/>
          <w:szCs w:val="20"/>
        </w:rPr>
      </w:pPr>
      <w:r w:rsidRPr="007A2E77">
        <w:rPr>
          <w:rFonts w:ascii="Verdana" w:hAnsi="Verdana"/>
          <w:sz w:val="20"/>
          <w:szCs w:val="20"/>
        </w:rPr>
        <w:lastRenderedPageBreak/>
        <w:t>likwidacji firmy Wykonawcy.</w:t>
      </w:r>
    </w:p>
    <w:p w14:paraId="7DE008B6" w14:textId="77777777" w:rsidR="00123504" w:rsidRDefault="00123504" w:rsidP="00123504">
      <w:pPr>
        <w:pStyle w:val="Akapitzlist"/>
        <w:widowControl w:val="0"/>
        <w:autoSpaceDE w:val="0"/>
        <w:spacing w:line="240" w:lineRule="auto"/>
        <w:ind w:left="357"/>
        <w:rPr>
          <w:rFonts w:ascii="Verdana" w:hAnsi="Verdana"/>
          <w:sz w:val="20"/>
          <w:szCs w:val="20"/>
        </w:rPr>
      </w:pPr>
      <w:r>
        <w:rPr>
          <w:rFonts w:ascii="Verdana" w:hAnsi="Verdana"/>
          <w:sz w:val="20"/>
          <w:szCs w:val="20"/>
        </w:rPr>
        <w:t>Zmiana ta nie wymaga dokonania zmiany umowy.</w:t>
      </w:r>
    </w:p>
    <w:p w14:paraId="16BB23E8" w14:textId="77777777" w:rsidR="00123504" w:rsidRDefault="00123504" w:rsidP="00123504">
      <w:pPr>
        <w:pStyle w:val="Akapitzlist"/>
        <w:widowControl w:val="0"/>
        <w:numPr>
          <w:ilvl w:val="0"/>
          <w:numId w:val="56"/>
        </w:numPr>
        <w:autoSpaceDE w:val="0"/>
        <w:spacing w:line="240" w:lineRule="auto"/>
        <w:ind w:left="357" w:hanging="357"/>
        <w:contextualSpacing/>
        <w:jc w:val="both"/>
        <w:rPr>
          <w:rFonts w:ascii="Verdana" w:hAnsi="Verdana"/>
          <w:sz w:val="20"/>
          <w:szCs w:val="20"/>
        </w:rPr>
      </w:pPr>
      <w:r>
        <w:rPr>
          <w:rFonts w:ascii="Verdana" w:hAnsi="Verdana"/>
          <w:sz w:val="20"/>
          <w:szCs w:val="20"/>
        </w:rPr>
        <w:t>W przypadku niepowiadomienia przez Wykonawcę Zamawiającego o zmianie danych zawartych w umowie, wszelką korespondencję wysyłaną przez Zamawiającego zgodnie z posiadanymi przez niego danymi strony uznaje się za doręczoną.</w:t>
      </w:r>
    </w:p>
    <w:p w14:paraId="245D4370" w14:textId="77777777" w:rsidR="00123504" w:rsidRDefault="00123504" w:rsidP="00123504">
      <w:pPr>
        <w:pStyle w:val="Akapitzlist"/>
        <w:widowControl w:val="0"/>
        <w:autoSpaceDE w:val="0"/>
        <w:spacing w:line="240" w:lineRule="auto"/>
        <w:ind w:left="567"/>
        <w:rPr>
          <w:rFonts w:ascii="Verdana" w:hAnsi="Verdana"/>
          <w:sz w:val="20"/>
          <w:szCs w:val="20"/>
        </w:rPr>
      </w:pPr>
    </w:p>
    <w:p w14:paraId="28F0F675"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13</w:t>
      </w:r>
    </w:p>
    <w:p w14:paraId="3F2BA704" w14:textId="77777777"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W związku z tym, że Umowa obejmuje usługi świadczone przez okres dłuższy niż 6 miesięcy, Zamawiający wprowadza postanowienia dotyczące zasad wprowadzania zmian wysokości wynagrodzenia należnego Wykonawcy, w przypadku zmiany ceny materiałów lub kosztów związanych z realizacją Umowy,</w:t>
      </w:r>
      <w:r w:rsidRPr="002A226A">
        <w:t xml:space="preserve"> </w:t>
      </w:r>
      <w:r w:rsidRPr="002A226A">
        <w:rPr>
          <w:rFonts w:ascii="Verdana" w:hAnsi="Verdana"/>
          <w:bCs/>
          <w:sz w:val="20"/>
          <w:szCs w:val="20"/>
        </w:rPr>
        <w:t>w trybie art. 439 PZP.</w:t>
      </w:r>
    </w:p>
    <w:p w14:paraId="08B32D5B" w14:textId="77777777"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Zmiana wynagrodzenia należnego Wykonawcy obliczana jest w oparciu o zmiany wskaźnika cen towarów i usług konsumpcyjnych ogłaszanego w komunikacie Prezesa Głównego Urzędu Statystycznego (dalej „GUS")</w:t>
      </w:r>
      <w:r>
        <w:rPr>
          <w:rFonts w:ascii="Verdana" w:hAnsi="Verdana"/>
          <w:bCs/>
          <w:sz w:val="20"/>
          <w:szCs w:val="20"/>
        </w:rPr>
        <w:t>.</w:t>
      </w:r>
    </w:p>
    <w:p w14:paraId="5CDFBAEC" w14:textId="04BB07A6"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Przez zmianę wynagrodzenia rozumie się zarówno jego podwyższenie, jak i obniżenie, w</w:t>
      </w:r>
      <w:r w:rsidR="006A6D2C">
        <w:rPr>
          <w:rFonts w:ascii="Verdana" w:hAnsi="Verdana"/>
          <w:bCs/>
          <w:sz w:val="20"/>
          <w:szCs w:val="20"/>
        </w:rPr>
        <w:t> </w:t>
      </w:r>
      <w:r w:rsidRPr="002A226A">
        <w:rPr>
          <w:rFonts w:ascii="Verdana" w:hAnsi="Verdana"/>
          <w:bCs/>
          <w:sz w:val="20"/>
          <w:szCs w:val="20"/>
        </w:rPr>
        <w:t>zależności od wzrostu lub obniżenia cen, o których mowa w ust. 1 powyżej, względem ceny przyjętej w celu ustalenia wynagrodzenia Wykonawcy zawartego w ofercie</w:t>
      </w:r>
      <w:r>
        <w:rPr>
          <w:rFonts w:ascii="Verdana" w:hAnsi="Verdana"/>
          <w:bCs/>
          <w:sz w:val="20"/>
          <w:szCs w:val="20"/>
        </w:rPr>
        <w:t>.</w:t>
      </w:r>
    </w:p>
    <w:p w14:paraId="0E12D8CA" w14:textId="77777777"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Strony będą uprawnione do żądania zmiany wynagrodzenia, gdy poziom zmiany cen towarów i usług konsumpcyjnych według wskaźnika, o którym mowa w ust. 2 powyżej, będzie wynosił nie mniej niż 5 punktów procentowych, z zastrzeżeniem ust. 5 poniżej</w:t>
      </w:r>
      <w:r>
        <w:rPr>
          <w:rFonts w:ascii="Verdana" w:hAnsi="Verdana"/>
          <w:bCs/>
          <w:sz w:val="20"/>
          <w:szCs w:val="20"/>
        </w:rPr>
        <w:t>.</w:t>
      </w:r>
    </w:p>
    <w:p w14:paraId="041363D3" w14:textId="76E599BA"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 xml:space="preserve">Wniosek o podwyższenie lub obniżenie wynagrodzenia Wykonawcy może zostać złożony </w:t>
      </w:r>
      <w:r w:rsidR="00541FB2">
        <w:rPr>
          <w:rFonts w:ascii="Verdana" w:hAnsi="Verdana"/>
          <w:bCs/>
          <w:sz w:val="20"/>
          <w:szCs w:val="20"/>
        </w:rPr>
        <w:t>raz </w:t>
      </w:r>
      <w:r w:rsidRPr="002A226A">
        <w:rPr>
          <w:rFonts w:ascii="Verdana" w:hAnsi="Verdana"/>
          <w:bCs/>
          <w:sz w:val="20"/>
          <w:szCs w:val="20"/>
        </w:rPr>
        <w:t>w okresie obowiązywania Umowy</w:t>
      </w:r>
      <w:r w:rsidR="00541FB2">
        <w:rPr>
          <w:rFonts w:ascii="Verdana" w:hAnsi="Verdana"/>
          <w:bCs/>
          <w:sz w:val="20"/>
          <w:szCs w:val="20"/>
        </w:rPr>
        <w:t xml:space="preserve">, </w:t>
      </w:r>
      <w:r w:rsidRPr="002A226A">
        <w:rPr>
          <w:rFonts w:ascii="Verdana" w:hAnsi="Verdana"/>
          <w:bCs/>
          <w:sz w:val="20"/>
          <w:szCs w:val="20"/>
        </w:rPr>
        <w:t xml:space="preserve">nie wcześniej niż po upływie 6 miesięcy od zawarcia Umowy. </w:t>
      </w:r>
    </w:p>
    <w:p w14:paraId="76E95018" w14:textId="3959A1DC" w:rsidR="00123504" w:rsidRPr="002A226A"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Pr>
          <w:rFonts w:ascii="Verdana" w:hAnsi="Verdana"/>
          <w:sz w:val="20"/>
          <w:szCs w:val="20"/>
        </w:rPr>
        <w:t>Wynagrodzenie Wykonawcy będzie podlegało zmianie według wskaźnika, o którym mowa w</w:t>
      </w:r>
      <w:r w:rsidR="00AC0E5D">
        <w:rPr>
          <w:rFonts w:ascii="Verdana" w:hAnsi="Verdana"/>
          <w:sz w:val="20"/>
          <w:szCs w:val="20"/>
        </w:rPr>
        <w:t> </w:t>
      </w:r>
      <w:r>
        <w:rPr>
          <w:rFonts w:ascii="Verdana" w:hAnsi="Verdana"/>
          <w:sz w:val="20"/>
          <w:szCs w:val="20"/>
        </w:rPr>
        <w:t>ust. 2 powyżej publikowanego przez GUS w zestawieniu pn. „Wybrane miesięczne wskaźniki makroekonomiczne</w:t>
      </w:r>
      <w:r w:rsidR="0004299C">
        <w:rPr>
          <w:rFonts w:ascii="Verdana" w:hAnsi="Verdana"/>
          <w:sz w:val="20"/>
          <w:szCs w:val="20"/>
        </w:rPr>
        <w:t>”</w:t>
      </w:r>
      <w:r>
        <w:rPr>
          <w:rFonts w:ascii="Verdana" w:hAnsi="Verdana"/>
          <w:sz w:val="20"/>
          <w:szCs w:val="20"/>
        </w:rPr>
        <w:t>, dostępnym na stronie</w:t>
      </w:r>
      <w:r w:rsidRPr="00684D1D">
        <w:rPr>
          <w:rFonts w:ascii="Verdana" w:hAnsi="Verdana"/>
          <w:sz w:val="20"/>
          <w:szCs w:val="20"/>
        </w:rPr>
        <w:t xml:space="preserve"> https://stat.gov.pl/wskazniki-makroekonomiczne/</w:t>
      </w:r>
      <w:r>
        <w:rPr>
          <w:rFonts w:ascii="Verdana" w:hAnsi="Verdana"/>
          <w:sz w:val="20"/>
          <w:szCs w:val="20"/>
        </w:rPr>
        <w:t xml:space="preserve"> Za referencyjne Zamawiający uznaje wskaźniki cen towarów i usług konsumpcyjnych wyszczególnione w grupie „B</w:t>
      </w:r>
      <w:r w:rsidR="00541FB2">
        <w:rPr>
          <w:rFonts w:ascii="Verdana" w:hAnsi="Verdana"/>
          <w:sz w:val="20"/>
          <w:szCs w:val="20"/>
        </w:rPr>
        <w:t>”</w:t>
      </w:r>
      <w:r>
        <w:rPr>
          <w:rFonts w:ascii="Verdana" w:hAnsi="Verdana"/>
          <w:sz w:val="20"/>
          <w:szCs w:val="20"/>
        </w:rPr>
        <w:t>, prezentującej dane w odniesieniu do okresu poprzedniego.</w:t>
      </w:r>
    </w:p>
    <w:p w14:paraId="6FB29CA1" w14:textId="77777777" w:rsidR="00123504" w:rsidRPr="002A226A"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Pr>
          <w:rFonts w:ascii="Verdana" w:hAnsi="Verdana"/>
          <w:sz w:val="20"/>
          <w:szCs w:val="20"/>
        </w:rPr>
        <w:t>Występując o zmianę wynagrodzenia zgodnie z postanowieniami niniejszego paragrafu,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w powyższym ust. 1 ma wpływ na koszty wykonania przedmiotu Umowy przez Wykonawcę. Strony zastrzegają sobie prawo do żądania dokumentów lub wyjaśnień w celu rozpatrzenia wniosku wymienionego w zdaniu poprzedzającym.</w:t>
      </w:r>
    </w:p>
    <w:p w14:paraId="322FCCB1" w14:textId="77777777" w:rsidR="00123504" w:rsidRPr="002A226A"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Pr>
          <w:rFonts w:ascii="Verdana" w:hAnsi="Verdana"/>
          <w:sz w:val="20"/>
          <w:szCs w:val="20"/>
        </w:rPr>
        <w:t>Zmiana wynagrodzenia zgodnie z postanowieniami niniejszego paragrafu wymaga zawarcia pisemnego aneksu pod rygorem nieważności.</w:t>
      </w:r>
    </w:p>
    <w:p w14:paraId="6ECC740C" w14:textId="176F04E3" w:rsidR="00123504" w:rsidRPr="002A226A" w:rsidRDefault="00123504" w:rsidP="00123504">
      <w:pPr>
        <w:pStyle w:val="Akapitzlist"/>
        <w:widowControl w:val="0"/>
        <w:numPr>
          <w:ilvl w:val="3"/>
          <w:numId w:val="56"/>
        </w:numPr>
        <w:autoSpaceDE w:val="0"/>
        <w:spacing w:line="240" w:lineRule="auto"/>
        <w:ind w:left="357" w:hanging="357"/>
        <w:contextualSpacing/>
        <w:jc w:val="both"/>
        <w:rPr>
          <w:rFonts w:ascii="Verdana" w:hAnsi="Verdana"/>
          <w:bCs/>
          <w:sz w:val="20"/>
          <w:szCs w:val="20"/>
        </w:rPr>
      </w:pPr>
      <w:r w:rsidRPr="002A226A">
        <w:rPr>
          <w:rFonts w:ascii="Verdana" w:hAnsi="Verdana"/>
          <w:bCs/>
          <w:sz w:val="20"/>
          <w:szCs w:val="20"/>
        </w:rPr>
        <w:t xml:space="preserve">Maksymalna wartość zmiany wynagrodzenia dokonana na tej podstawie nie może przekroczyć + /- </w:t>
      </w:r>
      <w:r w:rsidR="00D43FE6">
        <w:rPr>
          <w:rFonts w:ascii="Verdana" w:hAnsi="Verdana"/>
          <w:bCs/>
          <w:sz w:val="20"/>
          <w:szCs w:val="20"/>
        </w:rPr>
        <w:t>2</w:t>
      </w:r>
      <w:r w:rsidRPr="002A226A">
        <w:rPr>
          <w:rFonts w:ascii="Verdana" w:hAnsi="Verdana"/>
          <w:bCs/>
          <w:sz w:val="20"/>
          <w:szCs w:val="20"/>
        </w:rPr>
        <w:t xml:space="preserve">0% wynagrodzenia wskazanego w § </w:t>
      </w:r>
      <w:r>
        <w:rPr>
          <w:rFonts w:ascii="Verdana" w:hAnsi="Verdana"/>
          <w:bCs/>
          <w:sz w:val="20"/>
          <w:szCs w:val="20"/>
        </w:rPr>
        <w:t>7</w:t>
      </w:r>
      <w:r w:rsidRPr="002A226A">
        <w:rPr>
          <w:rFonts w:ascii="Verdana" w:hAnsi="Verdana"/>
          <w:bCs/>
          <w:sz w:val="20"/>
          <w:szCs w:val="20"/>
        </w:rPr>
        <w:t xml:space="preserve"> ust</w:t>
      </w:r>
      <w:r>
        <w:rPr>
          <w:rFonts w:ascii="Verdana" w:hAnsi="Verdana"/>
          <w:bCs/>
          <w:sz w:val="20"/>
          <w:szCs w:val="20"/>
        </w:rPr>
        <w:t>.</w:t>
      </w:r>
      <w:r w:rsidRPr="002A226A">
        <w:rPr>
          <w:rFonts w:ascii="Verdana" w:hAnsi="Verdana"/>
          <w:bCs/>
          <w:sz w:val="20"/>
          <w:szCs w:val="20"/>
        </w:rPr>
        <w:t xml:space="preserve"> </w:t>
      </w:r>
      <w:r>
        <w:rPr>
          <w:rFonts w:ascii="Verdana" w:hAnsi="Verdana"/>
          <w:bCs/>
          <w:sz w:val="20"/>
          <w:szCs w:val="20"/>
        </w:rPr>
        <w:t>1</w:t>
      </w:r>
      <w:r w:rsidRPr="002A226A">
        <w:rPr>
          <w:rFonts w:ascii="Verdana" w:hAnsi="Verdana"/>
          <w:bCs/>
          <w:sz w:val="20"/>
          <w:szCs w:val="20"/>
        </w:rPr>
        <w:t>.</w:t>
      </w:r>
    </w:p>
    <w:p w14:paraId="348CD0B8" w14:textId="77777777" w:rsidR="00123504" w:rsidRDefault="00123504" w:rsidP="00123504">
      <w:pPr>
        <w:widowControl w:val="0"/>
        <w:autoSpaceDE w:val="0"/>
        <w:contextualSpacing/>
        <w:jc w:val="center"/>
        <w:rPr>
          <w:rFonts w:ascii="Verdana" w:hAnsi="Verdana"/>
          <w:bCs/>
          <w:sz w:val="20"/>
          <w:szCs w:val="20"/>
        </w:rPr>
      </w:pPr>
    </w:p>
    <w:p w14:paraId="192FED1A"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14</w:t>
      </w:r>
    </w:p>
    <w:p w14:paraId="5EA7B225" w14:textId="77777777" w:rsidR="00123504" w:rsidRDefault="00123504" w:rsidP="00123504">
      <w:pPr>
        <w:pStyle w:val="Akapitzlist"/>
        <w:widowControl w:val="0"/>
        <w:numPr>
          <w:ilvl w:val="3"/>
          <w:numId w:val="56"/>
        </w:numPr>
        <w:autoSpaceDE w:val="0"/>
        <w:spacing w:after="200" w:line="240" w:lineRule="auto"/>
        <w:ind w:left="357" w:hanging="357"/>
        <w:contextualSpacing/>
        <w:jc w:val="both"/>
        <w:rPr>
          <w:rFonts w:ascii="Verdana" w:hAnsi="Verdana"/>
          <w:bCs/>
          <w:sz w:val="20"/>
          <w:szCs w:val="20"/>
        </w:rPr>
      </w:pPr>
      <w:r>
        <w:rPr>
          <w:rFonts w:ascii="Verdana" w:hAnsi="Verdana"/>
          <w:sz w:val="20"/>
          <w:szCs w:val="20"/>
        </w:rPr>
        <w:t>W przypadku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26A1C04" w14:textId="77777777" w:rsidR="00123504" w:rsidRDefault="00123504" w:rsidP="00123504">
      <w:pPr>
        <w:pStyle w:val="Akapitzlist"/>
        <w:widowControl w:val="0"/>
        <w:numPr>
          <w:ilvl w:val="3"/>
          <w:numId w:val="56"/>
        </w:numPr>
        <w:autoSpaceDE w:val="0"/>
        <w:spacing w:after="200" w:line="240" w:lineRule="auto"/>
        <w:ind w:left="357" w:hanging="357"/>
        <w:contextualSpacing/>
        <w:jc w:val="both"/>
        <w:rPr>
          <w:rFonts w:ascii="Verdana" w:hAnsi="Verdana"/>
          <w:sz w:val="20"/>
          <w:szCs w:val="20"/>
        </w:rPr>
      </w:pPr>
      <w:r>
        <w:rPr>
          <w:rFonts w:ascii="Verdana" w:hAnsi="Verdana"/>
          <w:sz w:val="20"/>
          <w:szCs w:val="20"/>
        </w:rPr>
        <w:t>W przypadku, o którym mowa w ust. 1, Wykonawca może żądać jedynie wynagrodzenia należnego mu z tytułu wykonania zrealizowanej części Umowy.</w:t>
      </w:r>
    </w:p>
    <w:p w14:paraId="1BC1B8D8" w14:textId="77777777" w:rsidR="00123504" w:rsidRDefault="00123504" w:rsidP="00123504">
      <w:pPr>
        <w:pStyle w:val="Akapitzlist"/>
        <w:widowControl w:val="0"/>
        <w:numPr>
          <w:ilvl w:val="3"/>
          <w:numId w:val="56"/>
        </w:numPr>
        <w:autoSpaceDE w:val="0"/>
        <w:spacing w:line="240" w:lineRule="auto"/>
        <w:ind w:left="357" w:hanging="357"/>
        <w:contextualSpacing/>
        <w:jc w:val="both"/>
        <w:rPr>
          <w:rFonts w:ascii="Verdana" w:hAnsi="Verdana"/>
          <w:sz w:val="20"/>
          <w:szCs w:val="20"/>
        </w:rPr>
      </w:pPr>
      <w:r>
        <w:rPr>
          <w:rFonts w:ascii="Verdana" w:hAnsi="Verdana"/>
          <w:sz w:val="20"/>
          <w:szCs w:val="20"/>
        </w:rPr>
        <w:t xml:space="preserve">Zamawiający zastrzega sobie prawo do natychmiastowego rozwiązania umowy, </w:t>
      </w:r>
      <w:r>
        <w:rPr>
          <w:rFonts w:ascii="Verdana" w:hAnsi="Verdana"/>
          <w:sz w:val="20"/>
          <w:szCs w:val="20"/>
        </w:rPr>
        <w:br/>
        <w:t>w przypadku:</w:t>
      </w:r>
    </w:p>
    <w:p w14:paraId="71DD05D1" w14:textId="77777777" w:rsidR="00123504" w:rsidRDefault="00123504" w:rsidP="00123504">
      <w:pPr>
        <w:widowControl w:val="0"/>
        <w:numPr>
          <w:ilvl w:val="1"/>
          <w:numId w:val="58"/>
        </w:numPr>
        <w:suppressAutoHyphens/>
        <w:autoSpaceDE w:val="0"/>
        <w:ind w:left="714" w:hanging="357"/>
        <w:contextualSpacing/>
        <w:jc w:val="both"/>
        <w:rPr>
          <w:rFonts w:ascii="Verdana" w:hAnsi="Verdana"/>
          <w:sz w:val="20"/>
          <w:szCs w:val="20"/>
        </w:rPr>
      </w:pPr>
      <w:r>
        <w:rPr>
          <w:rFonts w:ascii="Verdana" w:hAnsi="Verdana"/>
          <w:sz w:val="20"/>
          <w:szCs w:val="20"/>
        </w:rPr>
        <w:t>stwierdzenia nierealizowania przedmiotu umowy bez uzasadnionych przyczyn;</w:t>
      </w:r>
    </w:p>
    <w:p w14:paraId="47350A7A" w14:textId="77777777" w:rsidR="00123504" w:rsidRDefault="00123504" w:rsidP="00123504">
      <w:pPr>
        <w:widowControl w:val="0"/>
        <w:numPr>
          <w:ilvl w:val="1"/>
          <w:numId w:val="58"/>
        </w:numPr>
        <w:suppressAutoHyphens/>
        <w:autoSpaceDE w:val="0"/>
        <w:ind w:left="714" w:hanging="357"/>
        <w:contextualSpacing/>
        <w:jc w:val="both"/>
        <w:rPr>
          <w:rFonts w:ascii="Verdana" w:hAnsi="Verdana"/>
          <w:sz w:val="20"/>
          <w:szCs w:val="20"/>
        </w:rPr>
      </w:pPr>
      <w:r w:rsidRPr="005B7A6A">
        <w:rPr>
          <w:rFonts w:ascii="Verdana" w:hAnsi="Verdana"/>
          <w:sz w:val="20"/>
          <w:szCs w:val="20"/>
        </w:rPr>
        <w:t>stwierdzenia nieprawidłowego i nieterminowego wykon</w:t>
      </w:r>
      <w:r>
        <w:rPr>
          <w:rFonts w:ascii="Verdana" w:hAnsi="Verdana"/>
          <w:sz w:val="20"/>
          <w:szCs w:val="20"/>
        </w:rPr>
        <w:t>yw</w:t>
      </w:r>
      <w:r w:rsidRPr="005B7A6A">
        <w:rPr>
          <w:rFonts w:ascii="Verdana" w:hAnsi="Verdana"/>
          <w:sz w:val="20"/>
          <w:szCs w:val="20"/>
        </w:rPr>
        <w:t xml:space="preserve">ania przedmiotu </w:t>
      </w:r>
      <w:r>
        <w:rPr>
          <w:rFonts w:ascii="Verdana" w:hAnsi="Verdana"/>
          <w:sz w:val="20"/>
          <w:szCs w:val="20"/>
        </w:rPr>
        <w:t>U</w:t>
      </w:r>
      <w:r w:rsidRPr="005B7A6A">
        <w:rPr>
          <w:rFonts w:ascii="Verdana" w:hAnsi="Verdana"/>
          <w:sz w:val="20"/>
          <w:szCs w:val="20"/>
        </w:rPr>
        <w:t>mowy;</w:t>
      </w:r>
    </w:p>
    <w:p w14:paraId="58DFC55B" w14:textId="77777777" w:rsidR="00123504" w:rsidRDefault="00123504" w:rsidP="00123504">
      <w:pPr>
        <w:widowControl w:val="0"/>
        <w:numPr>
          <w:ilvl w:val="1"/>
          <w:numId w:val="58"/>
        </w:numPr>
        <w:suppressAutoHyphens/>
        <w:autoSpaceDE w:val="0"/>
        <w:ind w:left="714" w:hanging="357"/>
        <w:contextualSpacing/>
        <w:jc w:val="both"/>
        <w:rPr>
          <w:rFonts w:ascii="Verdana" w:hAnsi="Verdana"/>
          <w:sz w:val="20"/>
          <w:szCs w:val="20"/>
        </w:rPr>
      </w:pPr>
      <w:r w:rsidRPr="005B7A6A">
        <w:rPr>
          <w:rFonts w:ascii="Verdana" w:hAnsi="Verdana"/>
          <w:sz w:val="20"/>
          <w:szCs w:val="20"/>
        </w:rPr>
        <w:t>nieposiadania przez Wykonawcę aktualnych polis ubezpieczeniowych od następstw nieszczęśliwych wypadków (NNW) oraz odpowiedzialności cywilnej (OC);</w:t>
      </w:r>
    </w:p>
    <w:p w14:paraId="1BA32880" w14:textId="77777777" w:rsidR="00123504" w:rsidRDefault="00123504" w:rsidP="00123504">
      <w:pPr>
        <w:widowControl w:val="0"/>
        <w:numPr>
          <w:ilvl w:val="1"/>
          <w:numId w:val="58"/>
        </w:numPr>
        <w:suppressAutoHyphens/>
        <w:autoSpaceDE w:val="0"/>
        <w:ind w:left="714" w:hanging="357"/>
        <w:contextualSpacing/>
        <w:jc w:val="both"/>
        <w:rPr>
          <w:rFonts w:ascii="Verdana" w:hAnsi="Verdana"/>
          <w:sz w:val="20"/>
          <w:szCs w:val="20"/>
        </w:rPr>
      </w:pPr>
      <w:r w:rsidRPr="005B7A6A">
        <w:rPr>
          <w:rFonts w:ascii="Verdana" w:hAnsi="Verdana"/>
          <w:sz w:val="20"/>
          <w:szCs w:val="20"/>
        </w:rPr>
        <w:t>wydania nakazu zajęcia majątku Wykonawcy;</w:t>
      </w:r>
    </w:p>
    <w:p w14:paraId="5D557450" w14:textId="77777777" w:rsidR="00123504" w:rsidRPr="005B7A6A" w:rsidRDefault="00123504" w:rsidP="00123504">
      <w:pPr>
        <w:widowControl w:val="0"/>
        <w:numPr>
          <w:ilvl w:val="1"/>
          <w:numId w:val="58"/>
        </w:numPr>
        <w:suppressAutoHyphens/>
        <w:autoSpaceDE w:val="0"/>
        <w:ind w:left="714" w:hanging="357"/>
        <w:contextualSpacing/>
        <w:jc w:val="both"/>
        <w:rPr>
          <w:rFonts w:ascii="Verdana" w:hAnsi="Verdana"/>
          <w:sz w:val="20"/>
          <w:szCs w:val="20"/>
        </w:rPr>
      </w:pPr>
      <w:r w:rsidRPr="005B7A6A">
        <w:rPr>
          <w:rFonts w:ascii="Verdana" w:hAnsi="Verdana"/>
          <w:sz w:val="20"/>
          <w:szCs w:val="20"/>
        </w:rPr>
        <w:t>rezygnacji z dowożenia ucznia do placówki przez rodzica w trakcie roku szkolnego.</w:t>
      </w:r>
    </w:p>
    <w:p w14:paraId="325C1BA5" w14:textId="77777777" w:rsidR="00123504" w:rsidRDefault="00123504" w:rsidP="00123504">
      <w:pPr>
        <w:widowControl w:val="0"/>
        <w:autoSpaceDE w:val="0"/>
        <w:ind w:left="1070"/>
        <w:contextualSpacing/>
        <w:rPr>
          <w:rFonts w:ascii="Verdana" w:hAnsi="Verdana"/>
          <w:sz w:val="20"/>
          <w:szCs w:val="20"/>
        </w:rPr>
      </w:pPr>
    </w:p>
    <w:p w14:paraId="129D6914"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15</w:t>
      </w:r>
    </w:p>
    <w:p w14:paraId="3BD4D977" w14:textId="77777777" w:rsidR="00123504" w:rsidRDefault="00123504" w:rsidP="00123504">
      <w:pPr>
        <w:widowControl w:val="0"/>
        <w:numPr>
          <w:ilvl w:val="0"/>
          <w:numId w:val="59"/>
        </w:numPr>
        <w:suppressAutoHyphens/>
        <w:autoSpaceDE w:val="0"/>
        <w:ind w:left="357" w:hanging="357"/>
        <w:contextualSpacing/>
        <w:jc w:val="both"/>
        <w:rPr>
          <w:rFonts w:ascii="Verdana" w:hAnsi="Verdana"/>
          <w:sz w:val="20"/>
          <w:szCs w:val="20"/>
        </w:rPr>
      </w:pPr>
      <w:r>
        <w:rPr>
          <w:rFonts w:ascii="Verdana" w:hAnsi="Verdana"/>
          <w:sz w:val="20"/>
          <w:szCs w:val="20"/>
        </w:rPr>
        <w:t>Do nadzoru nad realizacją niniejszej umowy przez Wykonawcę, Zamawiający wskazuje Pana Łukasza Krupińskiego.</w:t>
      </w:r>
    </w:p>
    <w:p w14:paraId="6FA782B8" w14:textId="77777777" w:rsidR="00123504" w:rsidRDefault="00123504" w:rsidP="00123504">
      <w:pPr>
        <w:widowControl w:val="0"/>
        <w:numPr>
          <w:ilvl w:val="0"/>
          <w:numId w:val="59"/>
        </w:numPr>
        <w:suppressAutoHyphens/>
        <w:autoSpaceDE w:val="0"/>
        <w:ind w:left="357" w:hanging="357"/>
        <w:contextualSpacing/>
        <w:jc w:val="both"/>
        <w:rPr>
          <w:rFonts w:ascii="Verdana" w:hAnsi="Verdana"/>
          <w:sz w:val="20"/>
          <w:szCs w:val="20"/>
        </w:rPr>
      </w:pPr>
      <w:r>
        <w:rPr>
          <w:rFonts w:ascii="Verdana" w:hAnsi="Verdana"/>
          <w:sz w:val="20"/>
          <w:szCs w:val="20"/>
        </w:rPr>
        <w:t>W ramach nadzoru nad wykonaniem umowy, Zamawiający może w szczególności:</w:t>
      </w:r>
    </w:p>
    <w:p w14:paraId="084EBA8B" w14:textId="77777777" w:rsidR="00123504" w:rsidRDefault="00123504" w:rsidP="00123504">
      <w:pPr>
        <w:widowControl w:val="0"/>
        <w:numPr>
          <w:ilvl w:val="1"/>
          <w:numId w:val="59"/>
        </w:numPr>
        <w:suppressAutoHyphens/>
        <w:autoSpaceDE w:val="0"/>
        <w:ind w:left="714" w:hanging="357"/>
        <w:contextualSpacing/>
        <w:jc w:val="both"/>
        <w:rPr>
          <w:rFonts w:ascii="Verdana" w:hAnsi="Verdana"/>
          <w:sz w:val="20"/>
          <w:szCs w:val="20"/>
        </w:rPr>
      </w:pPr>
      <w:r>
        <w:rPr>
          <w:rFonts w:ascii="Verdana" w:hAnsi="Verdana"/>
          <w:sz w:val="20"/>
          <w:szCs w:val="20"/>
        </w:rPr>
        <w:t xml:space="preserve">żądać do wglądu dokumentów potwierdzających sprawność pojazdów samochodowych oraz atestów potwierdzających bezpieczeństwo przewożonych osób oraz dowodów rejestracyjnych pojazdów samochodowych, </w:t>
      </w:r>
    </w:p>
    <w:p w14:paraId="4F5716F9" w14:textId="77777777" w:rsidR="00123504" w:rsidRDefault="00123504" w:rsidP="00123504">
      <w:pPr>
        <w:widowControl w:val="0"/>
        <w:numPr>
          <w:ilvl w:val="1"/>
          <w:numId w:val="59"/>
        </w:numPr>
        <w:suppressAutoHyphens/>
        <w:autoSpaceDE w:val="0"/>
        <w:ind w:left="714" w:hanging="357"/>
        <w:contextualSpacing/>
        <w:jc w:val="both"/>
        <w:rPr>
          <w:rFonts w:ascii="Verdana" w:hAnsi="Verdana"/>
          <w:sz w:val="20"/>
          <w:szCs w:val="20"/>
        </w:rPr>
      </w:pPr>
      <w:r w:rsidRPr="005B7A6A">
        <w:rPr>
          <w:rFonts w:ascii="Verdana" w:hAnsi="Verdana"/>
          <w:sz w:val="20"/>
          <w:szCs w:val="20"/>
        </w:rPr>
        <w:t>żądać do wglądu dokumentów kierowców i opiekunów, potwierdzających kwalifikacje do wykonywania niniejszej umowy,</w:t>
      </w:r>
    </w:p>
    <w:p w14:paraId="5B193C4D" w14:textId="77777777" w:rsidR="00123504" w:rsidRPr="005B7A6A" w:rsidRDefault="00123504" w:rsidP="00123504">
      <w:pPr>
        <w:widowControl w:val="0"/>
        <w:numPr>
          <w:ilvl w:val="1"/>
          <w:numId w:val="59"/>
        </w:numPr>
        <w:suppressAutoHyphens/>
        <w:autoSpaceDE w:val="0"/>
        <w:ind w:left="714" w:hanging="357"/>
        <w:contextualSpacing/>
        <w:jc w:val="both"/>
        <w:rPr>
          <w:rFonts w:ascii="Verdana" w:hAnsi="Verdana"/>
          <w:sz w:val="20"/>
          <w:szCs w:val="20"/>
        </w:rPr>
      </w:pPr>
      <w:r w:rsidRPr="005B7A6A">
        <w:rPr>
          <w:rFonts w:ascii="Verdana" w:hAnsi="Verdana"/>
          <w:sz w:val="20"/>
          <w:szCs w:val="20"/>
        </w:rPr>
        <w:t>kontrolować terminowość i punktualność wykonywanej usługi.</w:t>
      </w:r>
    </w:p>
    <w:p w14:paraId="722B3AC0" w14:textId="77777777" w:rsidR="00123504" w:rsidRDefault="00123504" w:rsidP="00123504">
      <w:pPr>
        <w:widowControl w:val="0"/>
        <w:autoSpaceDE w:val="0"/>
        <w:contextualSpacing/>
        <w:rPr>
          <w:rFonts w:ascii="Verdana" w:hAnsi="Verdana"/>
          <w:bCs/>
          <w:sz w:val="20"/>
          <w:szCs w:val="20"/>
        </w:rPr>
      </w:pPr>
    </w:p>
    <w:p w14:paraId="7F79BD59" w14:textId="77777777" w:rsidR="00123504" w:rsidRDefault="00123504" w:rsidP="00123504">
      <w:pPr>
        <w:widowControl w:val="0"/>
        <w:autoSpaceDE w:val="0"/>
        <w:contextualSpacing/>
        <w:jc w:val="center"/>
        <w:rPr>
          <w:rFonts w:ascii="Verdana" w:hAnsi="Verdana"/>
          <w:bCs/>
          <w:sz w:val="20"/>
          <w:szCs w:val="20"/>
        </w:rPr>
      </w:pPr>
      <w:r>
        <w:rPr>
          <w:rFonts w:ascii="Verdana" w:hAnsi="Verdana"/>
          <w:bCs/>
          <w:sz w:val="20"/>
          <w:szCs w:val="20"/>
        </w:rPr>
        <w:t>§ 16</w:t>
      </w:r>
    </w:p>
    <w:p w14:paraId="7C620B38" w14:textId="77777777" w:rsidR="00123504" w:rsidRDefault="00123504" w:rsidP="00123504">
      <w:pPr>
        <w:widowControl w:val="0"/>
        <w:numPr>
          <w:ilvl w:val="0"/>
          <w:numId w:val="60"/>
        </w:numPr>
        <w:suppressAutoHyphens/>
        <w:autoSpaceDE w:val="0"/>
        <w:ind w:left="357" w:hanging="357"/>
        <w:contextualSpacing/>
        <w:jc w:val="both"/>
        <w:rPr>
          <w:rFonts w:ascii="Verdana" w:hAnsi="Verdana"/>
          <w:bCs/>
          <w:sz w:val="20"/>
          <w:szCs w:val="20"/>
        </w:rPr>
      </w:pPr>
      <w:r>
        <w:rPr>
          <w:rFonts w:ascii="Verdana" w:hAnsi="Verdana"/>
          <w:bCs/>
          <w:sz w:val="20"/>
          <w:szCs w:val="20"/>
        </w:rPr>
        <w:t>W sprawach nieuregulowanych postanowieniami Umowy będą miały zastosowanie przepisy Kodeksu cywilnego oraz ustawy PZP.</w:t>
      </w:r>
    </w:p>
    <w:p w14:paraId="58556857" w14:textId="77777777" w:rsidR="00123504" w:rsidRDefault="00123504" w:rsidP="00123504">
      <w:pPr>
        <w:widowControl w:val="0"/>
        <w:numPr>
          <w:ilvl w:val="0"/>
          <w:numId w:val="60"/>
        </w:numPr>
        <w:suppressAutoHyphens/>
        <w:autoSpaceDE w:val="0"/>
        <w:ind w:left="357" w:hanging="357"/>
        <w:contextualSpacing/>
        <w:jc w:val="both"/>
        <w:rPr>
          <w:rFonts w:ascii="Verdana" w:hAnsi="Verdana"/>
          <w:bCs/>
          <w:sz w:val="20"/>
          <w:szCs w:val="20"/>
        </w:rPr>
      </w:pPr>
      <w:r w:rsidRPr="005B7A6A">
        <w:rPr>
          <w:rFonts w:ascii="Verdana" w:hAnsi="Verdana"/>
          <w:bCs/>
          <w:sz w:val="20"/>
          <w:szCs w:val="20"/>
        </w:rPr>
        <w:t>W przypadku zaistnienia sporu i nie osiągnięcia przez strony porozumienia w drodze negocjacji, rozstrzygającym będzie sąd właściwy dla siedziby Zamawiającego.</w:t>
      </w:r>
    </w:p>
    <w:p w14:paraId="5F90BB54" w14:textId="77777777" w:rsidR="00123504" w:rsidRDefault="00123504" w:rsidP="00123504">
      <w:pPr>
        <w:widowControl w:val="0"/>
        <w:numPr>
          <w:ilvl w:val="0"/>
          <w:numId w:val="60"/>
        </w:numPr>
        <w:suppressAutoHyphens/>
        <w:autoSpaceDE w:val="0"/>
        <w:ind w:left="357" w:hanging="357"/>
        <w:contextualSpacing/>
        <w:jc w:val="both"/>
        <w:rPr>
          <w:rFonts w:ascii="Verdana" w:hAnsi="Verdana"/>
          <w:bCs/>
          <w:sz w:val="20"/>
          <w:szCs w:val="20"/>
        </w:rPr>
      </w:pPr>
      <w:r w:rsidRPr="005B7A6A">
        <w:rPr>
          <w:rFonts w:ascii="Verdana" w:hAnsi="Verdana"/>
          <w:bCs/>
          <w:sz w:val="20"/>
          <w:szCs w:val="20"/>
        </w:rPr>
        <w:t>Umowę sporządzono w 2 jednobrzmiących egzemplarzach, po jednym dla każdej ze stron.</w:t>
      </w:r>
    </w:p>
    <w:p w14:paraId="4E6F6AAB" w14:textId="77777777" w:rsidR="00123504" w:rsidRPr="005B7A6A" w:rsidRDefault="00123504" w:rsidP="00123504">
      <w:pPr>
        <w:widowControl w:val="0"/>
        <w:numPr>
          <w:ilvl w:val="0"/>
          <w:numId w:val="60"/>
        </w:numPr>
        <w:suppressAutoHyphens/>
        <w:autoSpaceDE w:val="0"/>
        <w:ind w:left="357" w:hanging="357"/>
        <w:contextualSpacing/>
        <w:jc w:val="both"/>
        <w:rPr>
          <w:rFonts w:ascii="Verdana" w:hAnsi="Verdana"/>
          <w:bCs/>
          <w:sz w:val="20"/>
          <w:szCs w:val="20"/>
        </w:rPr>
      </w:pPr>
      <w:r w:rsidRPr="005B7A6A">
        <w:rPr>
          <w:rFonts w:ascii="Verdana" w:hAnsi="Verdana"/>
          <w:bCs/>
          <w:sz w:val="20"/>
          <w:szCs w:val="20"/>
        </w:rPr>
        <w:t>Integralną część umowy stanowią załączniki do umowy:</w:t>
      </w:r>
    </w:p>
    <w:p w14:paraId="235C0434" w14:textId="77777777" w:rsidR="00123504" w:rsidRDefault="00123504" w:rsidP="00123504">
      <w:pPr>
        <w:widowControl w:val="0"/>
        <w:numPr>
          <w:ilvl w:val="1"/>
          <w:numId w:val="61"/>
        </w:numPr>
        <w:suppressAutoHyphens/>
        <w:autoSpaceDE w:val="0"/>
        <w:ind w:left="714" w:hanging="357"/>
        <w:contextualSpacing/>
        <w:jc w:val="both"/>
        <w:rPr>
          <w:rFonts w:ascii="Verdana" w:hAnsi="Verdana"/>
          <w:bCs/>
          <w:sz w:val="20"/>
          <w:szCs w:val="20"/>
        </w:rPr>
      </w:pPr>
      <w:r>
        <w:rPr>
          <w:rFonts w:ascii="Verdana" w:hAnsi="Verdana"/>
          <w:bCs/>
          <w:sz w:val="20"/>
          <w:szCs w:val="20"/>
        </w:rPr>
        <w:t>kopia specyfikacji warunków zamówienia,</w:t>
      </w:r>
    </w:p>
    <w:p w14:paraId="1C1A0FD1" w14:textId="77777777" w:rsidR="00123504" w:rsidRDefault="00123504" w:rsidP="00123504">
      <w:pPr>
        <w:widowControl w:val="0"/>
        <w:numPr>
          <w:ilvl w:val="1"/>
          <w:numId w:val="61"/>
        </w:numPr>
        <w:suppressAutoHyphens/>
        <w:autoSpaceDE w:val="0"/>
        <w:ind w:left="714" w:hanging="357"/>
        <w:contextualSpacing/>
        <w:jc w:val="both"/>
        <w:rPr>
          <w:rFonts w:ascii="Verdana" w:hAnsi="Verdana"/>
          <w:bCs/>
          <w:sz w:val="20"/>
          <w:szCs w:val="20"/>
        </w:rPr>
      </w:pPr>
      <w:r w:rsidRPr="005B7A6A">
        <w:rPr>
          <w:rFonts w:ascii="Verdana" w:hAnsi="Verdana"/>
          <w:bCs/>
          <w:sz w:val="20"/>
          <w:szCs w:val="20"/>
        </w:rPr>
        <w:t>kopia oferty Wykonawcy,</w:t>
      </w:r>
    </w:p>
    <w:p w14:paraId="2EDD7EFF" w14:textId="77777777" w:rsidR="00123504" w:rsidRDefault="00123504" w:rsidP="00123504">
      <w:pPr>
        <w:widowControl w:val="0"/>
        <w:numPr>
          <w:ilvl w:val="1"/>
          <w:numId w:val="61"/>
        </w:numPr>
        <w:suppressAutoHyphens/>
        <w:autoSpaceDE w:val="0"/>
        <w:ind w:left="714" w:hanging="357"/>
        <w:contextualSpacing/>
        <w:jc w:val="both"/>
        <w:rPr>
          <w:rFonts w:ascii="Verdana" w:hAnsi="Verdana"/>
          <w:bCs/>
          <w:sz w:val="20"/>
          <w:szCs w:val="20"/>
        </w:rPr>
      </w:pPr>
      <w:r w:rsidRPr="005B7A6A">
        <w:rPr>
          <w:rFonts w:ascii="Verdana" w:hAnsi="Verdana"/>
          <w:bCs/>
          <w:sz w:val="20"/>
          <w:szCs w:val="20"/>
        </w:rPr>
        <w:t>kopia wykazu sprzętu,</w:t>
      </w:r>
    </w:p>
    <w:p w14:paraId="025DCDB7" w14:textId="3D032E91" w:rsidR="00123504" w:rsidRDefault="00123504" w:rsidP="00123504">
      <w:pPr>
        <w:widowControl w:val="0"/>
        <w:numPr>
          <w:ilvl w:val="1"/>
          <w:numId w:val="61"/>
        </w:numPr>
        <w:suppressAutoHyphens/>
        <w:autoSpaceDE w:val="0"/>
        <w:ind w:left="714" w:hanging="357"/>
        <w:contextualSpacing/>
        <w:jc w:val="both"/>
        <w:rPr>
          <w:rFonts w:ascii="Verdana" w:hAnsi="Verdana"/>
          <w:bCs/>
          <w:sz w:val="20"/>
          <w:szCs w:val="20"/>
        </w:rPr>
      </w:pPr>
      <w:r w:rsidRPr="005B7A6A">
        <w:rPr>
          <w:rFonts w:ascii="Verdana" w:hAnsi="Verdana"/>
          <w:bCs/>
          <w:sz w:val="20"/>
          <w:szCs w:val="20"/>
        </w:rPr>
        <w:t>kopia polisy ubezpieczeniowej</w:t>
      </w:r>
      <w:r w:rsidR="004A044E">
        <w:rPr>
          <w:rFonts w:ascii="Verdana" w:hAnsi="Verdana"/>
          <w:bCs/>
          <w:sz w:val="20"/>
          <w:szCs w:val="20"/>
        </w:rPr>
        <w:t>,</w:t>
      </w:r>
    </w:p>
    <w:p w14:paraId="2B375A76" w14:textId="3C5A120F" w:rsidR="004A044E" w:rsidRPr="005B7A6A" w:rsidRDefault="004A044E" w:rsidP="00123504">
      <w:pPr>
        <w:widowControl w:val="0"/>
        <w:numPr>
          <w:ilvl w:val="1"/>
          <w:numId w:val="61"/>
        </w:numPr>
        <w:suppressAutoHyphens/>
        <w:autoSpaceDE w:val="0"/>
        <w:ind w:left="714" w:hanging="357"/>
        <w:contextualSpacing/>
        <w:jc w:val="both"/>
        <w:rPr>
          <w:rFonts w:ascii="Verdana" w:hAnsi="Verdana"/>
          <w:bCs/>
          <w:sz w:val="20"/>
          <w:szCs w:val="20"/>
        </w:rPr>
      </w:pPr>
      <w:r>
        <w:rPr>
          <w:rFonts w:ascii="Verdana" w:hAnsi="Verdana"/>
          <w:bCs/>
          <w:sz w:val="20"/>
          <w:szCs w:val="20"/>
        </w:rPr>
        <w:t xml:space="preserve">wykaz osób. </w:t>
      </w:r>
    </w:p>
    <w:p w14:paraId="63A9871F" w14:textId="77777777" w:rsidR="00123504" w:rsidRDefault="00123504" w:rsidP="00123504">
      <w:pPr>
        <w:widowControl w:val="0"/>
        <w:autoSpaceDE w:val="0"/>
        <w:contextualSpacing/>
        <w:rPr>
          <w:rFonts w:ascii="Verdana" w:hAnsi="Verdana"/>
          <w:bCs/>
          <w:sz w:val="20"/>
          <w:szCs w:val="20"/>
        </w:rPr>
      </w:pPr>
    </w:p>
    <w:p w14:paraId="79B19F74" w14:textId="77777777" w:rsidR="00123504" w:rsidRDefault="00123504" w:rsidP="00123504">
      <w:pPr>
        <w:widowControl w:val="0"/>
        <w:autoSpaceDE w:val="0"/>
        <w:ind w:firstLine="708"/>
        <w:contextualSpacing/>
        <w:rPr>
          <w:rFonts w:ascii="Verdana" w:hAnsi="Verdana"/>
          <w:sz w:val="20"/>
          <w:szCs w:val="20"/>
        </w:rPr>
      </w:pPr>
      <w:r>
        <w:rPr>
          <w:rFonts w:ascii="Verdana" w:hAnsi="Verdana"/>
          <w:bCs/>
          <w:sz w:val="20"/>
          <w:szCs w:val="20"/>
        </w:rPr>
        <w:t>Zamawiający:</w:t>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t>Wykonawca:</w:t>
      </w:r>
    </w:p>
    <w:p w14:paraId="2E3F2B44" w14:textId="77777777" w:rsidR="00123504" w:rsidRDefault="00123504" w:rsidP="00123504">
      <w:pPr>
        <w:pStyle w:val="Lista"/>
        <w:ind w:left="0" w:firstLine="0"/>
        <w:jc w:val="center"/>
        <w:rPr>
          <w:rFonts w:ascii="Verdana" w:hAnsi="Verdana"/>
          <w:b/>
          <w:sz w:val="20"/>
        </w:rPr>
      </w:pPr>
    </w:p>
    <w:p w14:paraId="21233C1D" w14:textId="77777777" w:rsidR="005644DE" w:rsidRDefault="005644DE" w:rsidP="005644DE">
      <w:pPr>
        <w:spacing w:before="120" w:after="120"/>
        <w:ind w:left="1418" w:hanging="1418"/>
        <w:jc w:val="center"/>
        <w:rPr>
          <w:rFonts w:ascii="Verdana" w:hAnsi="Verdana" w:cs="Verdana"/>
          <w:b/>
          <w:bCs/>
          <w:iCs/>
          <w:sz w:val="20"/>
          <w:szCs w:val="20"/>
        </w:rPr>
      </w:pPr>
    </w:p>
    <w:p w14:paraId="5FC5D90F" w14:textId="77777777" w:rsidR="005644DE" w:rsidRDefault="005644DE" w:rsidP="005644DE">
      <w:pPr>
        <w:spacing w:before="120" w:after="120"/>
        <w:ind w:left="1418" w:hanging="1418"/>
        <w:jc w:val="center"/>
        <w:rPr>
          <w:rFonts w:ascii="Verdana" w:hAnsi="Verdana" w:cs="Verdana"/>
          <w:b/>
          <w:bCs/>
          <w:iCs/>
          <w:sz w:val="20"/>
          <w:szCs w:val="20"/>
        </w:rPr>
      </w:pPr>
    </w:p>
    <w:p w14:paraId="4424FAF4" w14:textId="77777777" w:rsidR="005644DE" w:rsidRDefault="005644DE" w:rsidP="005644DE">
      <w:pPr>
        <w:spacing w:before="120" w:after="120"/>
        <w:rPr>
          <w:rFonts w:ascii="Verdana" w:hAnsi="Verdana" w:cs="Verdana"/>
          <w:b/>
          <w:bCs/>
          <w:iCs/>
          <w:sz w:val="20"/>
          <w:szCs w:val="20"/>
        </w:rPr>
      </w:pPr>
    </w:p>
    <w:p w14:paraId="59BC28B3" w14:textId="77777777" w:rsidR="005644DE" w:rsidRDefault="005644DE" w:rsidP="005644DE">
      <w:pPr>
        <w:spacing w:before="120" w:after="120"/>
        <w:rPr>
          <w:rFonts w:ascii="Verdana" w:hAnsi="Verdana" w:cs="Verdana"/>
          <w:b/>
          <w:bCs/>
          <w:iCs/>
          <w:sz w:val="20"/>
          <w:szCs w:val="20"/>
        </w:rPr>
      </w:pPr>
    </w:p>
    <w:p w14:paraId="22722E80" w14:textId="77777777" w:rsidR="005644DE" w:rsidRDefault="005644DE" w:rsidP="005644DE">
      <w:pPr>
        <w:spacing w:before="120" w:after="120"/>
        <w:rPr>
          <w:rFonts w:ascii="Verdana" w:hAnsi="Verdana" w:cs="Verdana"/>
          <w:b/>
          <w:bCs/>
          <w:iCs/>
          <w:sz w:val="20"/>
          <w:szCs w:val="20"/>
        </w:rPr>
      </w:pPr>
    </w:p>
    <w:p w14:paraId="116EA551" w14:textId="77777777" w:rsidR="005644DE" w:rsidRDefault="005644DE" w:rsidP="005644DE">
      <w:pPr>
        <w:spacing w:before="120" w:after="120"/>
        <w:rPr>
          <w:rFonts w:ascii="Verdana" w:hAnsi="Verdana" w:cs="Verdana"/>
          <w:b/>
          <w:bCs/>
          <w:iCs/>
          <w:sz w:val="20"/>
          <w:szCs w:val="20"/>
        </w:rPr>
      </w:pPr>
    </w:p>
    <w:p w14:paraId="5CC8CC79" w14:textId="77777777" w:rsidR="005644DE" w:rsidRDefault="005644DE" w:rsidP="005644DE">
      <w:pPr>
        <w:spacing w:before="120" w:after="120"/>
        <w:rPr>
          <w:rFonts w:ascii="Verdana" w:hAnsi="Verdana" w:cs="Verdana"/>
          <w:b/>
          <w:bCs/>
          <w:iCs/>
          <w:sz w:val="20"/>
          <w:szCs w:val="20"/>
        </w:rPr>
      </w:pPr>
    </w:p>
    <w:p w14:paraId="1E5912B4" w14:textId="77777777" w:rsidR="005644DE" w:rsidRDefault="005644DE" w:rsidP="005644DE">
      <w:pPr>
        <w:spacing w:before="120" w:after="120"/>
        <w:rPr>
          <w:rFonts w:ascii="Verdana" w:hAnsi="Verdana" w:cs="Verdana"/>
          <w:b/>
          <w:bCs/>
          <w:iCs/>
          <w:sz w:val="20"/>
          <w:szCs w:val="20"/>
        </w:rPr>
      </w:pPr>
    </w:p>
    <w:p w14:paraId="5A2F4793" w14:textId="77777777" w:rsidR="005644DE" w:rsidRDefault="005644DE" w:rsidP="005644DE">
      <w:pPr>
        <w:spacing w:before="120" w:after="120"/>
        <w:rPr>
          <w:rFonts w:ascii="Verdana" w:hAnsi="Verdana" w:cs="Verdana"/>
          <w:b/>
          <w:bCs/>
          <w:iCs/>
          <w:sz w:val="20"/>
          <w:szCs w:val="20"/>
        </w:rPr>
      </w:pPr>
    </w:p>
    <w:p w14:paraId="62D9B77B" w14:textId="77777777" w:rsidR="005644DE" w:rsidRDefault="005644DE" w:rsidP="005644DE">
      <w:pPr>
        <w:spacing w:before="120" w:after="120"/>
        <w:rPr>
          <w:rFonts w:ascii="Verdana" w:hAnsi="Verdana" w:cs="Verdana"/>
          <w:b/>
          <w:bCs/>
          <w:iCs/>
          <w:sz w:val="20"/>
          <w:szCs w:val="20"/>
        </w:rPr>
      </w:pPr>
    </w:p>
    <w:p w14:paraId="5560C4CC" w14:textId="77777777" w:rsidR="005644DE" w:rsidRDefault="005644DE" w:rsidP="005644DE">
      <w:pPr>
        <w:spacing w:before="120" w:after="120"/>
        <w:rPr>
          <w:rFonts w:ascii="Verdana" w:hAnsi="Verdana" w:cs="Verdana"/>
          <w:b/>
          <w:bCs/>
          <w:iCs/>
          <w:sz w:val="20"/>
          <w:szCs w:val="20"/>
        </w:rPr>
      </w:pPr>
    </w:p>
    <w:p w14:paraId="7C6A9B26" w14:textId="77777777" w:rsidR="005644DE" w:rsidRDefault="005644DE" w:rsidP="005644DE">
      <w:pPr>
        <w:spacing w:before="120" w:after="120"/>
        <w:ind w:left="1418" w:hanging="1418"/>
        <w:jc w:val="center"/>
        <w:rPr>
          <w:rFonts w:ascii="Verdana" w:hAnsi="Verdana" w:cs="Verdana"/>
          <w:b/>
          <w:bCs/>
          <w:iCs/>
          <w:sz w:val="20"/>
          <w:szCs w:val="20"/>
        </w:rPr>
      </w:pPr>
    </w:p>
    <w:p w14:paraId="20CF073A" w14:textId="77777777" w:rsidR="005644DE" w:rsidRDefault="005644DE" w:rsidP="005644DE">
      <w:pPr>
        <w:spacing w:before="120" w:after="120"/>
        <w:ind w:left="1418" w:hanging="1418"/>
        <w:jc w:val="center"/>
        <w:rPr>
          <w:rFonts w:ascii="Verdana" w:hAnsi="Verdana" w:cs="Verdana"/>
          <w:b/>
          <w:bCs/>
          <w:iCs/>
          <w:sz w:val="20"/>
          <w:szCs w:val="20"/>
        </w:rPr>
      </w:pPr>
    </w:p>
    <w:p w14:paraId="415510D1" w14:textId="77777777" w:rsidR="005644DE" w:rsidRDefault="005644DE" w:rsidP="005644DE">
      <w:pPr>
        <w:spacing w:before="120" w:after="120"/>
        <w:ind w:left="1418" w:hanging="1418"/>
        <w:jc w:val="center"/>
        <w:rPr>
          <w:rFonts w:ascii="Verdana" w:hAnsi="Verdana" w:cs="Verdana"/>
          <w:b/>
          <w:bCs/>
          <w:iCs/>
          <w:sz w:val="20"/>
          <w:szCs w:val="20"/>
        </w:rPr>
      </w:pPr>
    </w:p>
    <w:p w14:paraId="7772E61C" w14:textId="77777777" w:rsidR="005644DE" w:rsidRDefault="005644DE" w:rsidP="005644DE">
      <w:pPr>
        <w:spacing w:before="120" w:after="120"/>
        <w:ind w:left="1418" w:hanging="1418"/>
        <w:jc w:val="center"/>
        <w:rPr>
          <w:rFonts w:ascii="Verdana" w:hAnsi="Verdana" w:cs="Verdana"/>
          <w:b/>
          <w:bCs/>
          <w:iCs/>
          <w:sz w:val="20"/>
          <w:szCs w:val="20"/>
        </w:rPr>
      </w:pPr>
    </w:p>
    <w:p w14:paraId="0DF2A541" w14:textId="77777777" w:rsidR="005644DE" w:rsidRDefault="005644DE" w:rsidP="005644DE">
      <w:pPr>
        <w:spacing w:before="120" w:after="120"/>
        <w:ind w:left="1418" w:hanging="1418"/>
        <w:jc w:val="center"/>
        <w:rPr>
          <w:rFonts w:ascii="Verdana" w:hAnsi="Verdana" w:cs="Verdana"/>
          <w:b/>
          <w:bCs/>
          <w:iCs/>
          <w:sz w:val="20"/>
          <w:szCs w:val="20"/>
        </w:rPr>
      </w:pPr>
    </w:p>
    <w:p w14:paraId="30BA6370" w14:textId="77777777" w:rsidR="005644DE" w:rsidRDefault="005644DE" w:rsidP="005644DE">
      <w:pPr>
        <w:spacing w:before="120" w:after="120"/>
        <w:ind w:left="1418" w:hanging="1418"/>
        <w:jc w:val="center"/>
        <w:rPr>
          <w:rFonts w:ascii="Verdana" w:hAnsi="Verdana" w:cs="Verdana"/>
          <w:b/>
          <w:bCs/>
          <w:iCs/>
          <w:sz w:val="20"/>
          <w:szCs w:val="20"/>
        </w:rPr>
      </w:pPr>
    </w:p>
    <w:p w14:paraId="79859BB2" w14:textId="77777777" w:rsidR="005644DE" w:rsidRDefault="005644DE" w:rsidP="005644DE">
      <w:pPr>
        <w:spacing w:before="120" w:after="120"/>
        <w:ind w:left="1418" w:hanging="1418"/>
        <w:jc w:val="center"/>
        <w:rPr>
          <w:rFonts w:ascii="Verdana" w:hAnsi="Verdana" w:cs="Verdana"/>
          <w:b/>
          <w:bCs/>
          <w:iCs/>
          <w:sz w:val="20"/>
          <w:szCs w:val="20"/>
        </w:rPr>
      </w:pPr>
    </w:p>
    <w:p w14:paraId="15B2FDF8" w14:textId="77777777" w:rsidR="005644DE" w:rsidRDefault="005644DE" w:rsidP="005644DE">
      <w:pPr>
        <w:spacing w:before="120" w:after="120"/>
        <w:ind w:left="1418" w:hanging="1418"/>
        <w:jc w:val="center"/>
        <w:rPr>
          <w:rFonts w:ascii="Verdana" w:hAnsi="Verdana" w:cs="Verdana"/>
          <w:b/>
          <w:bCs/>
          <w:iCs/>
          <w:sz w:val="20"/>
          <w:szCs w:val="20"/>
        </w:rPr>
      </w:pPr>
    </w:p>
    <w:p w14:paraId="0EC5C1C7" w14:textId="77777777" w:rsidR="005644DE" w:rsidRDefault="005644DE" w:rsidP="005644DE">
      <w:pPr>
        <w:spacing w:before="120" w:after="120"/>
        <w:ind w:left="1418" w:hanging="1418"/>
        <w:jc w:val="center"/>
        <w:rPr>
          <w:rFonts w:ascii="Verdana" w:hAnsi="Verdana" w:cs="Verdana"/>
          <w:b/>
          <w:bCs/>
          <w:iCs/>
          <w:sz w:val="20"/>
          <w:szCs w:val="20"/>
        </w:rPr>
      </w:pPr>
    </w:p>
    <w:p w14:paraId="53A7A8FD" w14:textId="77777777" w:rsidR="005644DE" w:rsidRDefault="005644DE" w:rsidP="005644DE">
      <w:pPr>
        <w:spacing w:before="120" w:after="120"/>
        <w:ind w:left="1418" w:hanging="1418"/>
        <w:jc w:val="center"/>
        <w:rPr>
          <w:rFonts w:ascii="Verdana" w:hAnsi="Verdana" w:cs="Verdana"/>
          <w:b/>
          <w:bCs/>
          <w:iCs/>
          <w:sz w:val="20"/>
          <w:szCs w:val="20"/>
        </w:rPr>
      </w:pPr>
    </w:p>
    <w:p w14:paraId="620AC681" w14:textId="77777777" w:rsidR="005644DE" w:rsidRDefault="005644DE" w:rsidP="005644DE">
      <w:pPr>
        <w:spacing w:before="120" w:after="120"/>
        <w:ind w:left="1418" w:hanging="1418"/>
        <w:jc w:val="center"/>
        <w:rPr>
          <w:rFonts w:ascii="Verdana" w:hAnsi="Verdana" w:cs="Verdana"/>
          <w:b/>
          <w:bCs/>
          <w:iCs/>
          <w:sz w:val="20"/>
          <w:szCs w:val="20"/>
        </w:rPr>
      </w:pPr>
    </w:p>
    <w:p w14:paraId="526E1F79" w14:textId="77777777" w:rsidR="005644DE" w:rsidRDefault="005644DE" w:rsidP="005644DE">
      <w:pPr>
        <w:spacing w:before="120" w:after="120"/>
        <w:ind w:left="1418" w:hanging="1418"/>
        <w:jc w:val="center"/>
        <w:rPr>
          <w:rFonts w:ascii="Verdana" w:hAnsi="Verdana" w:cs="Verdana"/>
          <w:b/>
          <w:bCs/>
          <w:iCs/>
          <w:sz w:val="20"/>
          <w:szCs w:val="20"/>
        </w:rPr>
      </w:pPr>
    </w:p>
    <w:p w14:paraId="5ADB7868" w14:textId="30A70560" w:rsidR="00A877AE" w:rsidRDefault="00A877AE" w:rsidP="00F47655">
      <w:pPr>
        <w:spacing w:before="120" w:after="120"/>
        <w:ind w:left="1418" w:hanging="1418"/>
        <w:jc w:val="center"/>
        <w:rPr>
          <w:rFonts w:ascii="Verdana" w:hAnsi="Verdana" w:cs="Verdana"/>
          <w:b/>
          <w:bCs/>
          <w:iCs/>
          <w:sz w:val="20"/>
          <w:szCs w:val="20"/>
        </w:rPr>
      </w:pPr>
    </w:p>
    <w:p w14:paraId="1285F451" w14:textId="37FA82FF" w:rsidR="00A877AE" w:rsidRDefault="00A877AE" w:rsidP="00F47655">
      <w:pPr>
        <w:spacing w:before="120" w:after="120"/>
        <w:ind w:left="1418" w:hanging="1418"/>
        <w:jc w:val="center"/>
        <w:rPr>
          <w:rFonts w:ascii="Verdana" w:hAnsi="Verdana" w:cs="Verdana"/>
          <w:b/>
          <w:bCs/>
          <w:iCs/>
          <w:sz w:val="20"/>
          <w:szCs w:val="20"/>
        </w:rPr>
      </w:pPr>
    </w:p>
    <w:p w14:paraId="208033A0" w14:textId="7149436F" w:rsidR="00A877AE" w:rsidRDefault="00A877AE" w:rsidP="00F47655">
      <w:pPr>
        <w:spacing w:before="120" w:after="120"/>
        <w:ind w:left="1418" w:hanging="1418"/>
        <w:jc w:val="center"/>
        <w:rPr>
          <w:rFonts w:ascii="Verdana" w:hAnsi="Verdana" w:cs="Verdana"/>
          <w:b/>
          <w:bCs/>
          <w:iCs/>
          <w:sz w:val="20"/>
          <w:szCs w:val="20"/>
        </w:rPr>
      </w:pPr>
    </w:p>
    <w:p w14:paraId="414CD9D1" w14:textId="3C4CFD9E" w:rsidR="00A877AE" w:rsidRDefault="00A877AE" w:rsidP="00F47655">
      <w:pPr>
        <w:spacing w:before="120" w:after="120"/>
        <w:ind w:left="1418" w:hanging="1418"/>
        <w:jc w:val="center"/>
        <w:rPr>
          <w:rFonts w:ascii="Verdana" w:hAnsi="Verdana" w:cs="Verdana"/>
          <w:b/>
          <w:bCs/>
          <w:iCs/>
          <w:sz w:val="20"/>
          <w:szCs w:val="20"/>
        </w:rPr>
      </w:pPr>
    </w:p>
    <w:p w14:paraId="70AA764E" w14:textId="56897B5B" w:rsidR="00A877AE" w:rsidRDefault="00A877AE" w:rsidP="00F47655">
      <w:pPr>
        <w:spacing w:before="120" w:after="120"/>
        <w:ind w:left="1418" w:hanging="1418"/>
        <w:jc w:val="center"/>
        <w:rPr>
          <w:rFonts w:ascii="Verdana" w:hAnsi="Verdana" w:cs="Verdana"/>
          <w:b/>
          <w:bCs/>
          <w:iCs/>
          <w:sz w:val="20"/>
          <w:szCs w:val="20"/>
        </w:rPr>
      </w:pPr>
    </w:p>
    <w:p w14:paraId="734E36FC" w14:textId="703032C9" w:rsidR="00A877AE" w:rsidRDefault="00A877AE" w:rsidP="00F47655">
      <w:pPr>
        <w:spacing w:before="120" w:after="120"/>
        <w:ind w:left="1418" w:hanging="1418"/>
        <w:jc w:val="center"/>
        <w:rPr>
          <w:rFonts w:ascii="Verdana" w:hAnsi="Verdana" w:cs="Verdana"/>
          <w:b/>
          <w:bCs/>
          <w:iCs/>
          <w:sz w:val="20"/>
          <w:szCs w:val="20"/>
        </w:rPr>
      </w:pPr>
    </w:p>
    <w:p w14:paraId="041941A8" w14:textId="57F88E97" w:rsidR="00C64352" w:rsidRDefault="00C64352" w:rsidP="00F47655">
      <w:pPr>
        <w:spacing w:before="120" w:after="120"/>
        <w:ind w:left="1418" w:hanging="1418"/>
        <w:jc w:val="center"/>
        <w:rPr>
          <w:rFonts w:ascii="Verdana" w:hAnsi="Verdana" w:cs="Verdana"/>
          <w:b/>
          <w:bCs/>
          <w:iCs/>
          <w:sz w:val="20"/>
          <w:szCs w:val="20"/>
        </w:rPr>
      </w:pPr>
    </w:p>
    <w:p w14:paraId="75831869" w14:textId="77777777" w:rsidR="00C64352" w:rsidRDefault="00C64352" w:rsidP="00F47655">
      <w:pPr>
        <w:spacing w:before="120" w:after="120"/>
        <w:ind w:left="1418" w:hanging="1418"/>
        <w:jc w:val="center"/>
        <w:rPr>
          <w:rFonts w:ascii="Verdana" w:hAnsi="Verdana" w:cs="Verdana"/>
          <w:b/>
          <w:bCs/>
          <w:iCs/>
          <w:sz w:val="20"/>
          <w:szCs w:val="20"/>
        </w:rPr>
      </w:pPr>
    </w:p>
    <w:p w14:paraId="13ED0A6E" w14:textId="07B5E4D9" w:rsidR="00A877AE" w:rsidRDefault="00A877AE" w:rsidP="00F47655">
      <w:pPr>
        <w:spacing w:before="120" w:after="120"/>
        <w:ind w:left="1418" w:hanging="1418"/>
        <w:jc w:val="center"/>
        <w:rPr>
          <w:rFonts w:ascii="Verdana" w:hAnsi="Verdana" w:cs="Verdana"/>
          <w:b/>
          <w:bCs/>
          <w:iCs/>
          <w:sz w:val="20"/>
          <w:szCs w:val="20"/>
        </w:rPr>
      </w:pPr>
    </w:p>
    <w:p w14:paraId="681905DD" w14:textId="2302CF7F" w:rsidR="00A877AE" w:rsidRDefault="00A877AE" w:rsidP="00F47655">
      <w:pPr>
        <w:spacing w:before="120" w:after="120"/>
        <w:ind w:left="1418" w:hanging="1418"/>
        <w:jc w:val="center"/>
        <w:rPr>
          <w:rFonts w:ascii="Verdana" w:hAnsi="Verdana" w:cs="Verdana"/>
          <w:b/>
          <w:bCs/>
          <w:iCs/>
          <w:sz w:val="20"/>
          <w:szCs w:val="20"/>
        </w:rPr>
      </w:pPr>
    </w:p>
    <w:p w14:paraId="3DDEF74E" w14:textId="77777777" w:rsidR="00A877AE" w:rsidRDefault="00A877AE" w:rsidP="00F47655">
      <w:pPr>
        <w:spacing w:before="120" w:after="120"/>
        <w:ind w:left="1418" w:hanging="1418"/>
        <w:jc w:val="center"/>
        <w:rPr>
          <w:rFonts w:ascii="Verdana" w:hAnsi="Verdana" w:cs="Verdana"/>
          <w:b/>
          <w:bCs/>
          <w:iCs/>
          <w:sz w:val="20"/>
          <w:szCs w:val="20"/>
        </w:rPr>
      </w:pPr>
    </w:p>
    <w:p w14:paraId="0D184C4C" w14:textId="77777777" w:rsidR="00E82CF2" w:rsidRDefault="00E82CF2" w:rsidP="00F47655">
      <w:pPr>
        <w:spacing w:before="120" w:after="120"/>
        <w:ind w:left="1418" w:hanging="1418"/>
        <w:jc w:val="center"/>
        <w:rPr>
          <w:rFonts w:ascii="Verdana" w:hAnsi="Verdana" w:cs="Verdana"/>
          <w:b/>
          <w:bCs/>
          <w:iCs/>
          <w:sz w:val="20"/>
          <w:szCs w:val="20"/>
        </w:rPr>
      </w:pPr>
    </w:p>
    <w:p w14:paraId="5E26EE1A" w14:textId="77777777" w:rsidR="007C5125" w:rsidRDefault="007C5125" w:rsidP="00F47655">
      <w:pPr>
        <w:spacing w:before="120" w:after="120"/>
        <w:ind w:left="1418" w:hanging="1418"/>
        <w:jc w:val="center"/>
        <w:rPr>
          <w:rFonts w:ascii="Verdana" w:hAnsi="Verdana" w:cs="Verdana"/>
          <w:b/>
          <w:bCs/>
          <w:iCs/>
          <w:sz w:val="20"/>
          <w:szCs w:val="20"/>
        </w:rPr>
      </w:pPr>
    </w:p>
    <w:p w14:paraId="2D48EF98" w14:textId="77777777" w:rsidR="007C5125" w:rsidRDefault="007C5125" w:rsidP="00F47655">
      <w:pPr>
        <w:spacing w:before="120" w:after="120"/>
        <w:ind w:left="1418" w:hanging="1418"/>
        <w:jc w:val="center"/>
        <w:rPr>
          <w:rFonts w:ascii="Verdana" w:hAnsi="Verdana" w:cs="Verdana"/>
          <w:b/>
          <w:bCs/>
          <w:iCs/>
          <w:sz w:val="20"/>
          <w:szCs w:val="20"/>
        </w:rPr>
      </w:pPr>
    </w:p>
    <w:p w14:paraId="10A5FBD2" w14:textId="77777777" w:rsidR="005D34A3" w:rsidRDefault="00F47655" w:rsidP="00F47655">
      <w:pPr>
        <w:spacing w:before="120" w:after="120"/>
        <w:ind w:left="1418" w:hanging="1418"/>
        <w:jc w:val="center"/>
        <w:rPr>
          <w:rFonts w:ascii="Verdana" w:hAnsi="Verdana" w:cs="Verdana"/>
          <w:b/>
          <w:bCs/>
          <w:iCs/>
          <w:sz w:val="20"/>
          <w:szCs w:val="20"/>
        </w:rPr>
      </w:pPr>
      <w:r w:rsidRPr="007D3A1D">
        <w:rPr>
          <w:rFonts w:ascii="Verdana" w:hAnsi="Verdana" w:cs="Verdana"/>
          <w:b/>
          <w:bCs/>
          <w:iCs/>
          <w:sz w:val="20"/>
          <w:szCs w:val="20"/>
        </w:rPr>
        <w:t>Tom III</w:t>
      </w:r>
    </w:p>
    <w:p w14:paraId="7D224D87" w14:textId="69558396"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171A75" w14:textId="77777777" w:rsidR="00B74A86" w:rsidRDefault="00B74A86" w:rsidP="00B74A86">
      <w:pPr>
        <w:ind w:left="720"/>
        <w:jc w:val="center"/>
        <w:rPr>
          <w:rFonts w:ascii="Verdana" w:hAnsi="Verdana"/>
          <w:b/>
          <w:sz w:val="20"/>
          <w:szCs w:val="20"/>
        </w:rPr>
      </w:pPr>
    </w:p>
    <w:p w14:paraId="598DD302" w14:textId="77777777" w:rsidR="00B74A86" w:rsidRDefault="00B74A86" w:rsidP="00B74A86">
      <w:pPr>
        <w:ind w:left="720"/>
        <w:jc w:val="center"/>
        <w:rPr>
          <w:rFonts w:ascii="Verdana" w:hAnsi="Verdana"/>
          <w:b/>
          <w:sz w:val="20"/>
          <w:szCs w:val="20"/>
        </w:rPr>
      </w:pPr>
    </w:p>
    <w:p w14:paraId="55E57761" w14:textId="77777777" w:rsidR="00B74A86" w:rsidRDefault="00B74A86" w:rsidP="00B74A86">
      <w:pPr>
        <w:ind w:left="720"/>
        <w:jc w:val="center"/>
        <w:rPr>
          <w:rFonts w:ascii="Verdana" w:hAnsi="Verdana"/>
          <w:b/>
          <w:sz w:val="20"/>
          <w:szCs w:val="20"/>
        </w:rPr>
      </w:pPr>
    </w:p>
    <w:p w14:paraId="29F35D55" w14:textId="77777777" w:rsidR="00B74A86" w:rsidRDefault="00B74A86" w:rsidP="00B74A86">
      <w:pPr>
        <w:ind w:left="720"/>
        <w:jc w:val="center"/>
        <w:rPr>
          <w:rFonts w:ascii="Verdana" w:hAnsi="Verdana"/>
          <w:b/>
          <w:sz w:val="20"/>
          <w:szCs w:val="20"/>
        </w:rPr>
      </w:pPr>
    </w:p>
    <w:p w14:paraId="3CD6FA24" w14:textId="77777777" w:rsidR="00B74A86" w:rsidRDefault="00B74A86" w:rsidP="00B74A86">
      <w:pPr>
        <w:ind w:left="720"/>
        <w:jc w:val="center"/>
        <w:rPr>
          <w:rFonts w:ascii="Verdana" w:hAnsi="Verdana"/>
          <w:b/>
          <w:sz w:val="20"/>
          <w:szCs w:val="20"/>
        </w:rPr>
      </w:pPr>
    </w:p>
    <w:p w14:paraId="24477CBD" w14:textId="77777777" w:rsidR="00B74A86" w:rsidRDefault="00B74A86" w:rsidP="00B74A86">
      <w:pPr>
        <w:ind w:left="720"/>
        <w:jc w:val="center"/>
        <w:rPr>
          <w:rFonts w:ascii="Verdana" w:hAnsi="Verdana"/>
          <w:b/>
          <w:sz w:val="20"/>
          <w:szCs w:val="20"/>
        </w:rPr>
      </w:pPr>
    </w:p>
    <w:p w14:paraId="5A32B03A" w14:textId="77777777" w:rsidR="00B74A86" w:rsidRDefault="00B74A86" w:rsidP="00B74A86">
      <w:pPr>
        <w:ind w:left="720"/>
        <w:jc w:val="center"/>
        <w:rPr>
          <w:rFonts w:ascii="Verdana" w:hAnsi="Verdana"/>
          <w:b/>
          <w:sz w:val="20"/>
          <w:szCs w:val="20"/>
        </w:rPr>
      </w:pPr>
    </w:p>
    <w:p w14:paraId="320D1063" w14:textId="77777777" w:rsidR="00B74A86" w:rsidRDefault="00B74A86" w:rsidP="00B74A86">
      <w:pPr>
        <w:ind w:left="720"/>
        <w:jc w:val="center"/>
        <w:rPr>
          <w:rFonts w:ascii="Verdana" w:hAnsi="Verdana"/>
          <w:b/>
          <w:sz w:val="20"/>
          <w:szCs w:val="20"/>
        </w:rPr>
      </w:pPr>
    </w:p>
    <w:p w14:paraId="6F96A6E7" w14:textId="77777777" w:rsidR="00B74A86" w:rsidRDefault="00B74A86" w:rsidP="00B74A86">
      <w:pPr>
        <w:ind w:left="720"/>
        <w:jc w:val="center"/>
        <w:rPr>
          <w:rFonts w:ascii="Verdana" w:hAnsi="Verdana"/>
          <w:b/>
          <w:sz w:val="20"/>
          <w:szCs w:val="20"/>
        </w:rPr>
      </w:pPr>
    </w:p>
    <w:p w14:paraId="3D3DAC49" w14:textId="77777777" w:rsidR="00B74A86" w:rsidRDefault="00B74A86" w:rsidP="00B74A86">
      <w:pPr>
        <w:ind w:left="720"/>
        <w:jc w:val="center"/>
        <w:rPr>
          <w:rFonts w:ascii="Verdana" w:hAnsi="Verdana"/>
          <w:b/>
          <w:sz w:val="20"/>
          <w:szCs w:val="20"/>
        </w:rPr>
      </w:pPr>
    </w:p>
    <w:p w14:paraId="69BED01A" w14:textId="77777777" w:rsidR="00B74A86" w:rsidRDefault="00B74A86" w:rsidP="00B74A86">
      <w:pPr>
        <w:ind w:left="720"/>
        <w:jc w:val="center"/>
        <w:rPr>
          <w:rFonts w:ascii="Verdana" w:hAnsi="Verdana"/>
          <w:b/>
          <w:sz w:val="20"/>
          <w:szCs w:val="20"/>
        </w:rPr>
      </w:pPr>
    </w:p>
    <w:p w14:paraId="45315CE3" w14:textId="77777777" w:rsidR="00B74A86" w:rsidRPr="00B74A86" w:rsidRDefault="00B74A86" w:rsidP="00B74A86">
      <w:pPr>
        <w:ind w:left="720"/>
        <w:jc w:val="both"/>
        <w:rPr>
          <w:rFonts w:ascii="Verdana" w:hAnsi="Verdana"/>
          <w:b/>
          <w:sz w:val="20"/>
          <w:szCs w:val="20"/>
        </w:rPr>
      </w:pPr>
    </w:p>
    <w:p w14:paraId="22002646" w14:textId="77777777" w:rsidR="005644DE" w:rsidRDefault="005644DE" w:rsidP="005644DE">
      <w:pPr>
        <w:spacing w:before="120" w:after="120"/>
        <w:ind w:left="1418" w:hanging="1418"/>
        <w:jc w:val="center"/>
        <w:rPr>
          <w:rFonts w:ascii="Verdana" w:hAnsi="Verdana" w:cs="Verdana"/>
          <w:b/>
          <w:bCs/>
          <w:iCs/>
          <w:sz w:val="20"/>
          <w:szCs w:val="20"/>
        </w:rPr>
      </w:pPr>
    </w:p>
    <w:p w14:paraId="7AC91502" w14:textId="77777777" w:rsidR="005644DE" w:rsidRDefault="005644DE" w:rsidP="005644DE">
      <w:pPr>
        <w:spacing w:before="120" w:after="120"/>
        <w:ind w:left="1418" w:hanging="1418"/>
        <w:jc w:val="center"/>
        <w:rPr>
          <w:rFonts w:ascii="Verdana" w:hAnsi="Verdana" w:cs="Verdana"/>
          <w:b/>
          <w:bCs/>
          <w:iCs/>
          <w:sz w:val="20"/>
          <w:szCs w:val="20"/>
        </w:rPr>
      </w:pPr>
    </w:p>
    <w:p w14:paraId="0F37D5CE" w14:textId="77777777" w:rsidR="005644DE" w:rsidRDefault="005644DE" w:rsidP="005644DE">
      <w:pPr>
        <w:spacing w:before="120" w:after="120"/>
        <w:ind w:left="1418" w:hanging="1418"/>
        <w:jc w:val="center"/>
        <w:rPr>
          <w:rFonts w:ascii="Verdana" w:hAnsi="Verdana" w:cs="Verdana"/>
          <w:b/>
          <w:bCs/>
          <w:iCs/>
          <w:sz w:val="20"/>
          <w:szCs w:val="20"/>
        </w:rPr>
      </w:pPr>
    </w:p>
    <w:p w14:paraId="6C11FED9" w14:textId="77777777" w:rsidR="005644DE" w:rsidRDefault="005644DE" w:rsidP="005644DE">
      <w:pPr>
        <w:spacing w:before="120" w:after="120"/>
        <w:ind w:left="1418" w:hanging="1418"/>
        <w:jc w:val="center"/>
        <w:rPr>
          <w:rFonts w:ascii="Verdana" w:hAnsi="Verdana" w:cs="Verdana"/>
          <w:b/>
          <w:bCs/>
          <w:iCs/>
          <w:sz w:val="20"/>
          <w:szCs w:val="20"/>
        </w:rPr>
      </w:pPr>
    </w:p>
    <w:p w14:paraId="096AC1D2" w14:textId="77777777" w:rsidR="005644DE" w:rsidRDefault="005644DE" w:rsidP="005644DE">
      <w:pPr>
        <w:spacing w:before="120" w:after="120"/>
        <w:ind w:left="1418" w:hanging="1418"/>
        <w:jc w:val="center"/>
        <w:rPr>
          <w:rFonts w:ascii="Verdana" w:hAnsi="Verdana" w:cs="Verdana"/>
          <w:b/>
          <w:bCs/>
          <w:iCs/>
          <w:sz w:val="20"/>
          <w:szCs w:val="20"/>
        </w:rPr>
      </w:pPr>
    </w:p>
    <w:p w14:paraId="5F9A59D9" w14:textId="77777777" w:rsidR="005644DE" w:rsidRDefault="005644DE" w:rsidP="005644DE">
      <w:pPr>
        <w:spacing w:before="120" w:after="120"/>
        <w:ind w:left="1418" w:hanging="1418"/>
        <w:jc w:val="center"/>
        <w:rPr>
          <w:rFonts w:ascii="Verdana" w:hAnsi="Verdana" w:cs="Verdana"/>
          <w:b/>
          <w:bCs/>
          <w:iCs/>
          <w:sz w:val="20"/>
          <w:szCs w:val="20"/>
        </w:rPr>
      </w:pPr>
    </w:p>
    <w:p w14:paraId="3F75BB64" w14:textId="77777777" w:rsidR="005644DE" w:rsidRDefault="005644DE" w:rsidP="005644DE">
      <w:pPr>
        <w:spacing w:before="120" w:after="120"/>
        <w:ind w:left="1418" w:hanging="1418"/>
        <w:jc w:val="center"/>
        <w:rPr>
          <w:rFonts w:ascii="Verdana" w:hAnsi="Verdana" w:cs="Verdana"/>
          <w:b/>
          <w:bCs/>
          <w:iCs/>
          <w:sz w:val="20"/>
          <w:szCs w:val="20"/>
        </w:rPr>
      </w:pPr>
    </w:p>
    <w:p w14:paraId="22A2B1D6" w14:textId="77777777" w:rsidR="005644DE" w:rsidRDefault="005644DE" w:rsidP="005644DE">
      <w:pPr>
        <w:spacing w:before="120" w:after="120"/>
        <w:ind w:left="1418" w:hanging="1418"/>
        <w:jc w:val="center"/>
        <w:rPr>
          <w:rFonts w:ascii="Verdana" w:hAnsi="Verdana" w:cs="Verdana"/>
          <w:b/>
          <w:bCs/>
          <w:iCs/>
          <w:sz w:val="20"/>
          <w:szCs w:val="20"/>
        </w:rPr>
      </w:pPr>
    </w:p>
    <w:p w14:paraId="568D35A8" w14:textId="77777777" w:rsidR="005644DE" w:rsidRDefault="005644DE" w:rsidP="005644DE">
      <w:pPr>
        <w:spacing w:before="120" w:after="120"/>
        <w:ind w:left="1418" w:hanging="1418"/>
        <w:jc w:val="center"/>
        <w:rPr>
          <w:rFonts w:ascii="Verdana" w:hAnsi="Verdana" w:cs="Verdana"/>
          <w:b/>
          <w:bCs/>
          <w:iCs/>
          <w:sz w:val="20"/>
          <w:szCs w:val="20"/>
        </w:rPr>
      </w:pPr>
    </w:p>
    <w:p w14:paraId="025062D9" w14:textId="77777777" w:rsidR="005644DE" w:rsidRDefault="005644DE" w:rsidP="005644DE">
      <w:pPr>
        <w:spacing w:before="120" w:after="120"/>
        <w:ind w:left="1418" w:hanging="1418"/>
        <w:jc w:val="center"/>
        <w:rPr>
          <w:rFonts w:ascii="Verdana" w:hAnsi="Verdana" w:cs="Verdana"/>
          <w:b/>
          <w:bCs/>
          <w:iCs/>
          <w:sz w:val="20"/>
          <w:szCs w:val="20"/>
        </w:rPr>
      </w:pPr>
    </w:p>
    <w:p w14:paraId="22E5ECB7" w14:textId="77777777" w:rsidR="005644DE" w:rsidRDefault="005644DE" w:rsidP="005644DE">
      <w:pPr>
        <w:spacing w:before="120" w:after="120"/>
        <w:rPr>
          <w:rFonts w:ascii="Verdana" w:hAnsi="Verdana" w:cs="Verdana"/>
          <w:b/>
          <w:bCs/>
          <w:iCs/>
          <w:sz w:val="20"/>
          <w:szCs w:val="20"/>
        </w:rPr>
      </w:pPr>
    </w:p>
    <w:p w14:paraId="7A869720" w14:textId="77777777" w:rsidR="005644DE" w:rsidRDefault="005644DE" w:rsidP="005644DE">
      <w:pPr>
        <w:pStyle w:val="PROSTUDIOTekst"/>
        <w:spacing w:before="0" w:after="0" w:line="240" w:lineRule="auto"/>
        <w:ind w:left="0" w:firstLine="0"/>
        <w:contextualSpacing/>
        <w:rPr>
          <w:rFonts w:ascii="Verdana" w:hAnsi="Verdana"/>
          <w:b/>
        </w:rPr>
      </w:pPr>
    </w:p>
    <w:p w14:paraId="5FACDEB0" w14:textId="781DD2A0" w:rsidR="00796974" w:rsidRDefault="00DE2873" w:rsidP="00A37D3B">
      <w:pPr>
        <w:widowControl w:val="0"/>
        <w:suppressAutoHyphens/>
        <w:autoSpaceDE w:val="0"/>
        <w:contextualSpacing/>
        <w:jc w:val="both"/>
        <w:rPr>
          <w:rFonts w:ascii="Verdana" w:hAnsi="Verdana"/>
          <w:bCs/>
          <w:sz w:val="20"/>
          <w:szCs w:val="20"/>
        </w:rPr>
      </w:pPr>
      <w:r>
        <w:rPr>
          <w:rFonts w:ascii="Verdana" w:hAnsi="Verdana"/>
          <w:b/>
          <w:sz w:val="20"/>
          <w:szCs w:val="20"/>
        </w:rPr>
        <w:lastRenderedPageBreak/>
        <w:t>Zadanie</w:t>
      </w:r>
      <w:r w:rsidR="00796974" w:rsidRPr="00C443FE">
        <w:rPr>
          <w:rFonts w:ascii="Verdana" w:hAnsi="Verdana"/>
          <w:b/>
          <w:sz w:val="20"/>
          <w:szCs w:val="20"/>
        </w:rPr>
        <w:t xml:space="preserve"> 1 </w:t>
      </w:r>
      <w:r w:rsidR="00796974">
        <w:rPr>
          <w:rFonts w:ascii="Verdana" w:hAnsi="Verdana"/>
          <w:bCs/>
          <w:sz w:val="20"/>
          <w:szCs w:val="20"/>
        </w:rPr>
        <w:t>–</w:t>
      </w:r>
      <w:r w:rsidR="00796974" w:rsidRPr="00C443FE">
        <w:rPr>
          <w:rFonts w:ascii="Verdana" w:hAnsi="Verdana"/>
          <w:b/>
          <w:sz w:val="20"/>
          <w:szCs w:val="20"/>
        </w:rPr>
        <w:t xml:space="preserve"> </w:t>
      </w:r>
      <w:r w:rsidR="00796974">
        <w:rPr>
          <w:rFonts w:ascii="Verdana" w:hAnsi="Verdana"/>
          <w:b/>
          <w:sz w:val="20"/>
          <w:szCs w:val="20"/>
        </w:rPr>
        <w:t>„</w:t>
      </w:r>
      <w:r w:rsidR="00A37D3B" w:rsidRPr="00A37D3B">
        <w:rPr>
          <w:rFonts w:ascii="Verdana" w:hAnsi="Verdana"/>
          <w:b/>
          <w:sz w:val="20"/>
          <w:szCs w:val="20"/>
        </w:rPr>
        <w:t>Dowóz uczniów niepełnosprawnych z terenu Gminy Wieliszew do</w:t>
      </w:r>
      <w:r w:rsidR="00A37D3B">
        <w:rPr>
          <w:rFonts w:ascii="Verdana" w:hAnsi="Verdana"/>
          <w:b/>
          <w:sz w:val="20"/>
          <w:szCs w:val="20"/>
        </w:rPr>
        <w:t> </w:t>
      </w:r>
      <w:r w:rsidR="00A37D3B" w:rsidRPr="00A37D3B">
        <w:rPr>
          <w:rFonts w:ascii="Verdana" w:hAnsi="Verdana"/>
          <w:b/>
          <w:sz w:val="20"/>
          <w:szCs w:val="20"/>
        </w:rPr>
        <w:t>Powiatowego Zespołu Szkół i Placówek Specjalnych w Legionowie ul. Jagiellońska 69 w 202</w:t>
      </w:r>
      <w:r w:rsidR="00AC56E2">
        <w:rPr>
          <w:rFonts w:ascii="Verdana" w:hAnsi="Verdana"/>
          <w:b/>
          <w:sz w:val="20"/>
          <w:szCs w:val="20"/>
        </w:rPr>
        <w:t>6</w:t>
      </w:r>
      <w:r w:rsidR="00A37D3B" w:rsidRPr="00A37D3B">
        <w:rPr>
          <w:rFonts w:ascii="Verdana" w:hAnsi="Verdana"/>
          <w:b/>
          <w:sz w:val="20"/>
          <w:szCs w:val="20"/>
        </w:rPr>
        <w:t xml:space="preserve"> roku</w:t>
      </w:r>
      <w:r w:rsidR="00796974" w:rsidRPr="00141893">
        <w:rPr>
          <w:rFonts w:ascii="Verdana" w:hAnsi="Verdana"/>
          <w:b/>
          <w:sz w:val="20"/>
          <w:szCs w:val="20"/>
        </w:rPr>
        <w:t>”</w:t>
      </w:r>
      <w:r w:rsidR="00796974" w:rsidRPr="00C443FE">
        <w:rPr>
          <w:rFonts w:ascii="Verdana" w:hAnsi="Verdana"/>
          <w:bCs/>
          <w:sz w:val="20"/>
          <w:szCs w:val="20"/>
        </w:rPr>
        <w:t xml:space="preserve"> </w:t>
      </w:r>
    </w:p>
    <w:p w14:paraId="6D17E532" w14:textId="45AA801B" w:rsidR="00796974" w:rsidRDefault="00796974" w:rsidP="00A37D3B">
      <w:pPr>
        <w:widowControl w:val="0"/>
        <w:suppressAutoHyphens/>
        <w:autoSpaceDE w:val="0"/>
        <w:contextualSpacing/>
        <w:jc w:val="both"/>
        <w:rPr>
          <w:rFonts w:ascii="Verdana" w:hAnsi="Verdana"/>
          <w:sz w:val="20"/>
          <w:szCs w:val="20"/>
        </w:rPr>
      </w:pPr>
      <w:r>
        <w:rPr>
          <w:rFonts w:ascii="Verdana" w:hAnsi="Verdana"/>
          <w:bCs/>
          <w:sz w:val="20"/>
          <w:szCs w:val="20"/>
        </w:rPr>
        <w:t xml:space="preserve">Zadanie obejmuje </w:t>
      </w:r>
      <w:r w:rsidR="00A37D3B">
        <w:rPr>
          <w:rFonts w:ascii="Verdana" w:hAnsi="Verdana"/>
          <w:bCs/>
          <w:sz w:val="20"/>
          <w:szCs w:val="20"/>
        </w:rPr>
        <w:t xml:space="preserve">dowóz </w:t>
      </w:r>
      <w:r w:rsidR="00A37D3B" w:rsidRPr="002A440A">
        <w:rPr>
          <w:rFonts w:ascii="Verdana" w:hAnsi="Verdana"/>
          <w:sz w:val="20"/>
          <w:szCs w:val="20"/>
        </w:rPr>
        <w:t xml:space="preserve">czternastu uczniów </w:t>
      </w:r>
      <w:r w:rsidR="00A37D3B">
        <w:rPr>
          <w:rFonts w:ascii="Verdana" w:hAnsi="Verdana"/>
          <w:sz w:val="20"/>
          <w:szCs w:val="20"/>
        </w:rPr>
        <w:t>(</w:t>
      </w:r>
      <w:r w:rsidR="00A37D3B" w:rsidRPr="002A440A">
        <w:rPr>
          <w:rFonts w:ascii="Verdana" w:hAnsi="Verdana"/>
          <w:sz w:val="20"/>
          <w:szCs w:val="20"/>
        </w:rPr>
        <w:t xml:space="preserve">w </w:t>
      </w:r>
      <w:r w:rsidR="00A37D3B">
        <w:rPr>
          <w:rFonts w:ascii="Verdana" w:hAnsi="Verdana"/>
          <w:sz w:val="20"/>
          <w:szCs w:val="20"/>
        </w:rPr>
        <w:t xml:space="preserve">tym </w:t>
      </w:r>
      <w:r w:rsidR="00A37D3B" w:rsidRPr="002A440A">
        <w:rPr>
          <w:rFonts w:ascii="Verdana" w:hAnsi="Verdana"/>
          <w:sz w:val="20"/>
          <w:szCs w:val="20"/>
        </w:rPr>
        <w:t>uczni</w:t>
      </w:r>
      <w:r w:rsidR="00A37D3B">
        <w:rPr>
          <w:rFonts w:ascii="Verdana" w:hAnsi="Verdana"/>
          <w:sz w:val="20"/>
          <w:szCs w:val="20"/>
        </w:rPr>
        <w:t>ów</w:t>
      </w:r>
      <w:r w:rsidR="00A37D3B" w:rsidRPr="002A440A">
        <w:rPr>
          <w:rFonts w:ascii="Verdana" w:hAnsi="Verdana"/>
          <w:sz w:val="20"/>
          <w:szCs w:val="20"/>
        </w:rPr>
        <w:t xml:space="preserve"> z problemami z samodzielnym poruszaniem się</w:t>
      </w:r>
      <w:r w:rsidR="00A37D3B">
        <w:rPr>
          <w:rFonts w:ascii="Verdana" w:hAnsi="Verdana"/>
          <w:sz w:val="20"/>
          <w:szCs w:val="20"/>
        </w:rPr>
        <w:t>)</w:t>
      </w:r>
      <w:r w:rsidR="00A37D3B" w:rsidRPr="002A440A">
        <w:rPr>
          <w:rFonts w:ascii="Verdana" w:hAnsi="Verdana"/>
          <w:sz w:val="20"/>
          <w:szCs w:val="20"/>
        </w:rPr>
        <w:t xml:space="preserve"> do</w:t>
      </w:r>
      <w:r w:rsidR="00A37D3B">
        <w:rPr>
          <w:rFonts w:ascii="Verdana" w:hAnsi="Verdana"/>
          <w:sz w:val="20"/>
          <w:szCs w:val="20"/>
        </w:rPr>
        <w:t xml:space="preserve"> </w:t>
      </w:r>
      <w:r w:rsidR="00A37D3B" w:rsidRPr="002A440A">
        <w:rPr>
          <w:rFonts w:ascii="Verdana" w:hAnsi="Verdana"/>
          <w:sz w:val="20"/>
          <w:szCs w:val="20"/>
        </w:rPr>
        <w:t>Powiatowego Zespołu Szkół i Placówek Specjalnych w</w:t>
      </w:r>
      <w:r w:rsidR="00A37D3B">
        <w:rPr>
          <w:rFonts w:ascii="Verdana" w:hAnsi="Verdana"/>
          <w:sz w:val="20"/>
          <w:szCs w:val="20"/>
        </w:rPr>
        <w:t> </w:t>
      </w:r>
      <w:r w:rsidR="00A37D3B" w:rsidRPr="002A440A">
        <w:rPr>
          <w:rFonts w:ascii="Verdana" w:hAnsi="Verdana"/>
          <w:sz w:val="20"/>
          <w:szCs w:val="20"/>
        </w:rPr>
        <w:t xml:space="preserve">Legionowie ul. Jagiellońska 69 z miejscowości: </w:t>
      </w:r>
      <w:r w:rsidR="00713542">
        <w:rPr>
          <w:rFonts w:ascii="Verdana" w:hAnsi="Verdana"/>
          <w:sz w:val="20"/>
          <w:szCs w:val="20"/>
        </w:rPr>
        <w:t>Olszewnica Stara</w:t>
      </w:r>
      <w:r w:rsidR="00A37D3B" w:rsidRPr="002A440A">
        <w:rPr>
          <w:rFonts w:ascii="Verdana" w:hAnsi="Verdana"/>
          <w:sz w:val="20"/>
          <w:szCs w:val="20"/>
        </w:rPr>
        <w:t xml:space="preserve">, Skrzeszew, Wieliszew, </w:t>
      </w:r>
      <w:r w:rsidR="00713542">
        <w:rPr>
          <w:rFonts w:ascii="Verdana" w:hAnsi="Verdana"/>
          <w:sz w:val="20"/>
          <w:szCs w:val="20"/>
        </w:rPr>
        <w:t>Łajski</w:t>
      </w:r>
      <w:r w:rsidR="00A37D3B" w:rsidRPr="002A440A">
        <w:rPr>
          <w:rFonts w:ascii="Verdana" w:hAnsi="Verdana"/>
          <w:sz w:val="20"/>
          <w:szCs w:val="20"/>
        </w:rPr>
        <w:t>. Jeden kurs poranny (dowóz na godz. 8:00) i jeden popołudniowy (odbiór o godz. 14:30-16:30 w zależności od planu zajęć)</w:t>
      </w:r>
      <w:r w:rsidR="00A37D3B">
        <w:rPr>
          <w:rFonts w:ascii="Verdana" w:hAnsi="Verdana"/>
          <w:sz w:val="20"/>
          <w:szCs w:val="20"/>
        </w:rPr>
        <w:t>.</w:t>
      </w:r>
    </w:p>
    <w:p w14:paraId="48C0A7A6" w14:textId="5223A79A" w:rsidR="00796974" w:rsidRDefault="00796974" w:rsidP="00796974">
      <w:pPr>
        <w:widowControl w:val="0"/>
        <w:autoSpaceDE w:val="0"/>
        <w:jc w:val="both"/>
        <w:rPr>
          <w:rFonts w:ascii="Verdana" w:hAnsi="Verdana"/>
          <w:sz w:val="20"/>
          <w:szCs w:val="20"/>
        </w:rPr>
      </w:pPr>
      <w:r>
        <w:rPr>
          <w:rFonts w:ascii="Verdana" w:hAnsi="Verdana"/>
          <w:sz w:val="20"/>
          <w:szCs w:val="20"/>
        </w:rPr>
        <w:t xml:space="preserve">Godziny realizacji dowozów mogą ulec zmianie w zależności od planu zajęć uczniów. Maksymalna liczba dni nauki w </w:t>
      </w:r>
      <w:r w:rsidR="00A37D3B">
        <w:rPr>
          <w:rFonts w:ascii="Verdana" w:hAnsi="Verdana"/>
          <w:sz w:val="20"/>
          <w:szCs w:val="20"/>
        </w:rPr>
        <w:t>2024 roku</w:t>
      </w:r>
      <w:r>
        <w:rPr>
          <w:rFonts w:ascii="Verdana" w:hAnsi="Verdana"/>
          <w:sz w:val="20"/>
          <w:szCs w:val="20"/>
        </w:rPr>
        <w:t>:</w:t>
      </w:r>
      <w:r w:rsidRPr="00C443FE">
        <w:rPr>
          <w:rFonts w:ascii="Verdana" w:hAnsi="Verdana"/>
          <w:sz w:val="20"/>
          <w:szCs w:val="20"/>
        </w:rPr>
        <w:t xml:space="preserve"> </w:t>
      </w:r>
      <w:r w:rsidR="00A37D3B">
        <w:rPr>
          <w:rFonts w:ascii="Verdana" w:hAnsi="Verdana"/>
          <w:sz w:val="20"/>
          <w:szCs w:val="20"/>
        </w:rPr>
        <w:t>188</w:t>
      </w:r>
      <w:r w:rsidRPr="00C443FE">
        <w:rPr>
          <w:rFonts w:ascii="Verdana" w:hAnsi="Verdana"/>
          <w:sz w:val="20"/>
          <w:szCs w:val="20"/>
        </w:rPr>
        <w:t>. Liczba uczniów dowożonych może ulec zmianie. Zamawiający nie poniesie dodatkowych kosztów w przypadku zwiększenia liczby dowożonych uczniów w</w:t>
      </w:r>
      <w:r w:rsidR="00A37D3B">
        <w:rPr>
          <w:rFonts w:ascii="Verdana" w:hAnsi="Verdana"/>
          <w:sz w:val="20"/>
          <w:szCs w:val="20"/>
        </w:rPr>
        <w:t> </w:t>
      </w:r>
      <w:r w:rsidRPr="00C443FE">
        <w:rPr>
          <w:rFonts w:ascii="Verdana" w:hAnsi="Verdana"/>
          <w:sz w:val="20"/>
          <w:szCs w:val="20"/>
        </w:rPr>
        <w:t>obrębie wyznaczonej trasy</w:t>
      </w:r>
      <w:r>
        <w:rPr>
          <w:rFonts w:ascii="Verdana" w:hAnsi="Verdana"/>
          <w:sz w:val="20"/>
          <w:szCs w:val="20"/>
        </w:rPr>
        <w:t xml:space="preserve"> do maksymalnej liczby miejsc w pojeździe określonej w </w:t>
      </w:r>
      <w:r w:rsidR="00A37D3B">
        <w:rPr>
          <w:rFonts w:ascii="Verdana" w:hAnsi="Verdana"/>
          <w:sz w:val="20"/>
          <w:szCs w:val="20"/>
        </w:rPr>
        <w:t>pkt. 8.2.4. lit. c) IDW</w:t>
      </w:r>
      <w:r w:rsidRPr="00C443FE">
        <w:rPr>
          <w:rFonts w:ascii="Verdana" w:hAnsi="Verdana"/>
          <w:sz w:val="20"/>
          <w:szCs w:val="20"/>
        </w:rPr>
        <w:t>.</w:t>
      </w:r>
    </w:p>
    <w:p w14:paraId="21EC6825" w14:textId="2CC53C7D" w:rsidR="00796974" w:rsidRPr="00C443FE" w:rsidRDefault="006B0E39" w:rsidP="00796974">
      <w:pPr>
        <w:widowControl w:val="0"/>
        <w:autoSpaceDE w:val="0"/>
        <w:spacing w:before="60" w:after="60"/>
        <w:contextualSpacing/>
        <w:jc w:val="both"/>
        <w:rPr>
          <w:rFonts w:ascii="Verdana" w:hAnsi="Verdana"/>
          <w:sz w:val="20"/>
          <w:szCs w:val="20"/>
        </w:rPr>
      </w:pPr>
      <w:r w:rsidRPr="00C443FE">
        <w:rPr>
          <w:rFonts w:ascii="Verdana" w:hAnsi="Verdana"/>
          <w:sz w:val="20"/>
          <w:szCs w:val="20"/>
        </w:rPr>
        <w:t>Wykonawca zapewnia</w:t>
      </w:r>
      <w:r w:rsidR="00796974" w:rsidRPr="00C443FE">
        <w:rPr>
          <w:rFonts w:ascii="Verdana" w:hAnsi="Verdana"/>
          <w:sz w:val="20"/>
          <w:szCs w:val="20"/>
        </w:rPr>
        <w:t xml:space="preserve"> </w:t>
      </w:r>
      <w:r w:rsidRPr="00C443FE">
        <w:rPr>
          <w:rFonts w:ascii="Verdana" w:hAnsi="Verdana"/>
          <w:sz w:val="20"/>
          <w:szCs w:val="20"/>
        </w:rPr>
        <w:t>opiekę przewożonym</w:t>
      </w:r>
      <w:r w:rsidR="00796974" w:rsidRPr="00C443FE">
        <w:rPr>
          <w:rFonts w:ascii="Verdana" w:hAnsi="Verdana"/>
          <w:sz w:val="20"/>
          <w:szCs w:val="20"/>
        </w:rPr>
        <w:t xml:space="preserve"> uczniom przez cały czas przewozu, </w:t>
      </w:r>
      <w:r w:rsidR="00796974" w:rsidRPr="00C443FE">
        <w:rPr>
          <w:rFonts w:ascii="Verdana" w:hAnsi="Verdana"/>
          <w:sz w:val="20"/>
          <w:szCs w:val="20"/>
        </w:rPr>
        <w:br/>
        <w:t>w tym w szczególności:</w:t>
      </w:r>
    </w:p>
    <w:p w14:paraId="056408F2" w14:textId="368C7EBC" w:rsidR="00796974" w:rsidRDefault="00796974" w:rsidP="00796974">
      <w:pPr>
        <w:pStyle w:val="Akapitzlist"/>
        <w:widowControl w:val="0"/>
        <w:numPr>
          <w:ilvl w:val="1"/>
          <w:numId w:val="67"/>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odbieranie uczniów o ustalonej godzinie od rodziców/prawnych opiekunów spod domu i</w:t>
      </w:r>
      <w:r w:rsidR="00A37D3B">
        <w:rPr>
          <w:rFonts w:ascii="Verdana" w:hAnsi="Verdana"/>
          <w:sz w:val="20"/>
          <w:szCs w:val="20"/>
        </w:rPr>
        <w:t> </w:t>
      </w:r>
      <w:r w:rsidRPr="00A27BFD">
        <w:rPr>
          <w:rFonts w:ascii="Verdana" w:hAnsi="Verdana"/>
          <w:sz w:val="20"/>
          <w:szCs w:val="20"/>
        </w:rPr>
        <w:t>po dowiezieniu do placówek przekazanie ich pod opiekę pracownika placówki;</w:t>
      </w:r>
    </w:p>
    <w:p w14:paraId="69B7D38D" w14:textId="77777777" w:rsidR="00796974" w:rsidRDefault="00796974" w:rsidP="00796974">
      <w:pPr>
        <w:pStyle w:val="Akapitzlist"/>
        <w:widowControl w:val="0"/>
        <w:numPr>
          <w:ilvl w:val="1"/>
          <w:numId w:val="67"/>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pomoc przy wsiadaniu i wysiadaniu z pojazdu, w razie konieczności;</w:t>
      </w:r>
    </w:p>
    <w:p w14:paraId="4C3BA56F" w14:textId="77777777" w:rsidR="00796974" w:rsidRPr="00A27BFD" w:rsidRDefault="00796974" w:rsidP="00796974">
      <w:pPr>
        <w:pStyle w:val="Akapitzlist"/>
        <w:widowControl w:val="0"/>
        <w:numPr>
          <w:ilvl w:val="1"/>
          <w:numId w:val="67"/>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posiadanie w trakcie wykonywania usługi przez opiekuna telefonu komórkowego zapewniającego nieograniczony kontakt telefoniczny, którego numer Wykonawca przekazuje rodzicom/ prawnym opiekunom dzieci dowożonych.</w:t>
      </w:r>
    </w:p>
    <w:p w14:paraId="27466BAB" w14:textId="77777777" w:rsidR="00796974" w:rsidRDefault="00796974" w:rsidP="00796974">
      <w:pPr>
        <w:widowControl w:val="0"/>
        <w:autoSpaceDE w:val="0"/>
        <w:jc w:val="both"/>
        <w:rPr>
          <w:rFonts w:ascii="Verdana" w:hAnsi="Verdana"/>
          <w:sz w:val="20"/>
          <w:szCs w:val="20"/>
        </w:rPr>
      </w:pPr>
      <w:r w:rsidRPr="00C443FE">
        <w:rPr>
          <w:rFonts w:ascii="Verdana" w:hAnsi="Verdana"/>
          <w:sz w:val="20"/>
          <w:szCs w:val="20"/>
        </w:rPr>
        <w:t>Uczniów/ucznia należy dowieźć z zapewnieniem opieki z domów najkrótszą trasą bez przesiadek do placówek, gdzie realizują obowiązek szkolny lub nau</w:t>
      </w:r>
      <w:r>
        <w:rPr>
          <w:rFonts w:ascii="Verdana" w:hAnsi="Verdana"/>
          <w:sz w:val="20"/>
          <w:szCs w:val="20"/>
        </w:rPr>
        <w:t>ki i po południu odwieźć wraz z </w:t>
      </w:r>
      <w:r w:rsidRPr="00C443FE">
        <w:rPr>
          <w:rFonts w:ascii="Verdana" w:hAnsi="Verdana"/>
          <w:sz w:val="20"/>
          <w:szCs w:val="20"/>
        </w:rPr>
        <w:t>zapewnieniem opieki do domu najkrótszą</w:t>
      </w:r>
      <w:r>
        <w:rPr>
          <w:rFonts w:ascii="Verdana" w:hAnsi="Verdana"/>
          <w:sz w:val="20"/>
          <w:szCs w:val="20"/>
        </w:rPr>
        <w:t xml:space="preserve"> </w:t>
      </w:r>
      <w:r w:rsidRPr="00C443FE">
        <w:rPr>
          <w:rFonts w:ascii="Verdana" w:hAnsi="Verdana"/>
          <w:sz w:val="20"/>
          <w:szCs w:val="20"/>
        </w:rPr>
        <w:t>drogą bez przesiadek.</w:t>
      </w:r>
    </w:p>
    <w:p w14:paraId="539D3884" w14:textId="77777777" w:rsidR="00796974" w:rsidRPr="007B7F88" w:rsidRDefault="00796974" w:rsidP="00796974">
      <w:pPr>
        <w:widowControl w:val="0"/>
        <w:autoSpaceDE w:val="0"/>
        <w:jc w:val="both"/>
        <w:rPr>
          <w:rFonts w:ascii="Verdana" w:hAnsi="Verdana"/>
          <w:sz w:val="20"/>
          <w:szCs w:val="20"/>
        </w:rPr>
      </w:pPr>
      <w:r>
        <w:rPr>
          <w:rFonts w:ascii="Verdana" w:hAnsi="Verdana"/>
          <w:sz w:val="20"/>
          <w:szCs w:val="20"/>
        </w:rPr>
        <w:t xml:space="preserve"> </w:t>
      </w:r>
    </w:p>
    <w:p w14:paraId="518DFF09" w14:textId="74718F32" w:rsidR="00796974" w:rsidRDefault="00DE2873" w:rsidP="00A37D3B">
      <w:pPr>
        <w:widowControl w:val="0"/>
        <w:suppressAutoHyphens/>
        <w:autoSpaceDE w:val="0"/>
        <w:contextualSpacing/>
        <w:jc w:val="both"/>
        <w:rPr>
          <w:rFonts w:ascii="Verdana" w:hAnsi="Verdana"/>
          <w:b/>
          <w:bCs/>
          <w:sz w:val="20"/>
          <w:szCs w:val="20"/>
        </w:rPr>
      </w:pPr>
      <w:r>
        <w:rPr>
          <w:rFonts w:ascii="Verdana" w:hAnsi="Verdana"/>
          <w:b/>
          <w:sz w:val="20"/>
          <w:szCs w:val="20"/>
        </w:rPr>
        <w:t>Zadanie</w:t>
      </w:r>
      <w:r w:rsidR="00796974" w:rsidRPr="00C443FE">
        <w:rPr>
          <w:rFonts w:ascii="Verdana" w:hAnsi="Verdana"/>
          <w:b/>
          <w:sz w:val="20"/>
          <w:szCs w:val="20"/>
        </w:rPr>
        <w:t xml:space="preserve"> 2</w:t>
      </w:r>
      <w:r w:rsidR="00796974" w:rsidRPr="00C443FE">
        <w:rPr>
          <w:rFonts w:ascii="Verdana" w:hAnsi="Verdana"/>
          <w:sz w:val="20"/>
          <w:szCs w:val="20"/>
        </w:rPr>
        <w:t xml:space="preserve"> </w:t>
      </w:r>
      <w:r w:rsidR="00796974">
        <w:rPr>
          <w:rFonts w:ascii="Verdana" w:hAnsi="Verdana"/>
          <w:sz w:val="20"/>
          <w:szCs w:val="20"/>
        </w:rPr>
        <w:t>–</w:t>
      </w:r>
      <w:r w:rsidR="00796974" w:rsidRPr="00C443FE">
        <w:rPr>
          <w:rFonts w:ascii="Verdana" w:hAnsi="Verdana"/>
          <w:sz w:val="20"/>
          <w:szCs w:val="20"/>
        </w:rPr>
        <w:t xml:space="preserve"> </w:t>
      </w:r>
      <w:r w:rsidR="00796974" w:rsidRPr="00BB199D">
        <w:rPr>
          <w:rFonts w:ascii="Verdana" w:hAnsi="Verdana"/>
          <w:b/>
          <w:bCs/>
          <w:sz w:val="20"/>
          <w:szCs w:val="20"/>
        </w:rPr>
        <w:t>„</w:t>
      </w:r>
      <w:r w:rsidR="00A37D3B" w:rsidRPr="00A37D3B">
        <w:rPr>
          <w:rFonts w:ascii="Verdana" w:hAnsi="Verdana"/>
          <w:b/>
          <w:bCs/>
          <w:sz w:val="20"/>
          <w:szCs w:val="20"/>
        </w:rPr>
        <w:t>Dowóz uczniów niepełnosprawnych z terenu Gminy Wieliszew do Zespołu Szkół Specjalnych nr 38 w Warszawie, ul. Namysłowska 10 w 202</w:t>
      </w:r>
      <w:r w:rsidR="00AC56E2">
        <w:rPr>
          <w:rFonts w:ascii="Verdana" w:hAnsi="Verdana"/>
          <w:b/>
          <w:bCs/>
          <w:sz w:val="20"/>
          <w:szCs w:val="20"/>
        </w:rPr>
        <w:t>6</w:t>
      </w:r>
      <w:r w:rsidR="00A37D3B" w:rsidRPr="00A37D3B">
        <w:rPr>
          <w:rFonts w:ascii="Verdana" w:hAnsi="Verdana"/>
          <w:b/>
          <w:bCs/>
          <w:sz w:val="20"/>
          <w:szCs w:val="20"/>
        </w:rPr>
        <w:t xml:space="preserve"> roku</w:t>
      </w:r>
      <w:r w:rsidR="00796974" w:rsidRPr="00BB199D">
        <w:rPr>
          <w:rFonts w:ascii="Verdana" w:hAnsi="Verdana"/>
          <w:b/>
          <w:bCs/>
          <w:sz w:val="20"/>
          <w:szCs w:val="20"/>
        </w:rPr>
        <w:t>”</w:t>
      </w:r>
    </w:p>
    <w:p w14:paraId="2648A2C3" w14:textId="756D3AB3" w:rsidR="00796974" w:rsidRPr="00E2280D" w:rsidRDefault="00796974" w:rsidP="00143CB9">
      <w:pPr>
        <w:widowControl w:val="0"/>
        <w:suppressAutoHyphens/>
        <w:autoSpaceDE w:val="0"/>
        <w:spacing w:before="60" w:after="60"/>
        <w:contextualSpacing/>
        <w:jc w:val="both"/>
        <w:rPr>
          <w:rFonts w:ascii="Verdana" w:hAnsi="Verdana"/>
          <w:sz w:val="20"/>
          <w:szCs w:val="20"/>
        </w:rPr>
      </w:pPr>
      <w:r>
        <w:rPr>
          <w:rFonts w:ascii="Verdana" w:hAnsi="Verdana"/>
          <w:sz w:val="20"/>
          <w:szCs w:val="20"/>
        </w:rPr>
        <w:t xml:space="preserve">Zadanie obejmuje </w:t>
      </w:r>
      <w:r w:rsidR="00143CB9">
        <w:rPr>
          <w:rFonts w:ascii="Verdana" w:hAnsi="Verdana"/>
          <w:sz w:val="20"/>
          <w:szCs w:val="20"/>
        </w:rPr>
        <w:t xml:space="preserve">dowóz </w:t>
      </w:r>
      <w:r w:rsidR="00713542">
        <w:rPr>
          <w:rFonts w:ascii="Verdana" w:hAnsi="Verdana"/>
          <w:sz w:val="20"/>
          <w:szCs w:val="20"/>
        </w:rPr>
        <w:t>jednego</w:t>
      </w:r>
      <w:r w:rsidR="00143CB9" w:rsidRPr="005B7A6A">
        <w:rPr>
          <w:rFonts w:ascii="Verdana" w:hAnsi="Verdana"/>
          <w:sz w:val="20"/>
          <w:szCs w:val="20"/>
        </w:rPr>
        <w:t xml:space="preserve"> uczni</w:t>
      </w:r>
      <w:r w:rsidR="00713542">
        <w:rPr>
          <w:rFonts w:ascii="Verdana" w:hAnsi="Verdana"/>
          <w:sz w:val="20"/>
          <w:szCs w:val="20"/>
        </w:rPr>
        <w:t>a</w:t>
      </w:r>
      <w:r w:rsidR="00143CB9" w:rsidRPr="005B7A6A">
        <w:rPr>
          <w:rFonts w:ascii="Verdana" w:hAnsi="Verdana"/>
          <w:sz w:val="20"/>
          <w:szCs w:val="20"/>
        </w:rPr>
        <w:t xml:space="preserve"> do Zespołu Szkół Specjalnych nr 38 w Warszawie, ul. Namysłowska 10 z miejscowości Olszewnica Stara. Jeden kurs poranny (dowóz na godz. 8:00) i jeden popołudniowy (odbiór w godz. 15:00-16:00 w</w:t>
      </w:r>
      <w:r w:rsidR="00143CB9">
        <w:rPr>
          <w:rFonts w:ascii="Verdana" w:hAnsi="Verdana"/>
          <w:sz w:val="20"/>
          <w:szCs w:val="20"/>
        </w:rPr>
        <w:t> </w:t>
      </w:r>
      <w:r w:rsidR="00143CB9" w:rsidRPr="005B7A6A">
        <w:rPr>
          <w:rFonts w:ascii="Verdana" w:hAnsi="Verdana"/>
          <w:sz w:val="20"/>
          <w:szCs w:val="20"/>
        </w:rPr>
        <w:t>zależności od planu zajęć)</w:t>
      </w:r>
      <w:r w:rsidR="00F93824">
        <w:rPr>
          <w:rFonts w:ascii="Verdana" w:hAnsi="Verdana"/>
          <w:sz w:val="20"/>
          <w:szCs w:val="20"/>
        </w:rPr>
        <w:t>.</w:t>
      </w:r>
    </w:p>
    <w:p w14:paraId="4B98CE42" w14:textId="0674980E" w:rsidR="00796974" w:rsidRDefault="00796974" w:rsidP="00796974">
      <w:pPr>
        <w:widowControl w:val="0"/>
        <w:autoSpaceDE w:val="0"/>
        <w:spacing w:before="60" w:after="60"/>
        <w:contextualSpacing/>
        <w:jc w:val="both"/>
        <w:rPr>
          <w:rFonts w:ascii="Verdana" w:hAnsi="Verdana"/>
          <w:sz w:val="20"/>
          <w:szCs w:val="20"/>
        </w:rPr>
      </w:pPr>
      <w:r>
        <w:rPr>
          <w:rFonts w:ascii="Verdana" w:hAnsi="Verdana"/>
          <w:sz w:val="20"/>
          <w:szCs w:val="20"/>
        </w:rPr>
        <w:t xml:space="preserve">Godziny realizacji dowozów mogą ulec zmianie w zależności od planu zajęć uczniów. Maksymalna liczba dni nauki w </w:t>
      </w:r>
      <w:r w:rsidR="00143CB9">
        <w:rPr>
          <w:rFonts w:ascii="Verdana" w:hAnsi="Verdana"/>
          <w:sz w:val="20"/>
          <w:szCs w:val="20"/>
        </w:rPr>
        <w:t>202</w:t>
      </w:r>
      <w:r w:rsidR="00AC56E2">
        <w:rPr>
          <w:rFonts w:ascii="Verdana" w:hAnsi="Verdana"/>
          <w:sz w:val="20"/>
          <w:szCs w:val="20"/>
        </w:rPr>
        <w:t>6</w:t>
      </w:r>
      <w:r w:rsidR="00143CB9">
        <w:rPr>
          <w:rFonts w:ascii="Verdana" w:hAnsi="Verdana"/>
          <w:sz w:val="20"/>
          <w:szCs w:val="20"/>
        </w:rPr>
        <w:t xml:space="preserve"> roku</w:t>
      </w:r>
      <w:r>
        <w:rPr>
          <w:rFonts w:ascii="Verdana" w:hAnsi="Verdana"/>
          <w:sz w:val="20"/>
          <w:szCs w:val="20"/>
        </w:rPr>
        <w:t>:</w:t>
      </w:r>
      <w:r w:rsidRPr="00C443FE">
        <w:rPr>
          <w:rFonts w:ascii="Verdana" w:hAnsi="Verdana"/>
          <w:sz w:val="20"/>
          <w:szCs w:val="20"/>
        </w:rPr>
        <w:t xml:space="preserve"> </w:t>
      </w:r>
      <w:r w:rsidR="00143CB9">
        <w:rPr>
          <w:rFonts w:ascii="Verdana" w:hAnsi="Verdana"/>
          <w:sz w:val="20"/>
          <w:szCs w:val="20"/>
        </w:rPr>
        <w:t>188</w:t>
      </w:r>
      <w:r w:rsidRPr="00C443FE">
        <w:rPr>
          <w:rFonts w:ascii="Verdana" w:hAnsi="Verdana"/>
          <w:sz w:val="20"/>
          <w:szCs w:val="20"/>
        </w:rPr>
        <w:t>. Liczba uczniów dowożonych może ulec zmianie. Zamawiający nie poniesie dodatkowych kosztów w przypadku zwiększenia liczby dowożonych uczniów w</w:t>
      </w:r>
      <w:r w:rsidR="00143CB9">
        <w:rPr>
          <w:rFonts w:ascii="Verdana" w:hAnsi="Verdana"/>
          <w:sz w:val="20"/>
          <w:szCs w:val="20"/>
        </w:rPr>
        <w:t> </w:t>
      </w:r>
      <w:r w:rsidRPr="00C443FE">
        <w:rPr>
          <w:rFonts w:ascii="Verdana" w:hAnsi="Verdana"/>
          <w:sz w:val="20"/>
          <w:szCs w:val="20"/>
        </w:rPr>
        <w:t>obrębie wyznaczonej trasy</w:t>
      </w:r>
      <w:r>
        <w:rPr>
          <w:rFonts w:ascii="Verdana" w:hAnsi="Verdana"/>
          <w:sz w:val="20"/>
          <w:szCs w:val="20"/>
        </w:rPr>
        <w:t xml:space="preserve"> do maksymalnej liczby miejsc w pojeździe określonej w </w:t>
      </w:r>
      <w:r w:rsidR="00143CB9">
        <w:rPr>
          <w:rFonts w:ascii="Verdana" w:hAnsi="Verdana"/>
          <w:sz w:val="20"/>
          <w:szCs w:val="20"/>
        </w:rPr>
        <w:t>pkt. 8.2.4. lit. c) IDW</w:t>
      </w:r>
      <w:r w:rsidRPr="00C443FE">
        <w:rPr>
          <w:rFonts w:ascii="Verdana" w:hAnsi="Verdana"/>
          <w:sz w:val="20"/>
          <w:szCs w:val="20"/>
        </w:rPr>
        <w:t>.</w:t>
      </w:r>
    </w:p>
    <w:p w14:paraId="402D9564" w14:textId="14C96440" w:rsidR="00796974" w:rsidRPr="00C443FE" w:rsidRDefault="006B0E39" w:rsidP="00796974">
      <w:pPr>
        <w:widowControl w:val="0"/>
        <w:autoSpaceDE w:val="0"/>
        <w:spacing w:before="60" w:after="60"/>
        <w:contextualSpacing/>
        <w:jc w:val="both"/>
        <w:rPr>
          <w:rFonts w:ascii="Verdana" w:hAnsi="Verdana"/>
          <w:sz w:val="20"/>
          <w:szCs w:val="20"/>
        </w:rPr>
      </w:pPr>
      <w:r w:rsidRPr="00C443FE">
        <w:rPr>
          <w:rFonts w:ascii="Verdana" w:hAnsi="Verdana"/>
          <w:sz w:val="20"/>
          <w:szCs w:val="20"/>
        </w:rPr>
        <w:t>Wykonawca zapewnia</w:t>
      </w:r>
      <w:r w:rsidR="00796974" w:rsidRPr="00C443FE">
        <w:rPr>
          <w:rFonts w:ascii="Verdana" w:hAnsi="Verdana"/>
          <w:sz w:val="20"/>
          <w:szCs w:val="20"/>
        </w:rPr>
        <w:t xml:space="preserve"> </w:t>
      </w:r>
      <w:r w:rsidRPr="00C443FE">
        <w:rPr>
          <w:rFonts w:ascii="Verdana" w:hAnsi="Verdana"/>
          <w:sz w:val="20"/>
          <w:szCs w:val="20"/>
        </w:rPr>
        <w:t>opiekę przewożonym</w:t>
      </w:r>
      <w:r w:rsidR="00796974" w:rsidRPr="00C443FE">
        <w:rPr>
          <w:rFonts w:ascii="Verdana" w:hAnsi="Verdana"/>
          <w:sz w:val="20"/>
          <w:szCs w:val="20"/>
        </w:rPr>
        <w:t xml:space="preserve"> uczniom przez cały czas przewozu, </w:t>
      </w:r>
      <w:r w:rsidR="00796974" w:rsidRPr="00C443FE">
        <w:rPr>
          <w:rFonts w:ascii="Verdana" w:hAnsi="Verdana"/>
          <w:sz w:val="20"/>
          <w:szCs w:val="20"/>
        </w:rPr>
        <w:br/>
        <w:t>w tym w szczególności:</w:t>
      </w:r>
    </w:p>
    <w:p w14:paraId="2FC8E7E2" w14:textId="6DAE91B8" w:rsidR="00796974" w:rsidRDefault="00796974" w:rsidP="00796974">
      <w:pPr>
        <w:pStyle w:val="Akapitzlist"/>
        <w:widowControl w:val="0"/>
        <w:numPr>
          <w:ilvl w:val="1"/>
          <w:numId w:val="68"/>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odbieranie uczniów o ustalonej godzinie od rodziców/prawnych opiekunów spod domu i</w:t>
      </w:r>
      <w:r w:rsidR="00143CB9">
        <w:rPr>
          <w:rFonts w:ascii="Verdana" w:hAnsi="Verdana"/>
          <w:sz w:val="20"/>
          <w:szCs w:val="20"/>
        </w:rPr>
        <w:t> </w:t>
      </w:r>
      <w:r w:rsidRPr="00A27BFD">
        <w:rPr>
          <w:rFonts w:ascii="Verdana" w:hAnsi="Verdana"/>
          <w:sz w:val="20"/>
          <w:szCs w:val="20"/>
        </w:rPr>
        <w:t>po dowiezieniu do placówek przekazanie ich pod opiekę pracownika placówki;</w:t>
      </w:r>
    </w:p>
    <w:p w14:paraId="497498AD" w14:textId="77777777" w:rsidR="00796974" w:rsidRDefault="00796974" w:rsidP="00796974">
      <w:pPr>
        <w:pStyle w:val="Akapitzlist"/>
        <w:widowControl w:val="0"/>
        <w:numPr>
          <w:ilvl w:val="1"/>
          <w:numId w:val="68"/>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pomoc przy wsiadaniu i wysiadaniu z pojazdu, w razie konieczności;</w:t>
      </w:r>
    </w:p>
    <w:p w14:paraId="1911FAF1" w14:textId="77777777" w:rsidR="00796974" w:rsidRPr="00A27BFD" w:rsidRDefault="00796974" w:rsidP="00796974">
      <w:pPr>
        <w:pStyle w:val="Akapitzlist"/>
        <w:widowControl w:val="0"/>
        <w:numPr>
          <w:ilvl w:val="1"/>
          <w:numId w:val="68"/>
        </w:numPr>
        <w:autoSpaceDE w:val="0"/>
        <w:spacing w:before="60" w:after="60" w:line="240" w:lineRule="auto"/>
        <w:ind w:left="709" w:hanging="425"/>
        <w:contextualSpacing/>
        <w:jc w:val="both"/>
        <w:rPr>
          <w:rFonts w:ascii="Verdana" w:hAnsi="Verdana"/>
          <w:sz w:val="20"/>
          <w:szCs w:val="20"/>
        </w:rPr>
      </w:pPr>
      <w:r w:rsidRPr="00A27BFD">
        <w:rPr>
          <w:rFonts w:ascii="Verdana" w:hAnsi="Verdana"/>
          <w:sz w:val="20"/>
          <w:szCs w:val="20"/>
        </w:rPr>
        <w:t>posiadanie w trakcie wykonywania usługi przez opiekuna telefonu komórkowego zapewniającego nieograniczony k</w:t>
      </w:r>
      <w:r w:rsidRPr="00713542">
        <w:rPr>
          <w:rFonts w:ascii="Verdana" w:hAnsi="Verdana"/>
          <w:sz w:val="20"/>
          <w:szCs w:val="20"/>
        </w:rPr>
        <w:t>on</w:t>
      </w:r>
      <w:r w:rsidRPr="00A27BFD">
        <w:rPr>
          <w:rFonts w:ascii="Verdana" w:hAnsi="Verdana"/>
          <w:sz w:val="20"/>
          <w:szCs w:val="20"/>
        </w:rPr>
        <w:t>takt telefoniczny, którego numer Wykonawca przekazuje rodzicom/ prawnym opiekunom dzieci dowożonych.</w:t>
      </w:r>
    </w:p>
    <w:p w14:paraId="398CC687" w14:textId="6FC46317" w:rsidR="00796974" w:rsidRPr="00C443FE" w:rsidRDefault="00796974" w:rsidP="00796974">
      <w:pPr>
        <w:widowControl w:val="0"/>
        <w:autoSpaceDE w:val="0"/>
        <w:spacing w:before="60" w:after="60"/>
        <w:contextualSpacing/>
        <w:jc w:val="both"/>
        <w:rPr>
          <w:rFonts w:ascii="Verdana" w:hAnsi="Verdana"/>
          <w:sz w:val="20"/>
          <w:szCs w:val="20"/>
        </w:rPr>
      </w:pPr>
      <w:r w:rsidRPr="00C443FE">
        <w:rPr>
          <w:rFonts w:ascii="Verdana" w:hAnsi="Verdana"/>
          <w:sz w:val="20"/>
          <w:szCs w:val="20"/>
        </w:rPr>
        <w:t>Uczniów/ucznia należy dowieźć z zapewnieniem opieki z domów najkrótszą trasą bez przesiadek do placówek, gdzie realizują obowiązek szkolny lub nau</w:t>
      </w:r>
      <w:r>
        <w:rPr>
          <w:rFonts w:ascii="Verdana" w:hAnsi="Verdana"/>
          <w:sz w:val="20"/>
          <w:szCs w:val="20"/>
        </w:rPr>
        <w:t>ki i po południu odwieźć wraz z </w:t>
      </w:r>
      <w:r w:rsidRPr="00C443FE">
        <w:rPr>
          <w:rFonts w:ascii="Verdana" w:hAnsi="Verdana"/>
          <w:sz w:val="20"/>
          <w:szCs w:val="20"/>
        </w:rPr>
        <w:t>zapewnieniem opieki do domu najkrótszą</w:t>
      </w:r>
      <w:r>
        <w:rPr>
          <w:rFonts w:ascii="Verdana" w:hAnsi="Verdana"/>
          <w:sz w:val="20"/>
          <w:szCs w:val="20"/>
        </w:rPr>
        <w:t xml:space="preserve"> </w:t>
      </w:r>
      <w:r w:rsidRPr="00C443FE">
        <w:rPr>
          <w:rFonts w:ascii="Verdana" w:hAnsi="Verdana"/>
          <w:sz w:val="20"/>
          <w:szCs w:val="20"/>
        </w:rPr>
        <w:t>drogą bez przesiadek.</w:t>
      </w:r>
      <w:r w:rsidRPr="00C443FE">
        <w:rPr>
          <w:rFonts w:ascii="Verdana" w:hAnsi="Verdana"/>
          <w:noProof/>
          <w:sz w:val="20"/>
          <w:szCs w:val="20"/>
        </w:rPr>
        <w:drawing>
          <wp:anchor distT="0" distB="0" distL="114300" distR="114300" simplePos="0" relativeHeight="251683840" behindDoc="1" locked="0" layoutInCell="1" allowOverlap="1" wp14:anchorId="1B7CB097" wp14:editId="198F569E">
            <wp:simplePos x="0" y="0"/>
            <wp:positionH relativeFrom="column">
              <wp:posOffset>2748915</wp:posOffset>
            </wp:positionH>
            <wp:positionV relativeFrom="paragraph">
              <wp:posOffset>-188595</wp:posOffset>
            </wp:positionV>
            <wp:extent cx="155575" cy="8890"/>
            <wp:effectExtent l="0" t="0" r="0" b="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8890"/>
                    </a:xfrm>
                    <a:prstGeom prst="rect">
                      <a:avLst/>
                    </a:prstGeom>
                    <a:noFill/>
                  </pic:spPr>
                </pic:pic>
              </a:graphicData>
            </a:graphic>
            <wp14:sizeRelH relativeFrom="page">
              <wp14:pctWidth>0</wp14:pctWidth>
            </wp14:sizeRelH>
            <wp14:sizeRelV relativeFrom="page">
              <wp14:pctHeight>0</wp14:pctHeight>
            </wp14:sizeRelV>
          </wp:anchor>
        </w:drawing>
      </w:r>
    </w:p>
    <w:p w14:paraId="68A90AE6" w14:textId="77777777" w:rsidR="00796974" w:rsidRPr="00C26E54" w:rsidRDefault="00796974" w:rsidP="00143CB9">
      <w:pPr>
        <w:pStyle w:val="Akapitzlist"/>
        <w:numPr>
          <w:ilvl w:val="3"/>
          <w:numId w:val="61"/>
        </w:numPr>
        <w:spacing w:before="120" w:line="240" w:lineRule="auto"/>
        <w:ind w:left="425" w:hanging="425"/>
        <w:rPr>
          <w:rFonts w:ascii="Verdana" w:hAnsi="Verdana"/>
          <w:b/>
          <w:sz w:val="20"/>
          <w:szCs w:val="20"/>
        </w:rPr>
      </w:pPr>
      <w:r w:rsidRPr="00C26E54">
        <w:rPr>
          <w:rFonts w:ascii="Verdana" w:hAnsi="Verdana"/>
          <w:b/>
          <w:sz w:val="20"/>
          <w:szCs w:val="20"/>
        </w:rPr>
        <w:t>Miejsce realizacji:</w:t>
      </w:r>
    </w:p>
    <w:p w14:paraId="3813FBF0" w14:textId="23BD2AA3" w:rsidR="00796974" w:rsidRPr="00C443FE" w:rsidRDefault="00796974" w:rsidP="00796974">
      <w:pPr>
        <w:ind w:left="426"/>
        <w:contextualSpacing/>
        <w:rPr>
          <w:rFonts w:ascii="Verdana" w:hAnsi="Verdana"/>
          <w:sz w:val="20"/>
          <w:szCs w:val="20"/>
        </w:rPr>
      </w:pPr>
      <w:r w:rsidRPr="00C443FE">
        <w:rPr>
          <w:rFonts w:ascii="Verdana" w:hAnsi="Verdana"/>
          <w:sz w:val="20"/>
          <w:szCs w:val="20"/>
        </w:rPr>
        <w:t xml:space="preserve">Teren Gminy Wieliszew – </w:t>
      </w:r>
      <w:r w:rsidR="00143CB9">
        <w:rPr>
          <w:rFonts w:ascii="Verdana" w:hAnsi="Verdana"/>
          <w:sz w:val="20"/>
          <w:szCs w:val="20"/>
        </w:rPr>
        <w:t xml:space="preserve">Legionowo – </w:t>
      </w:r>
      <w:r w:rsidRPr="00C443FE">
        <w:rPr>
          <w:rFonts w:ascii="Verdana" w:hAnsi="Verdana"/>
          <w:sz w:val="20"/>
          <w:szCs w:val="20"/>
        </w:rPr>
        <w:t xml:space="preserve">dla </w:t>
      </w:r>
      <w:r w:rsidR="00AC56E2">
        <w:rPr>
          <w:rFonts w:ascii="Verdana" w:hAnsi="Verdana"/>
          <w:sz w:val="20"/>
          <w:szCs w:val="20"/>
        </w:rPr>
        <w:t>zadania</w:t>
      </w:r>
      <w:r w:rsidRPr="00C443FE">
        <w:rPr>
          <w:rFonts w:ascii="Verdana" w:hAnsi="Verdana"/>
          <w:sz w:val="20"/>
          <w:szCs w:val="20"/>
        </w:rPr>
        <w:t xml:space="preserve"> </w:t>
      </w:r>
      <w:r>
        <w:rPr>
          <w:rFonts w:ascii="Verdana" w:hAnsi="Verdana"/>
          <w:sz w:val="20"/>
          <w:szCs w:val="20"/>
        </w:rPr>
        <w:t>1</w:t>
      </w:r>
      <w:r w:rsidRPr="00C443FE">
        <w:rPr>
          <w:rFonts w:ascii="Verdana" w:hAnsi="Verdana"/>
          <w:sz w:val="20"/>
          <w:szCs w:val="20"/>
        </w:rPr>
        <w:t xml:space="preserve">, </w:t>
      </w:r>
    </w:p>
    <w:p w14:paraId="71B4EC9E" w14:textId="2D09F6C7" w:rsidR="00796974" w:rsidRPr="00C443FE" w:rsidRDefault="00796974" w:rsidP="00796974">
      <w:pPr>
        <w:ind w:left="426" w:right="700"/>
        <w:contextualSpacing/>
        <w:rPr>
          <w:rFonts w:ascii="Verdana" w:hAnsi="Verdana"/>
          <w:sz w:val="20"/>
          <w:szCs w:val="20"/>
        </w:rPr>
      </w:pPr>
      <w:r w:rsidRPr="00C443FE">
        <w:rPr>
          <w:rFonts w:ascii="Verdana" w:hAnsi="Verdana"/>
          <w:sz w:val="20"/>
          <w:szCs w:val="20"/>
        </w:rPr>
        <w:t>Teren Gminy Wieliszew</w:t>
      </w:r>
      <w:r w:rsidR="00143CB9">
        <w:rPr>
          <w:rFonts w:ascii="Verdana" w:hAnsi="Verdana"/>
          <w:sz w:val="20"/>
          <w:szCs w:val="20"/>
        </w:rPr>
        <w:t xml:space="preserve"> –</w:t>
      </w:r>
      <w:r>
        <w:rPr>
          <w:rFonts w:ascii="Verdana" w:hAnsi="Verdana"/>
          <w:sz w:val="20"/>
          <w:szCs w:val="20"/>
        </w:rPr>
        <w:t xml:space="preserve"> Warszawa</w:t>
      </w:r>
      <w:r w:rsidRPr="00C443FE">
        <w:rPr>
          <w:rFonts w:ascii="Verdana" w:hAnsi="Verdana"/>
          <w:sz w:val="20"/>
          <w:szCs w:val="20"/>
        </w:rPr>
        <w:t xml:space="preserve"> – dla </w:t>
      </w:r>
      <w:r w:rsidR="00AC56E2">
        <w:rPr>
          <w:rFonts w:ascii="Verdana" w:hAnsi="Verdana"/>
          <w:sz w:val="20"/>
          <w:szCs w:val="20"/>
        </w:rPr>
        <w:t>zadania</w:t>
      </w:r>
      <w:r>
        <w:rPr>
          <w:rFonts w:ascii="Verdana" w:hAnsi="Verdana"/>
          <w:sz w:val="20"/>
          <w:szCs w:val="20"/>
        </w:rPr>
        <w:t xml:space="preserve"> 2</w:t>
      </w:r>
      <w:r w:rsidRPr="00C443FE">
        <w:rPr>
          <w:rFonts w:ascii="Verdana" w:hAnsi="Verdana"/>
          <w:sz w:val="20"/>
          <w:szCs w:val="20"/>
        </w:rPr>
        <w:t>.</w:t>
      </w:r>
    </w:p>
    <w:p w14:paraId="44E65FB6" w14:textId="6E3AC6D7" w:rsidR="00796974" w:rsidRPr="00143CB9" w:rsidRDefault="00796974" w:rsidP="00143CB9">
      <w:pPr>
        <w:pStyle w:val="Akapitzlist"/>
        <w:numPr>
          <w:ilvl w:val="3"/>
          <w:numId w:val="61"/>
        </w:numPr>
        <w:spacing w:before="120" w:line="240" w:lineRule="auto"/>
        <w:ind w:left="425" w:right="142" w:hanging="425"/>
        <w:jc w:val="both"/>
        <w:rPr>
          <w:rFonts w:ascii="Verdana" w:hAnsi="Verdana"/>
          <w:sz w:val="20"/>
          <w:szCs w:val="20"/>
        </w:rPr>
      </w:pPr>
      <w:r w:rsidRPr="00143CB9">
        <w:rPr>
          <w:rFonts w:ascii="Verdana" w:hAnsi="Verdana"/>
          <w:sz w:val="20"/>
          <w:szCs w:val="20"/>
        </w:rPr>
        <w:t xml:space="preserve">Zakres usług obejmuje dowóz uczniów z miejsca zamieszkania (według ustalonych przystanków) do szkoły i odwóz ze szkoły do miejsca zamieszkania. </w:t>
      </w:r>
      <w:r w:rsidR="00143CB9" w:rsidRPr="00143CB9">
        <w:rPr>
          <w:rFonts w:ascii="Verdana" w:hAnsi="Verdana"/>
          <w:sz w:val="20"/>
          <w:szCs w:val="20"/>
        </w:rPr>
        <w:t>Wykonawca przed rozpoczęciem wykonywania usługi w ciągu 7 dni od dnia zawarcia umowy w oparciu o</w:t>
      </w:r>
      <w:r w:rsidR="00143CB9">
        <w:rPr>
          <w:rFonts w:ascii="Verdana" w:hAnsi="Verdana"/>
          <w:sz w:val="20"/>
          <w:szCs w:val="20"/>
        </w:rPr>
        <w:t> </w:t>
      </w:r>
      <w:r w:rsidR="00143CB9" w:rsidRPr="00143CB9">
        <w:rPr>
          <w:rFonts w:ascii="Verdana" w:hAnsi="Verdana"/>
          <w:sz w:val="20"/>
          <w:szCs w:val="20"/>
        </w:rPr>
        <w:t xml:space="preserve">ustalenia z rodzicami uczniów ustali optymalny harmonogram dowożenia i odwożenia, mając na uwadze jak najkrótszy czas przebywania uczniów w podróży i przedstawi go Zamawiającemu. </w:t>
      </w:r>
      <w:r w:rsidRPr="00143CB9">
        <w:rPr>
          <w:rFonts w:ascii="Verdana" w:hAnsi="Verdana"/>
          <w:sz w:val="20"/>
          <w:szCs w:val="20"/>
        </w:rPr>
        <w:t>W trakcie roku szkolnego mogą ulec zmianie godziny dowożenia i</w:t>
      </w:r>
      <w:r w:rsidR="00143CB9">
        <w:rPr>
          <w:rFonts w:ascii="Verdana" w:hAnsi="Verdana"/>
          <w:sz w:val="20"/>
          <w:szCs w:val="20"/>
        </w:rPr>
        <w:t> </w:t>
      </w:r>
      <w:r w:rsidRPr="00143CB9">
        <w:rPr>
          <w:rFonts w:ascii="Verdana" w:hAnsi="Verdana"/>
          <w:sz w:val="20"/>
          <w:szCs w:val="20"/>
        </w:rPr>
        <w:t>odwożenia oraz może wystąpić konieczność zmiany przebiegu tras.</w:t>
      </w:r>
    </w:p>
    <w:p w14:paraId="7A4E6F16" w14:textId="77777777"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lastRenderedPageBreak/>
        <w:t xml:space="preserve">Podana ilość dni usługi jest szacunkowa i może ulec zmniejszeniu lub zwiększeniu. Wykonawcy nie przysługują żadne roszczenia z tytułu niezrealizowania przez Zamawiającego dni usługi podanej </w:t>
      </w:r>
      <w:r>
        <w:rPr>
          <w:rFonts w:ascii="Verdana" w:hAnsi="Verdana"/>
          <w:sz w:val="20"/>
          <w:szCs w:val="20"/>
        </w:rPr>
        <w:t>powyżej.</w:t>
      </w:r>
      <w:r w:rsidRPr="00C26E54">
        <w:rPr>
          <w:rFonts w:ascii="Verdana" w:hAnsi="Verdana"/>
          <w:sz w:val="20"/>
          <w:szCs w:val="20"/>
        </w:rPr>
        <w:t xml:space="preserve"> Wykonawca nie będzie wnosił roszczeń z tytułu zapłaty za liczbę dni stanowiącą różnicę pomiędzy liczbą dni wskazan</w:t>
      </w:r>
      <w:r>
        <w:rPr>
          <w:rFonts w:ascii="Verdana" w:hAnsi="Verdana"/>
          <w:sz w:val="20"/>
          <w:szCs w:val="20"/>
        </w:rPr>
        <w:t>ą</w:t>
      </w:r>
      <w:r w:rsidRPr="00C26E54">
        <w:rPr>
          <w:rFonts w:ascii="Verdana" w:hAnsi="Verdana"/>
          <w:sz w:val="20"/>
          <w:szCs w:val="20"/>
        </w:rPr>
        <w:t xml:space="preserve"> w SWZ, a liczbą rzeczywiście zrealizowaną przez Wykonawcę.</w:t>
      </w:r>
    </w:p>
    <w:p w14:paraId="2E08AABC" w14:textId="77777777"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t>Przedmiot zamówienia nie obejmuje kosztów dojazdu Wykonawcy do początkowego przystanku i odjazdu z ostatniego przystanku kończącego trasę.</w:t>
      </w:r>
    </w:p>
    <w:p w14:paraId="1D8ABEFF" w14:textId="214B936F"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t xml:space="preserve">Wykonawca zapewnia </w:t>
      </w:r>
      <w:r>
        <w:rPr>
          <w:rFonts w:ascii="Verdana" w:hAnsi="Verdana"/>
          <w:sz w:val="20"/>
          <w:szCs w:val="20"/>
        </w:rPr>
        <w:t>pojazd/</w:t>
      </w:r>
      <w:r w:rsidRPr="00C26E54">
        <w:rPr>
          <w:rFonts w:ascii="Verdana" w:hAnsi="Verdana"/>
          <w:sz w:val="20"/>
          <w:szCs w:val="20"/>
        </w:rPr>
        <w:t>autobus spełniający wymogi bezpieczeństwa do przewozu dzieci i młodzieży szkolnej, w tym przewożenia osób niepełnosprawnych</w:t>
      </w:r>
      <w:r>
        <w:rPr>
          <w:rFonts w:ascii="Verdana" w:hAnsi="Verdana"/>
          <w:sz w:val="20"/>
          <w:szCs w:val="20"/>
        </w:rPr>
        <w:t xml:space="preserve"> </w:t>
      </w:r>
      <w:r w:rsidRPr="0050301C">
        <w:rPr>
          <w:rFonts w:ascii="Verdana" w:hAnsi="Verdana"/>
          <w:sz w:val="20"/>
          <w:szCs w:val="20"/>
        </w:rPr>
        <w:t>(</w:t>
      </w:r>
      <w:r w:rsidR="00DE2873">
        <w:rPr>
          <w:rFonts w:ascii="Verdana" w:hAnsi="Verdana"/>
          <w:sz w:val="20"/>
          <w:szCs w:val="20"/>
        </w:rPr>
        <w:t>zadanie</w:t>
      </w:r>
      <w:r w:rsidRPr="0050301C">
        <w:rPr>
          <w:rFonts w:ascii="Verdana" w:hAnsi="Verdana"/>
          <w:sz w:val="20"/>
          <w:szCs w:val="20"/>
        </w:rPr>
        <w:t xml:space="preserve"> 1 i </w:t>
      </w:r>
      <w:r w:rsidR="00DE2873">
        <w:rPr>
          <w:rFonts w:ascii="Verdana" w:hAnsi="Verdana"/>
          <w:sz w:val="20"/>
          <w:szCs w:val="20"/>
        </w:rPr>
        <w:t>zadanie</w:t>
      </w:r>
      <w:r w:rsidRPr="0050301C">
        <w:rPr>
          <w:rFonts w:ascii="Verdana" w:hAnsi="Verdana"/>
          <w:sz w:val="20"/>
          <w:szCs w:val="20"/>
        </w:rPr>
        <w:t xml:space="preserve"> 2)</w:t>
      </w:r>
      <w:r w:rsidRPr="00C26E54">
        <w:rPr>
          <w:rFonts w:ascii="Verdana" w:hAnsi="Verdana"/>
          <w:sz w:val="20"/>
          <w:szCs w:val="20"/>
        </w:rPr>
        <w:t>.</w:t>
      </w:r>
    </w:p>
    <w:p w14:paraId="6ECE0829" w14:textId="77777777"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t>Wykonawca bierze na siebie odpowiedzialność za zrekompensowanie szkód wynikających z</w:t>
      </w:r>
      <w:r>
        <w:rPr>
          <w:rFonts w:ascii="Verdana" w:hAnsi="Verdana"/>
          <w:sz w:val="20"/>
          <w:szCs w:val="20"/>
        </w:rPr>
        <w:t> </w:t>
      </w:r>
      <w:r w:rsidRPr="00C26E54">
        <w:rPr>
          <w:rFonts w:ascii="Verdana" w:hAnsi="Verdana"/>
          <w:sz w:val="20"/>
          <w:szCs w:val="20"/>
        </w:rPr>
        <w:t>wypadków lub wszelkiego rodzaju zdarzeń wynikłych w czasie wykonywania usługi.</w:t>
      </w:r>
    </w:p>
    <w:p w14:paraId="711C10B1" w14:textId="3DADD8DF"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t xml:space="preserve">Wykonawca realizuje zamówienie zgodnie z przepisami prawa, a w szczególności w zgodzie z </w:t>
      </w:r>
      <w:r w:rsidR="00143CB9">
        <w:rPr>
          <w:rFonts w:ascii="Verdana" w:hAnsi="Verdana"/>
          <w:sz w:val="20"/>
          <w:szCs w:val="20"/>
        </w:rPr>
        <w:t>przepisami ustawy z dnia 6 września 2001 r. o transporcie drogowym, ustawy z dnia 20 czerwca 1997 r. Prawo o ruchu drogowym oraz ustawy z dnia 15 listopada 1984 r. Prawo przewozowe</w:t>
      </w:r>
      <w:r w:rsidR="00AC56E2">
        <w:rPr>
          <w:rFonts w:ascii="Verdana" w:hAnsi="Verdana"/>
          <w:sz w:val="20"/>
          <w:szCs w:val="20"/>
        </w:rPr>
        <w:t>.</w:t>
      </w:r>
    </w:p>
    <w:p w14:paraId="5CB9439F" w14:textId="2F7B3F9D"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C26E54">
        <w:rPr>
          <w:rFonts w:ascii="Verdana" w:hAnsi="Verdana"/>
          <w:sz w:val="20"/>
          <w:szCs w:val="20"/>
        </w:rPr>
        <w:t>Zamawiający zastrzega, iż przewóz uczniów może odbywać się wyłącznie w zakresie zezwolenia na wykonywanie regularnych przewozów specjalnych.</w:t>
      </w:r>
      <w:r w:rsidR="00FA5A91">
        <w:rPr>
          <w:rFonts w:ascii="Verdana" w:hAnsi="Verdana"/>
          <w:sz w:val="20"/>
          <w:szCs w:val="20"/>
        </w:rPr>
        <w:t xml:space="preserve"> </w:t>
      </w:r>
    </w:p>
    <w:p w14:paraId="4A640533" w14:textId="5DE41360"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A21617">
        <w:rPr>
          <w:rFonts w:ascii="Verdana" w:hAnsi="Verdana"/>
          <w:sz w:val="20"/>
          <w:szCs w:val="20"/>
        </w:rPr>
        <w:t>W przypadku składania ofert na więcej niż jedną trasę dowożenia uczniów</w:t>
      </w:r>
      <w:r w:rsidR="00E02600">
        <w:rPr>
          <w:rFonts w:ascii="Verdana" w:hAnsi="Verdana"/>
          <w:sz w:val="20"/>
          <w:szCs w:val="20"/>
        </w:rPr>
        <w:t xml:space="preserve"> </w:t>
      </w:r>
      <w:r w:rsidRPr="00A21617">
        <w:rPr>
          <w:rFonts w:ascii="Verdana" w:hAnsi="Verdana"/>
          <w:sz w:val="20"/>
          <w:szCs w:val="20"/>
        </w:rPr>
        <w:t>Wykonawca musi dysponować odpowiednią liczbą pojazdów, tzn. jeden pojazd może obsługiwać tylko jedną trasę.</w:t>
      </w:r>
    </w:p>
    <w:p w14:paraId="7A285894" w14:textId="77777777"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A21617">
        <w:rPr>
          <w:rFonts w:ascii="Verdana" w:hAnsi="Verdana"/>
          <w:sz w:val="20"/>
          <w:szCs w:val="20"/>
        </w:rPr>
        <w:t>Pojazdy do przewozu uczniów muszą posiadać aktualne badanie techniczne pojazdu (wpis w</w:t>
      </w:r>
      <w:r>
        <w:rPr>
          <w:rFonts w:ascii="Verdana" w:hAnsi="Verdana"/>
          <w:sz w:val="20"/>
          <w:szCs w:val="20"/>
        </w:rPr>
        <w:t> </w:t>
      </w:r>
      <w:r w:rsidRPr="00A21617">
        <w:rPr>
          <w:rFonts w:ascii="Verdana" w:hAnsi="Verdana"/>
          <w:sz w:val="20"/>
          <w:szCs w:val="20"/>
        </w:rPr>
        <w:t>dowodzie rejestracyjnym) oraz opłacone polisy ubezpieczenia: OC na pojazd zgłoszony do przewozu oraz polisę NNW ubezpieczenia kierowcy i pasażerów w pojeździe od następstw nieszczęśliwych wypadków.</w:t>
      </w:r>
    </w:p>
    <w:p w14:paraId="78DB2AE9" w14:textId="77777777" w:rsidR="00796974" w:rsidRPr="00A21617"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A21617">
        <w:rPr>
          <w:rFonts w:ascii="Verdana" w:hAnsi="Verdana"/>
          <w:sz w:val="20"/>
          <w:szCs w:val="20"/>
        </w:rPr>
        <w:t>Wykonawca musi realizować usługi za pomocą osób posiadających odpowiednie uprawnienia do wykonywania zamówienia, przy czym jeden kierowca może obsługiwać tylko jedną trasę.</w:t>
      </w:r>
    </w:p>
    <w:p w14:paraId="0B0A244F" w14:textId="2B6C89AB" w:rsidR="00796974" w:rsidRDefault="00796974" w:rsidP="00143CB9">
      <w:pPr>
        <w:pStyle w:val="Akapitzlist"/>
        <w:numPr>
          <w:ilvl w:val="3"/>
          <w:numId w:val="61"/>
        </w:numPr>
        <w:spacing w:before="120" w:line="240" w:lineRule="auto"/>
        <w:ind w:left="425" w:right="85" w:hanging="425"/>
        <w:jc w:val="both"/>
        <w:rPr>
          <w:rFonts w:ascii="Verdana" w:hAnsi="Verdana"/>
          <w:sz w:val="20"/>
          <w:szCs w:val="20"/>
        </w:rPr>
      </w:pPr>
      <w:r w:rsidRPr="00A21617">
        <w:rPr>
          <w:rFonts w:ascii="Verdana" w:hAnsi="Verdana"/>
          <w:sz w:val="20"/>
          <w:szCs w:val="20"/>
        </w:rPr>
        <w:t>Wykonawca musi zapewnić osobę, która będzie sprawować opiekę nad przewożonymi uczniami i jest przeszkolona w zakresie udzielania pierwszej pomocy przedmedycznej</w:t>
      </w:r>
      <w:r>
        <w:rPr>
          <w:rFonts w:ascii="Verdana" w:hAnsi="Verdana"/>
          <w:sz w:val="20"/>
          <w:szCs w:val="20"/>
        </w:rPr>
        <w:t xml:space="preserve"> </w:t>
      </w:r>
      <w:r w:rsidRPr="0050301C">
        <w:rPr>
          <w:rFonts w:ascii="Verdana" w:hAnsi="Verdana"/>
          <w:sz w:val="20"/>
          <w:szCs w:val="20"/>
        </w:rPr>
        <w:t>(</w:t>
      </w:r>
      <w:r w:rsidR="00DE2873">
        <w:rPr>
          <w:rFonts w:ascii="Verdana" w:hAnsi="Verdana"/>
          <w:sz w:val="20"/>
          <w:szCs w:val="20"/>
        </w:rPr>
        <w:t>zadanie</w:t>
      </w:r>
      <w:r>
        <w:rPr>
          <w:rFonts w:ascii="Verdana" w:hAnsi="Verdana"/>
          <w:sz w:val="20"/>
          <w:szCs w:val="20"/>
        </w:rPr>
        <w:t> </w:t>
      </w:r>
      <w:r w:rsidRPr="0050301C">
        <w:rPr>
          <w:rFonts w:ascii="Verdana" w:hAnsi="Verdana"/>
          <w:sz w:val="20"/>
          <w:szCs w:val="20"/>
        </w:rPr>
        <w:t xml:space="preserve">1 i </w:t>
      </w:r>
      <w:r w:rsidR="00DE2873">
        <w:rPr>
          <w:rFonts w:ascii="Verdana" w:hAnsi="Verdana"/>
          <w:sz w:val="20"/>
          <w:szCs w:val="20"/>
        </w:rPr>
        <w:t>zadanie</w:t>
      </w:r>
      <w:r w:rsidRPr="0050301C">
        <w:rPr>
          <w:rFonts w:ascii="Verdana" w:hAnsi="Verdana"/>
          <w:sz w:val="20"/>
          <w:szCs w:val="20"/>
        </w:rPr>
        <w:t xml:space="preserve"> 2)</w:t>
      </w:r>
      <w:r w:rsidRPr="00A21617">
        <w:rPr>
          <w:rFonts w:ascii="Verdana" w:hAnsi="Verdana"/>
          <w:sz w:val="20"/>
          <w:szCs w:val="20"/>
        </w:rPr>
        <w:t>.</w:t>
      </w:r>
    </w:p>
    <w:p w14:paraId="1F1FA153" w14:textId="44B203E5" w:rsidR="00796974" w:rsidRPr="00A07F9E" w:rsidRDefault="00796974" w:rsidP="00143CB9">
      <w:pPr>
        <w:pStyle w:val="Akapitzlist"/>
        <w:numPr>
          <w:ilvl w:val="3"/>
          <w:numId w:val="61"/>
        </w:numPr>
        <w:spacing w:before="120" w:line="240" w:lineRule="auto"/>
        <w:ind w:left="425" w:right="85" w:hanging="425"/>
        <w:jc w:val="both"/>
        <w:rPr>
          <w:rFonts w:ascii="Verdana" w:hAnsi="Verdana"/>
          <w:sz w:val="18"/>
          <w:szCs w:val="18"/>
        </w:rPr>
      </w:pPr>
      <w:r w:rsidRPr="00A07F9E">
        <w:rPr>
          <w:rFonts w:ascii="Verdana" w:hAnsi="Verdana"/>
          <w:sz w:val="20"/>
          <w:szCs w:val="20"/>
        </w:rPr>
        <w:t xml:space="preserve">Wykonawca zobowiązuje się do stosowania przepisów o ochronie danych osobowych oraz ustawy z dnia 13 maja 2016 r. o przeciwdziałaniu zagrożeniom przestępczością na tle seksualnym </w:t>
      </w:r>
    </w:p>
    <w:p w14:paraId="28B9388A" w14:textId="0B814E83" w:rsidR="00580421" w:rsidRPr="00B17885" w:rsidRDefault="00580421" w:rsidP="00796974">
      <w:pPr>
        <w:ind w:right="-83"/>
        <w:jc w:val="both"/>
        <w:rPr>
          <w:rFonts w:ascii="Verdana" w:eastAsiaTheme="minorHAnsi" w:hAnsi="Verdana"/>
          <w:sz w:val="20"/>
          <w:szCs w:val="20"/>
        </w:rPr>
      </w:pPr>
    </w:p>
    <w:sectPr w:rsidR="00580421" w:rsidRPr="00B17885" w:rsidSect="006B7E6B">
      <w:pgSz w:w="11906" w:h="16838"/>
      <w:pgMar w:top="1258" w:right="849"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05EF0" w14:textId="77777777" w:rsidR="00F14893" w:rsidRDefault="00F14893">
      <w:r>
        <w:separator/>
      </w:r>
    </w:p>
  </w:endnote>
  <w:endnote w:type="continuationSeparator" w:id="0">
    <w:p w14:paraId="4B6D71C9" w14:textId="77777777" w:rsidR="00F14893" w:rsidRDefault="00F14893">
      <w:r>
        <w:continuationSeparator/>
      </w:r>
    </w:p>
  </w:endnote>
  <w:endnote w:type="continuationNotice" w:id="1">
    <w:p w14:paraId="313F0036" w14:textId="77777777" w:rsidR="00F14893" w:rsidRDefault="00F14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IDFont+F1">
    <w:panose1 w:val="00000000000000000000"/>
    <w:charset w:val="EE"/>
    <w:family w:val="auto"/>
    <w:notTrueType/>
    <w:pitch w:val="default"/>
    <w:sig w:usb0="00000005" w:usb1="00000000" w:usb2="00000000" w:usb3="00000000" w:csb0="00000002" w:csb1="00000000"/>
  </w:font>
  <w:font w:name="DejaVu Sans">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Verdana,Bold">
    <w:altName w:val="MS Mincho"/>
    <w:panose1 w:val="00000000000000000000"/>
    <w:charset w:val="EE"/>
    <w:family w:val="auto"/>
    <w:notTrueType/>
    <w:pitch w:val="default"/>
    <w:sig w:usb0="00000005" w:usb1="08070000" w:usb2="00000010" w:usb3="00000000" w:csb0="00020002" w:csb1="00000000"/>
  </w:font>
  <w:font w:name="CIDFont+F2">
    <w:altName w:val="Calibri"/>
    <w:panose1 w:val="00000000000000000000"/>
    <w:charset w:val="EE"/>
    <w:family w:val="auto"/>
    <w:notTrueType/>
    <w:pitch w:val="default"/>
    <w:sig w:usb0="00000005" w:usb1="00000000" w:usb2="00000000" w:usb3="00000000" w:csb0="00000002" w:csb1="00000000"/>
  </w:font>
  <w:font w:name="Verdana-Italic">
    <w:altName w:val="Arial"/>
    <w:panose1 w:val="00000000000000000000"/>
    <w:charset w:val="00"/>
    <w:family w:val="swiss"/>
    <w:notTrueType/>
    <w:pitch w:val="default"/>
    <w:sig w:usb0="00000007" w:usb1="00000000" w:usb2="00000000" w:usb3="00000000" w:csb0="00000003" w:csb1="00000000"/>
  </w:font>
  <w:font w:name="Verdana,Italic">
    <w:panose1 w:val="00000000000000000000"/>
    <w:charset w:val="EE"/>
    <w:family w:val="auto"/>
    <w:notTrueType/>
    <w:pitch w:val="default"/>
    <w:sig w:usb0="00000005" w:usb1="00000000" w:usb2="00000000" w:usb3="00000000" w:csb0="00000002" w:csb1="00000000"/>
  </w:font>
  <w:font w:name="Verdana,BoldItalic">
    <w:panose1 w:val="00000000000000000000"/>
    <w:charset w:val="EE"/>
    <w:family w:val="auto"/>
    <w:notTrueType/>
    <w:pitch w:val="default"/>
    <w:sig w:usb0="00000005" w:usb1="00000000" w:usb2="00000000" w:usb3="00000000" w:csb0="00000002"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21C83" w14:textId="15A18491" w:rsidR="008F5C76" w:rsidRPr="009F59DE" w:rsidRDefault="008F5C76">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95D2D" w14:textId="77777777" w:rsidR="00F14893" w:rsidRDefault="00F14893">
      <w:r>
        <w:separator/>
      </w:r>
    </w:p>
  </w:footnote>
  <w:footnote w:type="continuationSeparator" w:id="0">
    <w:p w14:paraId="1D7352EC" w14:textId="77777777" w:rsidR="00F14893" w:rsidRDefault="00F14893">
      <w:r>
        <w:continuationSeparator/>
      </w:r>
    </w:p>
  </w:footnote>
  <w:footnote w:type="continuationNotice" w:id="1">
    <w:p w14:paraId="1270B266" w14:textId="77777777" w:rsidR="00F14893" w:rsidRDefault="00F14893"/>
  </w:footnote>
  <w:footnote w:id="2">
    <w:p w14:paraId="2272CC15" w14:textId="44CD72BC" w:rsidR="008F5C76" w:rsidRDefault="008F5C76" w:rsidP="00C44CFC">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dokumentów i oświadczeń składanych w postępowaniu oraz ich forma, sposób sporządzania i przekazywania zostały określone przez Zamawiającego </w:t>
      </w:r>
      <w:r w:rsidRPr="00FA272D">
        <w:rPr>
          <w:rFonts w:ascii="Verdana" w:hAnsi="Verdana"/>
          <w:sz w:val="16"/>
          <w:szCs w:val="16"/>
        </w:rPr>
        <w:t>w SWZ.</w:t>
      </w:r>
    </w:p>
  </w:footnote>
  <w:footnote w:id="3">
    <w:p w14:paraId="290C0EF5" w14:textId="5C3EBCAE" w:rsidR="008F5C76" w:rsidRDefault="008F5C76" w:rsidP="00C44CFC">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informacji, dokumentów i oświadczeń składanych w postępowaniu oraz ich forma, sposób sporządzania i przekazywania zostały określone przez </w:t>
      </w:r>
      <w:r w:rsidRPr="00FA272D">
        <w:rPr>
          <w:rFonts w:ascii="Verdana" w:hAnsi="Verdana"/>
          <w:sz w:val="16"/>
          <w:szCs w:val="16"/>
        </w:rPr>
        <w:t>Zamawiającego w SWZ.</w:t>
      </w:r>
    </w:p>
  </w:footnote>
  <w:footnote w:id="4">
    <w:p w14:paraId="4EA691DD" w14:textId="0710611C" w:rsidR="008F5C76" w:rsidRDefault="008F5C76" w:rsidP="00C44CFC">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o zwalczaniu nieuczciwej konkurencji (Dz. U. z 2022 r. poz. 1233)</w:t>
      </w:r>
    </w:p>
  </w:footnote>
  <w:footnote w:id="5">
    <w:p w14:paraId="6736A25A" w14:textId="77777777" w:rsidR="008F5C76" w:rsidRDefault="008F5C76" w:rsidP="00C44CF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zaufanym dopuszczalne jest w postępowaniach o udzielenie zamówienia o wartości mniejszej niż progi unijne.</w:t>
      </w:r>
    </w:p>
  </w:footnote>
  <w:footnote w:id="6">
    <w:p w14:paraId="35FF3315" w14:textId="77777777" w:rsidR="008F5C76" w:rsidRDefault="008F5C76" w:rsidP="00C44CF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osobistym dopuszczalne jest w postępowaniach o udzielenie zamówienia o wartości mniejszej niż progi unijne.</w:t>
      </w:r>
    </w:p>
  </w:footnote>
  <w:footnote w:id="7">
    <w:p w14:paraId="1A57850C" w14:textId="77777777" w:rsidR="008F5C76" w:rsidRDefault="008F5C76" w:rsidP="00C44CF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Dotyczy w szczególności SWZ.</w:t>
      </w:r>
    </w:p>
  </w:footnote>
  <w:footnote w:id="8">
    <w:p w14:paraId="53C2557E" w14:textId="5F185DA5" w:rsidR="008F5C76" w:rsidRPr="009132CB" w:rsidRDefault="008F5C76" w:rsidP="00C44CFC">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6" w:name="_Hlk110508957"/>
      <w:r w:rsidRPr="009132CB">
        <w:rPr>
          <w:rFonts w:ascii="Verdana" w:hAnsi="Verdana"/>
          <w:sz w:val="16"/>
          <w:szCs w:val="16"/>
        </w:rPr>
        <w:t xml:space="preserve">Wykaz poszczególnych dokumentów i oświadczeń składanych wraz z ofertą, ich forma, sposób sporządzania i przekazywania zostały określone przez Zamawiającego w </w:t>
      </w:r>
      <w:r w:rsidRPr="00564E3D">
        <w:rPr>
          <w:rFonts w:ascii="Verdana" w:hAnsi="Verdana"/>
          <w:sz w:val="16"/>
          <w:szCs w:val="16"/>
        </w:rPr>
        <w:t>SWZ.</w:t>
      </w:r>
      <w:bookmarkEnd w:id="6"/>
    </w:p>
  </w:footnote>
  <w:footnote w:id="9">
    <w:p w14:paraId="6156B6D6" w14:textId="77777777" w:rsidR="008F5C76" w:rsidRPr="009132CB" w:rsidRDefault="008F5C76" w:rsidP="00C44CFC">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8" w:name="_Hlk110509111"/>
      <w:r w:rsidRPr="009132CB">
        <w:rPr>
          <w:rFonts w:ascii="Verdana" w:hAnsi="Verdana"/>
          <w:sz w:val="16"/>
          <w:szCs w:val="16"/>
        </w:rPr>
        <w:t>Opatrzenie podpisem zaufanym dopuszczalne jest w postępowaniach o udzielenie zamówienia o wartości mniejszej niż progi unijne</w:t>
      </w:r>
      <w:bookmarkEnd w:id="8"/>
      <w:r w:rsidRPr="009132CB">
        <w:rPr>
          <w:rFonts w:ascii="Verdana" w:hAnsi="Verdana"/>
          <w:sz w:val="16"/>
          <w:szCs w:val="16"/>
        </w:rPr>
        <w:t>.</w:t>
      </w:r>
    </w:p>
  </w:footnote>
  <w:footnote w:id="10">
    <w:p w14:paraId="56B11771" w14:textId="77777777" w:rsidR="008F5C76" w:rsidRPr="009132CB" w:rsidRDefault="008F5C76" w:rsidP="00C44CFC">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9186"/>
      <w:bookmarkStart w:id="10" w:name="_Hlk108173886"/>
      <w:r w:rsidRPr="009132CB">
        <w:rPr>
          <w:rFonts w:ascii="Verdana" w:hAnsi="Verdana"/>
          <w:sz w:val="16"/>
          <w:szCs w:val="16"/>
        </w:rPr>
        <w:t>Opatrzenie podpisem osobistym dopuszczalne jest w postępowaniach o udzielenie zamówienia o wartości mniejszej niż progi unijne</w:t>
      </w:r>
      <w:bookmarkEnd w:id="9"/>
      <w:r w:rsidRPr="009132CB">
        <w:rPr>
          <w:rFonts w:ascii="Verdana" w:hAnsi="Verdana"/>
          <w:sz w:val="16"/>
          <w:szCs w:val="16"/>
        </w:rPr>
        <w:t>.</w:t>
      </w:r>
      <w:bookmarkEnd w:id="10"/>
    </w:p>
  </w:footnote>
  <w:footnote w:id="11">
    <w:p w14:paraId="6BF87B8F" w14:textId="5E7AA6FF" w:rsidR="008F5C76" w:rsidRPr="002606E3" w:rsidRDefault="008F5C76">
      <w:pPr>
        <w:pStyle w:val="Tekstprzypisudolnego"/>
        <w:rPr>
          <w:rFonts w:ascii="Verdana" w:hAnsi="Verdana"/>
          <w:sz w:val="16"/>
          <w:szCs w:val="16"/>
        </w:rPr>
      </w:pPr>
      <w:r w:rsidRPr="002606E3">
        <w:rPr>
          <w:rStyle w:val="Odwoanieprzypisudolnego"/>
          <w:rFonts w:ascii="Verdana" w:hAnsi="Verdana"/>
          <w:sz w:val="16"/>
          <w:szCs w:val="16"/>
        </w:rPr>
        <w:footnoteRef/>
      </w:r>
      <w:r w:rsidRPr="002606E3">
        <w:rPr>
          <w:rFonts w:ascii="Verdana" w:hAnsi="Verdana"/>
          <w:sz w:val="16"/>
          <w:szCs w:val="16"/>
        </w:rPr>
        <w:t xml:space="preserve"> Ustawa z dnia 11 marca 2004 r. o podatku od towarów i usług (</w:t>
      </w:r>
      <w:proofErr w:type="spellStart"/>
      <w:r w:rsidRPr="00AC56E2">
        <w:rPr>
          <w:rFonts w:ascii="Verdana" w:hAnsi="Verdana"/>
          <w:sz w:val="16"/>
          <w:szCs w:val="16"/>
        </w:rPr>
        <w:t>t.j</w:t>
      </w:r>
      <w:proofErr w:type="spellEnd"/>
      <w:r w:rsidRPr="00AC56E2">
        <w:rPr>
          <w:rFonts w:ascii="Verdana" w:hAnsi="Verdana"/>
          <w:sz w:val="16"/>
          <w:szCs w:val="16"/>
        </w:rPr>
        <w:t>. Dz. U. z 2025 r. poz. 775, 894, 896, 1203</w:t>
      </w:r>
      <w:r w:rsidRPr="002606E3">
        <w:rPr>
          <w:rFonts w:ascii="Verdana" w:hAnsi="Verdana"/>
          <w:sz w:val="16"/>
          <w:szCs w:val="16"/>
        </w:rPr>
        <w:t>)</w:t>
      </w:r>
    </w:p>
  </w:footnote>
  <w:footnote w:id="12">
    <w:p w14:paraId="535AD383" w14:textId="77777777" w:rsidR="008F5C76" w:rsidRDefault="008F5C76"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8F5C76" w:rsidRDefault="008F5C76"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8F5C76" w:rsidRDefault="008F5C76"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8F5C76" w:rsidRDefault="008F5C76" w:rsidP="00A24772">
      <w:pPr>
        <w:pStyle w:val="Tekstprzypisudolnego"/>
      </w:pPr>
    </w:p>
  </w:footnote>
  <w:footnote w:id="13">
    <w:p w14:paraId="1F2EBBF3" w14:textId="77777777" w:rsidR="008F5C76" w:rsidRPr="002F6DD9" w:rsidRDefault="008F5C76"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4">
    <w:p w14:paraId="368523C5" w14:textId="77777777" w:rsidR="008F5C76" w:rsidRPr="002F6DD9" w:rsidRDefault="008F5C76"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5">
    <w:p w14:paraId="2A9391E5" w14:textId="77777777" w:rsidR="008F5C76" w:rsidRDefault="008F5C76"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16">
    <w:p w14:paraId="00955228" w14:textId="3D7638DB" w:rsidR="008F5C76" w:rsidRDefault="008F5C76" w:rsidP="0074738B">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t>
      </w:r>
      <w:r>
        <w:rPr>
          <w:rFonts w:ascii="Verdana" w:hAnsi="Verdana"/>
          <w:i/>
          <w:sz w:val="16"/>
          <w:szCs w:val="16"/>
        </w:rPr>
        <w:t>o którym mowa w pkt. 8.3. IDW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46C8" w14:textId="4182F334" w:rsidR="008F5C76" w:rsidRPr="00280A0B" w:rsidRDefault="008F5C76" w:rsidP="006B17AE">
    <w:pPr>
      <w:widowControl w:val="0"/>
      <w:tabs>
        <w:tab w:val="left" w:pos="0"/>
      </w:tabs>
      <w:suppressAutoHyphens/>
      <w:jc w:val="center"/>
      <w:rPr>
        <w:rFonts w:ascii="Verdana" w:hAnsi="Verdana"/>
        <w:b/>
        <w:sz w:val="14"/>
        <w:szCs w:val="14"/>
      </w:rPr>
    </w:pPr>
    <w:bookmarkStart w:id="13" w:name="_Hlk69900626"/>
    <w:r w:rsidRPr="00280A0B">
      <w:rPr>
        <w:rFonts w:ascii="Verdana" w:hAnsi="Verdana"/>
        <w:b/>
        <w:sz w:val="14"/>
        <w:szCs w:val="14"/>
      </w:rPr>
      <w:t>„</w:t>
    </w:r>
    <w:r>
      <w:rPr>
        <w:rFonts w:ascii="Verdana" w:hAnsi="Verdana"/>
        <w:b/>
        <w:sz w:val="14"/>
        <w:szCs w:val="14"/>
      </w:rPr>
      <w:t>Dowóz uczniów z terenu Gminy Wieliszew do szkół w 2026 roku”</w:t>
    </w:r>
  </w:p>
  <w:p w14:paraId="03398630" w14:textId="3075C0E7" w:rsidR="008F5C76" w:rsidRPr="006B17AE" w:rsidRDefault="008F5C76" w:rsidP="006B17AE">
    <w:pPr>
      <w:widowControl w:val="0"/>
      <w:tabs>
        <w:tab w:val="left" w:pos="0"/>
      </w:tabs>
      <w:suppressAutoHyphens/>
      <w:jc w:val="center"/>
      <w:rPr>
        <w:rFonts w:ascii="Verdana" w:hAnsi="Verdana"/>
        <w:b/>
        <w:sz w:val="14"/>
        <w:szCs w:val="14"/>
      </w:rPr>
    </w:pPr>
    <w:r w:rsidRPr="002836BA">
      <w:rPr>
        <w:rFonts w:ascii="Verdana" w:hAnsi="Verdana"/>
        <w:b/>
        <w:sz w:val="14"/>
        <w:szCs w:val="14"/>
      </w:rPr>
      <w:t xml:space="preserve">Nr postępowania: </w:t>
    </w:r>
    <w:bookmarkEnd w:id="13"/>
    <w:r>
      <w:rPr>
        <w:rFonts w:ascii="Verdana" w:hAnsi="Verdana"/>
        <w:b/>
        <w:sz w:val="14"/>
        <w:szCs w:val="14"/>
      </w:rPr>
      <w:t>CUW.271.1.2025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974AA4C"/>
    <w:name w:val="WW8Num1"/>
    <w:lvl w:ilvl="0">
      <w:start w:val="1"/>
      <w:numFmt w:val="decimal"/>
      <w:lvlText w:val="%1."/>
      <w:lvlJc w:val="left"/>
      <w:pPr>
        <w:tabs>
          <w:tab w:val="num" w:pos="0"/>
        </w:tabs>
        <w:ind w:left="360" w:hanging="360"/>
      </w:pPr>
      <w:rPr>
        <w:rFonts w:ascii="Verdana" w:eastAsia="Times New Roman" w:hAnsi="Verdana" w:cs="Times New Roman" w:hint="default"/>
      </w:rPr>
    </w:lvl>
    <w:lvl w:ilvl="1">
      <w:start w:val="1"/>
      <w:numFmt w:val="lowerLetter"/>
      <w:lvlText w:val="%2."/>
      <w:lvlJc w:val="left"/>
      <w:pPr>
        <w:tabs>
          <w:tab w:val="num" w:pos="0"/>
        </w:tabs>
        <w:ind w:left="1080" w:hanging="360"/>
      </w:pPr>
      <w:rPr>
        <w:rFonts w:ascii="Calibri" w:hAnsi="Calibri" w:cs="Calibri"/>
        <w:b w:val="0"/>
      </w:r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1080" w:hanging="360"/>
      </w:pPr>
      <w:rPr>
        <w:rFonts w:ascii="Symbol" w:hAnsi="Symbol" w:cs="Symbol"/>
        <w:sz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7"/>
    <w:multiLevelType w:val="multilevel"/>
    <w:tmpl w:val="F8B02B5E"/>
    <w:name w:val="WW8Num7"/>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152"/>
        </w:tabs>
        <w:ind w:left="1277"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9" w15:restartNumberingAfterBreak="0">
    <w:nsid w:val="0000000C"/>
    <w:multiLevelType w:val="singleLevel"/>
    <w:tmpl w:val="0000000C"/>
    <w:name w:val="WW8Num12"/>
    <w:lvl w:ilvl="0">
      <w:start w:val="1"/>
      <w:numFmt w:val="decimal"/>
      <w:lvlText w:val="%1)"/>
      <w:lvlJc w:val="left"/>
      <w:pPr>
        <w:tabs>
          <w:tab w:val="num" w:pos="0"/>
        </w:tabs>
        <w:ind w:left="1440" w:hanging="360"/>
      </w:pPr>
    </w:lvl>
  </w:abstractNum>
  <w:abstractNum w:abstractNumId="10"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2"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4" w15:restartNumberingAfterBreak="0">
    <w:nsid w:val="00000019"/>
    <w:multiLevelType w:val="singleLevel"/>
    <w:tmpl w:val="00000019"/>
    <w:lvl w:ilvl="0">
      <w:start w:val="1"/>
      <w:numFmt w:val="decimal"/>
      <w:lvlText w:val="%1."/>
      <w:lvlJc w:val="left"/>
      <w:pPr>
        <w:tabs>
          <w:tab w:val="num" w:pos="0"/>
        </w:tabs>
        <w:ind w:left="720" w:hanging="360"/>
      </w:pPr>
    </w:lvl>
  </w:abstractNum>
  <w:abstractNum w:abstractNumId="15" w15:restartNumberingAfterBreak="0">
    <w:nsid w:val="0000001B"/>
    <w:multiLevelType w:val="singleLevel"/>
    <w:tmpl w:val="0000001B"/>
    <w:name w:val="WW8Num27"/>
    <w:lvl w:ilvl="0">
      <w:start w:val="1"/>
      <w:numFmt w:val="decimal"/>
      <w:lvlText w:val="%1)"/>
      <w:lvlJc w:val="left"/>
      <w:pPr>
        <w:tabs>
          <w:tab w:val="num" w:pos="0"/>
        </w:tabs>
        <w:ind w:left="720" w:hanging="360"/>
      </w:pPr>
    </w:lvl>
  </w:abstractNum>
  <w:abstractNum w:abstractNumId="16" w15:restartNumberingAfterBreak="0">
    <w:nsid w:val="0000001C"/>
    <w:multiLevelType w:val="multilevel"/>
    <w:tmpl w:val="95A8B212"/>
    <w:name w:val="WW8Num28"/>
    <w:lvl w:ilvl="0">
      <w:start w:val="1"/>
      <w:numFmt w:val="decimal"/>
      <w:lvlText w:val="%1."/>
      <w:lvlJc w:val="left"/>
      <w:pPr>
        <w:tabs>
          <w:tab w:val="num" w:pos="0"/>
        </w:tabs>
        <w:ind w:left="644" w:hanging="360"/>
      </w:pPr>
      <w:rPr>
        <w:rFonts w:ascii="Verdana" w:hAnsi="Verdana" w:cs="Symbol" w:hint="default"/>
        <w:b w:val="0"/>
        <w:bCs/>
        <w:color w:val="auto"/>
        <w:sz w:val="20"/>
        <w:szCs w:val="20"/>
        <w:u w:val="none"/>
      </w:rPr>
    </w:lvl>
    <w:lvl w:ilvl="1">
      <w:start w:val="1"/>
      <w:numFmt w:val="decimal"/>
      <w:lvlText w:val="%2)"/>
      <w:lvlJc w:val="left"/>
      <w:pPr>
        <w:tabs>
          <w:tab w:val="num" w:pos="-370"/>
        </w:tabs>
        <w:ind w:left="1070" w:hanging="360"/>
      </w:pPr>
      <w:rPr>
        <w:rFonts w:ascii="Verdana" w:hAnsi="Verdana" w:cs="Arial" w:hint="default"/>
        <w:b w:val="0"/>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F"/>
    <w:multiLevelType w:val="multilevel"/>
    <w:tmpl w:val="36F60DE8"/>
    <w:name w:val="WW8Num31"/>
    <w:lvl w:ilvl="0">
      <w:start w:val="1"/>
      <w:numFmt w:val="decimal"/>
      <w:lvlText w:val="%1."/>
      <w:lvlJc w:val="left"/>
      <w:pPr>
        <w:tabs>
          <w:tab w:val="num" w:pos="0"/>
        </w:tabs>
        <w:ind w:left="720" w:hanging="360"/>
      </w:pPr>
    </w:lvl>
    <w:lvl w:ilvl="1">
      <w:start w:val="15"/>
      <w:numFmt w:val="decimal"/>
      <w:isLgl/>
      <w:lvlText w:val="%1.%2"/>
      <w:lvlJc w:val="left"/>
      <w:pPr>
        <w:ind w:left="138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3000" w:hanging="144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20" w:hanging="2160"/>
      </w:pPr>
      <w:rPr>
        <w:rFonts w:hint="default"/>
      </w:rPr>
    </w:lvl>
    <w:lvl w:ilvl="8">
      <w:start w:val="1"/>
      <w:numFmt w:val="decimal"/>
      <w:isLgl/>
      <w:lvlText w:val="%1.%2.%3.%4.%5.%6.%7.%8.%9"/>
      <w:lvlJc w:val="left"/>
      <w:pPr>
        <w:ind w:left="4920" w:hanging="2160"/>
      </w:pPr>
      <w:rPr>
        <w:rFonts w:hint="default"/>
      </w:rPr>
    </w:lvl>
  </w:abstractNum>
  <w:abstractNum w:abstractNumId="18" w15:restartNumberingAfterBreak="0">
    <w:nsid w:val="00000020"/>
    <w:multiLevelType w:val="multilevel"/>
    <w:tmpl w:val="5A76D2FA"/>
    <w:name w:val="WW8Num32"/>
    <w:lvl w:ilvl="0">
      <w:start w:val="1"/>
      <w:numFmt w:val="decimal"/>
      <w:lvlText w:val="%1."/>
      <w:lvlJc w:val="left"/>
      <w:pPr>
        <w:tabs>
          <w:tab w:val="num" w:pos="0"/>
        </w:tabs>
        <w:ind w:left="720" w:hanging="360"/>
      </w:pPr>
    </w:lvl>
    <w:lvl w:ilvl="1">
      <w:start w:val="13"/>
      <w:numFmt w:val="decimal"/>
      <w:isLgl/>
      <w:lvlText w:val="%1.%2"/>
      <w:lvlJc w:val="left"/>
      <w:pPr>
        <w:ind w:left="138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3000" w:hanging="144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20" w:hanging="2160"/>
      </w:pPr>
      <w:rPr>
        <w:rFonts w:hint="default"/>
      </w:rPr>
    </w:lvl>
    <w:lvl w:ilvl="8">
      <w:start w:val="1"/>
      <w:numFmt w:val="decimal"/>
      <w:isLgl/>
      <w:lvlText w:val="%1.%2.%3.%4.%5.%6.%7.%8.%9"/>
      <w:lvlJc w:val="left"/>
      <w:pPr>
        <w:ind w:left="4920" w:hanging="2160"/>
      </w:pPr>
      <w:rPr>
        <w:rFonts w:hint="default"/>
      </w:rPr>
    </w:lvl>
  </w:abstractNum>
  <w:abstractNum w:abstractNumId="19" w15:restartNumberingAfterBreak="0">
    <w:nsid w:val="00000027"/>
    <w:multiLevelType w:val="singleLevel"/>
    <w:tmpl w:val="2756565C"/>
    <w:name w:val="WW8Num39"/>
    <w:lvl w:ilvl="0">
      <w:start w:val="1"/>
      <w:numFmt w:val="decimal"/>
      <w:lvlText w:val="%1."/>
      <w:lvlJc w:val="left"/>
      <w:pPr>
        <w:tabs>
          <w:tab w:val="num" w:pos="340"/>
        </w:tabs>
        <w:ind w:left="567" w:hanging="567"/>
      </w:pPr>
      <w:rPr>
        <w:rFonts w:ascii="Verdana" w:eastAsia="Times New Roman" w:hAnsi="Verdana" w:cs="Times New Roman" w:hint="default"/>
      </w:rPr>
    </w:lvl>
  </w:abstractNum>
  <w:abstractNum w:abstractNumId="20" w15:restartNumberingAfterBreak="0">
    <w:nsid w:val="00000034"/>
    <w:multiLevelType w:val="singleLevel"/>
    <w:tmpl w:val="00000034"/>
    <w:name w:val="WW8Num52"/>
    <w:lvl w:ilvl="0">
      <w:start w:val="1"/>
      <w:numFmt w:val="decimal"/>
      <w:lvlText w:val="%1."/>
      <w:lvlJc w:val="left"/>
      <w:pPr>
        <w:tabs>
          <w:tab w:val="num" w:pos="0"/>
        </w:tabs>
        <w:ind w:left="720" w:hanging="360"/>
      </w:pPr>
    </w:lvl>
  </w:abstractNum>
  <w:abstractNum w:abstractNumId="21" w15:restartNumberingAfterBreak="0">
    <w:nsid w:val="00000038"/>
    <w:multiLevelType w:val="singleLevel"/>
    <w:tmpl w:val="931405DE"/>
    <w:name w:val="WW8Num56"/>
    <w:lvl w:ilvl="0">
      <w:start w:val="1"/>
      <w:numFmt w:val="decimal"/>
      <w:lvlText w:val="%1)"/>
      <w:lvlJc w:val="left"/>
      <w:pPr>
        <w:tabs>
          <w:tab w:val="num" w:pos="0"/>
        </w:tabs>
        <w:ind w:left="1428" w:hanging="360"/>
      </w:pPr>
      <w:rPr>
        <w:b w:val="0"/>
      </w:rPr>
    </w:lvl>
  </w:abstractNum>
  <w:abstractNum w:abstractNumId="22" w15:restartNumberingAfterBreak="0">
    <w:nsid w:val="00EE4F4C"/>
    <w:multiLevelType w:val="multilevel"/>
    <w:tmpl w:val="34EA805A"/>
    <w:styleLink w:val="WWNum32"/>
    <w:lvl w:ilvl="0">
      <w:start w:val="1"/>
      <w:numFmt w:val="decimal"/>
      <w:lvlText w:val="%1."/>
      <w:lvlJc w:val="left"/>
      <w:rPr>
        <w:rFonts w:ascii="Calibri" w:hAnsi="Calibri" w:cs="Arial"/>
        <w:b/>
        <w:color w:val="000000"/>
        <w:spacing w:val="2"/>
        <w:position w:val="0"/>
        <w:sz w:val="20"/>
        <w:vertAlign w:val="baseline"/>
      </w:rPr>
    </w:lvl>
    <w:lvl w:ilvl="1">
      <w:start w:val="1"/>
      <w:numFmt w:val="decimal"/>
      <w:lvlText w:val="%1.%2."/>
      <w:lvlJc w:val="left"/>
      <w:rPr>
        <w:rFonts w:ascii="Calibri" w:hAnsi="Calibri"/>
        <w:spacing w:val="2"/>
        <w:position w:val="0"/>
        <w:sz w:val="20"/>
        <w:szCs w:val="20"/>
        <w:vertAlign w:val="baseli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1AF43E5"/>
    <w:multiLevelType w:val="hybridMultilevel"/>
    <w:tmpl w:val="9140D9DA"/>
    <w:lvl w:ilvl="0" w:tplc="28D6FE9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02EF32CE"/>
    <w:multiLevelType w:val="multilevel"/>
    <w:tmpl w:val="521E9FFA"/>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Cambria" w:hAnsi="Cambria" w:cs="Arial"/>
        <w:b/>
        <w:color w:val="auto"/>
        <w:sz w:val="22"/>
        <w:szCs w:val="22"/>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5" w15:restartNumberingAfterBreak="0">
    <w:nsid w:val="03BA15F7"/>
    <w:multiLevelType w:val="hybridMultilevel"/>
    <w:tmpl w:val="C9E4B5A8"/>
    <w:lvl w:ilvl="0" w:tplc="B44C803A">
      <w:start w:val="3"/>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0DE7102F"/>
    <w:multiLevelType w:val="multilevel"/>
    <w:tmpl w:val="14322966"/>
    <w:lvl w:ilvl="0">
      <w:start w:val="8"/>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0ED5419F"/>
    <w:multiLevelType w:val="multilevel"/>
    <w:tmpl w:val="44643566"/>
    <w:styleLink w:val="WWNum33"/>
    <w:lvl w:ilvl="0">
      <w:numFmt w:val="bullet"/>
      <w:lvlText w:val="-"/>
      <w:lvlJc w:val="left"/>
      <w:rPr>
        <w:rFonts w:ascii="Tahoma" w:hAnsi="Tahoma" w:cs="Tahoma"/>
        <w:color w:val="00000A"/>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0FC36A85"/>
    <w:multiLevelType w:val="hybridMultilevel"/>
    <w:tmpl w:val="984869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46074A"/>
    <w:multiLevelType w:val="multilevel"/>
    <w:tmpl w:val="B766672A"/>
    <w:styleLink w:val="WWNum37"/>
    <w:lvl w:ilvl="0">
      <w:start w:val="1"/>
      <w:numFmt w:val="decimal"/>
      <w:lvlText w:val="%1."/>
      <w:lvlJc w:val="left"/>
      <w:rPr>
        <w:rFonts w:ascii="Calibri" w:hAnsi="Calibri" w:cs="Calibri"/>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15:restartNumberingAfterBreak="0">
    <w:nsid w:val="1A933270"/>
    <w:multiLevelType w:val="multilevel"/>
    <w:tmpl w:val="73C24A06"/>
    <w:styleLink w:val="WWNum36"/>
    <w:lvl w:ilvl="0">
      <w:start w:val="1"/>
      <w:numFmt w:val="lowerLetter"/>
      <w:lvlText w:val="%1)"/>
      <w:lvlJc w:val="left"/>
      <w:rPr>
        <w:rFonts w:ascii="Calibri" w:hAnsi="Calibri" w:cs="Calibri"/>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1B653057"/>
    <w:multiLevelType w:val="hybridMultilevel"/>
    <w:tmpl w:val="E9203272"/>
    <w:lvl w:ilvl="0" w:tplc="1C9284A4">
      <w:start w:val="1"/>
      <w:numFmt w:val="lowerLetter"/>
      <w:lvlText w:val="%1)"/>
      <w:lvlJc w:val="left"/>
      <w:pPr>
        <w:tabs>
          <w:tab w:val="num" w:pos="1069"/>
        </w:tabs>
        <w:ind w:left="1069" w:hanging="360"/>
      </w:pPr>
      <w:rPr>
        <w:rFonts w:hint="default"/>
      </w:rPr>
    </w:lvl>
    <w:lvl w:ilvl="1" w:tplc="C422BD7E">
      <w:start w:val="5"/>
      <w:numFmt w:val="decimal"/>
      <w:lvlText w:val="%2."/>
      <w:lvlJc w:val="left"/>
      <w:pPr>
        <w:tabs>
          <w:tab w:val="num" w:pos="1789"/>
        </w:tabs>
        <w:ind w:left="1789" w:hanging="360"/>
      </w:pPr>
      <w:rPr>
        <w:rFonts w:hint="default"/>
        <w:b/>
      </w:r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6" w15:restartNumberingAfterBreak="0">
    <w:nsid w:val="1E9446E6"/>
    <w:multiLevelType w:val="hybridMultilevel"/>
    <w:tmpl w:val="392E0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C75304"/>
    <w:multiLevelType w:val="hybridMultilevel"/>
    <w:tmpl w:val="AF72254C"/>
    <w:lvl w:ilvl="0" w:tplc="00000019">
      <w:start w:val="1"/>
      <w:numFmt w:val="decimal"/>
      <w:lvlText w:val="%1."/>
      <w:lvlJc w:val="left"/>
      <w:pPr>
        <w:tabs>
          <w:tab w:val="num" w:pos="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0021FBD"/>
    <w:multiLevelType w:val="hybridMultilevel"/>
    <w:tmpl w:val="B9104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652163"/>
    <w:multiLevelType w:val="hybridMultilevel"/>
    <w:tmpl w:val="9B24364A"/>
    <w:lvl w:ilvl="0" w:tplc="554E1284">
      <w:start w:val="1"/>
      <w:numFmt w:val="decimal"/>
      <w:lvlText w:val="%1)"/>
      <w:lvlJc w:val="left"/>
      <w:pPr>
        <w:ind w:left="380" w:hanging="370"/>
      </w:pPr>
    </w:lvl>
    <w:lvl w:ilvl="1" w:tplc="04150019">
      <w:start w:val="1"/>
      <w:numFmt w:val="lowerLetter"/>
      <w:lvlText w:val="%2."/>
      <w:lvlJc w:val="left"/>
      <w:pPr>
        <w:ind w:left="1090" w:hanging="360"/>
      </w:pPr>
    </w:lvl>
    <w:lvl w:ilvl="2" w:tplc="0415001B">
      <w:start w:val="1"/>
      <w:numFmt w:val="lowerRoman"/>
      <w:lvlText w:val="%3."/>
      <w:lvlJc w:val="right"/>
      <w:pPr>
        <w:ind w:left="1810" w:hanging="180"/>
      </w:pPr>
    </w:lvl>
    <w:lvl w:ilvl="3" w:tplc="0415000F">
      <w:start w:val="1"/>
      <w:numFmt w:val="decimal"/>
      <w:lvlText w:val="%4."/>
      <w:lvlJc w:val="left"/>
      <w:pPr>
        <w:ind w:left="2530" w:hanging="360"/>
      </w:pPr>
    </w:lvl>
    <w:lvl w:ilvl="4" w:tplc="04150019">
      <w:start w:val="1"/>
      <w:numFmt w:val="lowerLetter"/>
      <w:lvlText w:val="%5."/>
      <w:lvlJc w:val="left"/>
      <w:pPr>
        <w:ind w:left="3250" w:hanging="360"/>
      </w:pPr>
    </w:lvl>
    <w:lvl w:ilvl="5" w:tplc="0415001B">
      <w:start w:val="1"/>
      <w:numFmt w:val="lowerRoman"/>
      <w:lvlText w:val="%6."/>
      <w:lvlJc w:val="right"/>
      <w:pPr>
        <w:ind w:left="3970" w:hanging="180"/>
      </w:pPr>
    </w:lvl>
    <w:lvl w:ilvl="6" w:tplc="0415000F">
      <w:start w:val="1"/>
      <w:numFmt w:val="decimal"/>
      <w:lvlText w:val="%7."/>
      <w:lvlJc w:val="left"/>
      <w:pPr>
        <w:ind w:left="4690" w:hanging="360"/>
      </w:pPr>
    </w:lvl>
    <w:lvl w:ilvl="7" w:tplc="04150019">
      <w:start w:val="1"/>
      <w:numFmt w:val="lowerLetter"/>
      <w:lvlText w:val="%8."/>
      <w:lvlJc w:val="left"/>
      <w:pPr>
        <w:ind w:left="5410" w:hanging="360"/>
      </w:pPr>
    </w:lvl>
    <w:lvl w:ilvl="8" w:tplc="0415001B">
      <w:start w:val="1"/>
      <w:numFmt w:val="lowerRoman"/>
      <w:lvlText w:val="%9."/>
      <w:lvlJc w:val="right"/>
      <w:pPr>
        <w:ind w:left="6130" w:hanging="180"/>
      </w:pPr>
    </w:lvl>
  </w:abstractNum>
  <w:abstractNum w:abstractNumId="40"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1" w15:restartNumberingAfterBreak="0">
    <w:nsid w:val="2AAD7001"/>
    <w:multiLevelType w:val="hybridMultilevel"/>
    <w:tmpl w:val="2E6AFB24"/>
    <w:lvl w:ilvl="0" w:tplc="04150011">
      <w:start w:val="1"/>
      <w:numFmt w:val="decimal"/>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B0807DA"/>
    <w:multiLevelType w:val="hybridMultilevel"/>
    <w:tmpl w:val="8A7EA17A"/>
    <w:lvl w:ilvl="0" w:tplc="51023D96">
      <w:start w:val="1"/>
      <w:numFmt w:val="decimal"/>
      <w:lvlText w:val="%1)"/>
      <w:lvlJc w:val="left"/>
      <w:pPr>
        <w:ind w:left="720" w:hanging="360"/>
      </w:pPr>
      <w:rPr>
        <w:rFonts w:ascii="Verdana" w:eastAsia="Calibri" w:hAnsi="Verdana" w:cs="CIDFont+F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B32AD7"/>
    <w:multiLevelType w:val="multilevel"/>
    <w:tmpl w:val="E7343290"/>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4" w15:restartNumberingAfterBreak="0">
    <w:nsid w:val="2BCC6862"/>
    <w:multiLevelType w:val="multilevel"/>
    <w:tmpl w:val="4AC6FDB0"/>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bCs/>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5" w15:restartNumberingAfterBreak="0">
    <w:nsid w:val="2BDC51F9"/>
    <w:multiLevelType w:val="hybridMultilevel"/>
    <w:tmpl w:val="0B5E8C96"/>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6" w15:restartNumberingAfterBreak="0">
    <w:nsid w:val="2EEE0EC1"/>
    <w:multiLevelType w:val="hybridMultilevel"/>
    <w:tmpl w:val="1C64A0D6"/>
    <w:lvl w:ilvl="0" w:tplc="9E6E7F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35D4394D"/>
    <w:multiLevelType w:val="hybridMultilevel"/>
    <w:tmpl w:val="01A8E9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36A21AFE"/>
    <w:multiLevelType w:val="multilevel"/>
    <w:tmpl w:val="28441CC4"/>
    <w:lvl w:ilvl="0">
      <w:start w:val="1"/>
      <w:numFmt w:val="decimal"/>
      <w:lvlText w:val="%1."/>
      <w:lvlJc w:val="left"/>
      <w:pPr>
        <w:tabs>
          <w:tab w:val="num" w:pos="993"/>
        </w:tabs>
        <w:ind w:left="1637" w:hanging="360"/>
      </w:pPr>
      <w:rPr>
        <w:color w:val="auto"/>
      </w:rPr>
    </w:lvl>
    <w:lvl w:ilvl="1">
      <w:start w:val="1"/>
      <w:numFmt w:val="decimal"/>
      <w:lvlText w:val="%2)"/>
      <w:lvlJc w:val="left"/>
      <w:pPr>
        <w:tabs>
          <w:tab w:val="num" w:pos="-370"/>
        </w:tabs>
        <w:ind w:left="1070" w:hanging="360"/>
      </w:pPr>
      <w:rPr>
        <w:rFonts w:ascii="Verdana" w:hAnsi="Verdana" w:cs="Arial" w:hint="default"/>
        <w:b w:val="0"/>
        <w:bCs/>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9" w15:restartNumberingAfterBreak="0">
    <w:nsid w:val="37615478"/>
    <w:multiLevelType w:val="hybridMultilevel"/>
    <w:tmpl w:val="AFE6823C"/>
    <w:lvl w:ilvl="0" w:tplc="0415000F">
      <w:start w:val="1"/>
      <w:numFmt w:val="bullet"/>
      <w:lvlText w:val=""/>
      <w:lvlJc w:val="left"/>
      <w:pPr>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0" w15:restartNumberingAfterBreak="0">
    <w:nsid w:val="397278AC"/>
    <w:multiLevelType w:val="hybridMultilevel"/>
    <w:tmpl w:val="8D6A9E58"/>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51" w15:restartNumberingAfterBreak="0">
    <w:nsid w:val="39774BA9"/>
    <w:multiLevelType w:val="multilevel"/>
    <w:tmpl w:val="38EE540A"/>
    <w:lvl w:ilvl="0">
      <w:start w:val="8"/>
      <w:numFmt w:val="decimal"/>
      <w:lvlText w:val="%1."/>
      <w:lvlJc w:val="left"/>
      <w:pPr>
        <w:tabs>
          <w:tab w:val="num" w:pos="0"/>
        </w:tabs>
        <w:ind w:left="644" w:hanging="360"/>
      </w:pPr>
      <w:rPr>
        <w:color w:val="auto"/>
      </w:rPr>
    </w:lvl>
    <w:lvl w:ilvl="1">
      <w:start w:val="3"/>
      <w:numFmt w:val="decimal"/>
      <w:lvlText w:val="%2)"/>
      <w:lvlJc w:val="left"/>
      <w:pPr>
        <w:tabs>
          <w:tab w:val="num" w:pos="-370"/>
        </w:tabs>
        <w:ind w:left="1070" w:hanging="360"/>
      </w:pPr>
      <w:rPr>
        <w:rFonts w:ascii="Cambria" w:hAnsi="Cambria" w:cs="Arial" w:hint="default"/>
        <w:b/>
        <w:color w:val="auto"/>
        <w:sz w:val="22"/>
        <w:szCs w:val="22"/>
      </w:rPr>
    </w:lvl>
    <w:lvl w:ilvl="2">
      <w:start w:val="1"/>
      <w:numFmt w:val="lowerRoman"/>
      <w:lvlText w:val="%3."/>
      <w:lvlJc w:val="left"/>
      <w:pPr>
        <w:tabs>
          <w:tab w:val="num" w:pos="0"/>
        </w:tabs>
        <w:ind w:left="2160" w:hanging="180"/>
      </w:pPr>
    </w:lvl>
    <w:lvl w:ilvl="3">
      <w:start w:val="2"/>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2"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41144C0A"/>
    <w:multiLevelType w:val="hybridMultilevel"/>
    <w:tmpl w:val="BCC09776"/>
    <w:lvl w:ilvl="0" w:tplc="1EEA638E">
      <w:start w:val="1"/>
      <w:numFmt w:val="decimal"/>
      <w:lvlText w:val="%1)"/>
      <w:lvlJc w:val="left"/>
      <w:pPr>
        <w:ind w:left="1440" w:hanging="360"/>
      </w:pPr>
      <w:rPr>
        <w:rFonts w:ascii="Verdana" w:eastAsia="Times New Roman" w:hAnsi="Verdana"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28522E5"/>
    <w:multiLevelType w:val="multilevel"/>
    <w:tmpl w:val="84C29D28"/>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7" w15:restartNumberingAfterBreak="0">
    <w:nsid w:val="429E6DB7"/>
    <w:multiLevelType w:val="hybridMultilevel"/>
    <w:tmpl w:val="24529FC4"/>
    <w:lvl w:ilvl="0" w:tplc="00000008">
      <w:start w:val="1"/>
      <w:numFmt w:val="decimal"/>
      <w:lvlText w:val="%1)"/>
      <w:lvlJc w:val="left"/>
      <w:pPr>
        <w:ind w:left="720" w:hanging="360"/>
      </w:pPr>
      <w:rPr>
        <w:rFonts w:ascii="Verdana" w:hAnsi="Verdana" w:cs="Verdana"/>
        <w:b w:val="0"/>
        <w:sz w:val="20"/>
        <w:szCs w:val="20"/>
      </w:rPr>
    </w:lvl>
    <w:lvl w:ilvl="1" w:tplc="9B32740C">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2F4CD6"/>
    <w:multiLevelType w:val="multilevel"/>
    <w:tmpl w:val="BFE89FA6"/>
    <w:styleLink w:val="WWNum35"/>
    <w:lvl w:ilvl="0">
      <w:numFmt w:val="bullet"/>
      <w:lvlText w:val="-"/>
      <w:lvlJc w:val="left"/>
      <w:rPr>
        <w:rFonts w:ascii="Tahoma" w:hAnsi="Tahoma" w:cs="Tahoma"/>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5453016"/>
    <w:multiLevelType w:val="hybridMultilevel"/>
    <w:tmpl w:val="DC36B0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A23E81"/>
    <w:multiLevelType w:val="hybridMultilevel"/>
    <w:tmpl w:val="4AEE1952"/>
    <w:lvl w:ilvl="0" w:tplc="BFE2F59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925AB5"/>
    <w:multiLevelType w:val="multilevel"/>
    <w:tmpl w:val="E2462224"/>
    <w:lvl w:ilvl="0">
      <w:start w:val="5"/>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3"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3C15F9"/>
    <w:multiLevelType w:val="hybridMultilevel"/>
    <w:tmpl w:val="88F0C42E"/>
    <w:lvl w:ilvl="0" w:tplc="02A6F4E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6" w15:restartNumberingAfterBreak="0">
    <w:nsid w:val="58E33904"/>
    <w:multiLevelType w:val="multilevel"/>
    <w:tmpl w:val="4AC6FDB0"/>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bCs/>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7" w15:restartNumberingAfterBreak="0">
    <w:nsid w:val="5D3451A4"/>
    <w:multiLevelType w:val="hybridMultilevel"/>
    <w:tmpl w:val="BBA4FE10"/>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611E0C6D"/>
    <w:multiLevelType w:val="hybridMultilevel"/>
    <w:tmpl w:val="A24A931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666D83"/>
    <w:multiLevelType w:val="hybridMultilevel"/>
    <w:tmpl w:val="19D428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60A59BB"/>
    <w:multiLevelType w:val="hybridMultilevel"/>
    <w:tmpl w:val="59D6E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DC1328"/>
    <w:multiLevelType w:val="hybridMultilevel"/>
    <w:tmpl w:val="9698D894"/>
    <w:lvl w:ilvl="0" w:tplc="46BE4D44">
      <w:start w:val="1"/>
      <w:numFmt w:val="decimal"/>
      <w:lvlText w:val="%1)"/>
      <w:lvlJc w:val="left"/>
      <w:pPr>
        <w:ind w:left="720" w:hanging="360"/>
      </w:pPr>
      <w:rPr>
        <w:rFonts w:ascii="Verdana" w:eastAsia="Times New Roman" w:hAnsi="Verdana"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CC566D"/>
    <w:multiLevelType w:val="hybridMultilevel"/>
    <w:tmpl w:val="367A3216"/>
    <w:lvl w:ilvl="0" w:tplc="4D44C358">
      <w:start w:val="1"/>
      <w:numFmt w:val="lowerLetter"/>
      <w:lvlText w:val="%1)"/>
      <w:lvlJc w:val="left"/>
      <w:pPr>
        <w:ind w:left="1065" w:hanging="360"/>
      </w:pPr>
      <w:rPr>
        <w:rFonts w:hint="default"/>
      </w:rPr>
    </w:lvl>
    <w:lvl w:ilvl="1" w:tplc="A072C2A0"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6" w15:restartNumberingAfterBreak="0">
    <w:nsid w:val="73740A80"/>
    <w:multiLevelType w:val="hybridMultilevel"/>
    <w:tmpl w:val="E5AA5B4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7" w15:restartNumberingAfterBreak="0">
    <w:nsid w:val="748E350D"/>
    <w:multiLevelType w:val="hybridMultilevel"/>
    <w:tmpl w:val="F36E5DAA"/>
    <w:lvl w:ilvl="0" w:tplc="172EA110">
      <w:start w:val="1"/>
      <w:numFmt w:val="bullet"/>
      <w:lvlText w:val="*"/>
      <w:lvlJc w:val="left"/>
      <w:pPr>
        <w:ind w:left="1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50A66974">
      <w:start w:val="1"/>
      <w:numFmt w:val="bullet"/>
      <w:lvlText w:val="o"/>
      <w:lvlJc w:val="left"/>
      <w:pPr>
        <w:ind w:left="37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EB92E5AA">
      <w:start w:val="1"/>
      <w:numFmt w:val="bullet"/>
      <w:lvlText w:val="▪"/>
      <w:lvlJc w:val="left"/>
      <w:pPr>
        <w:ind w:left="109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503C75C0">
      <w:start w:val="1"/>
      <w:numFmt w:val="bullet"/>
      <w:lvlText w:val="•"/>
      <w:lvlJc w:val="left"/>
      <w:pPr>
        <w:ind w:left="181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2BC7202">
      <w:start w:val="1"/>
      <w:numFmt w:val="bullet"/>
      <w:lvlText w:val="o"/>
      <w:lvlJc w:val="left"/>
      <w:pPr>
        <w:ind w:left="253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4DAC1372">
      <w:start w:val="1"/>
      <w:numFmt w:val="bullet"/>
      <w:lvlText w:val="▪"/>
      <w:lvlJc w:val="left"/>
      <w:pPr>
        <w:ind w:left="32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4F865A50">
      <w:start w:val="1"/>
      <w:numFmt w:val="bullet"/>
      <w:lvlText w:val="•"/>
      <w:lvlJc w:val="left"/>
      <w:pPr>
        <w:ind w:left="397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0E42699A">
      <w:start w:val="1"/>
      <w:numFmt w:val="bullet"/>
      <w:lvlText w:val="o"/>
      <w:lvlJc w:val="left"/>
      <w:pPr>
        <w:ind w:left="469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B892386E">
      <w:start w:val="1"/>
      <w:numFmt w:val="bullet"/>
      <w:lvlText w:val="▪"/>
      <w:lvlJc w:val="left"/>
      <w:pPr>
        <w:ind w:left="541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78" w15:restartNumberingAfterBreak="0">
    <w:nsid w:val="769D4822"/>
    <w:multiLevelType w:val="hybridMultilevel"/>
    <w:tmpl w:val="0070047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15:restartNumberingAfterBreak="0">
    <w:nsid w:val="785D5DB2"/>
    <w:multiLevelType w:val="multilevel"/>
    <w:tmpl w:val="6A720AC6"/>
    <w:styleLink w:val="WWNum34"/>
    <w:lvl w:ilvl="0">
      <w:numFmt w:val="bullet"/>
      <w:lvlText w:val="-"/>
      <w:lvlJc w:val="left"/>
      <w:rPr>
        <w:rFonts w:ascii="Tahoma" w:hAnsi="Tahoma" w:cs="Tahoma"/>
        <w:color w:val="00000A"/>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1" w15:restartNumberingAfterBreak="0">
    <w:nsid w:val="7D32365B"/>
    <w:multiLevelType w:val="hybridMultilevel"/>
    <w:tmpl w:val="17C090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2" w15:restartNumberingAfterBreak="0">
    <w:nsid w:val="7F066371"/>
    <w:multiLevelType w:val="multilevel"/>
    <w:tmpl w:val="4AC6FDB0"/>
    <w:lvl w:ilvl="0">
      <w:start w:val="1"/>
      <w:numFmt w:val="decimal"/>
      <w:lvlText w:val="%1."/>
      <w:lvlJc w:val="left"/>
      <w:pPr>
        <w:tabs>
          <w:tab w:val="num" w:pos="0"/>
        </w:tabs>
        <w:ind w:left="644" w:hanging="360"/>
      </w:pPr>
      <w:rPr>
        <w:color w:val="auto"/>
      </w:rPr>
    </w:lvl>
    <w:lvl w:ilvl="1">
      <w:start w:val="1"/>
      <w:numFmt w:val="decimal"/>
      <w:lvlText w:val="%2)"/>
      <w:lvlJc w:val="left"/>
      <w:pPr>
        <w:tabs>
          <w:tab w:val="num" w:pos="-370"/>
        </w:tabs>
        <w:ind w:left="1070" w:hanging="360"/>
      </w:pPr>
      <w:rPr>
        <w:rFonts w:ascii="Verdana" w:hAnsi="Verdana" w:cs="Arial" w:hint="default"/>
        <w:b w:val="0"/>
        <w:bCs/>
        <w:color w:val="auto"/>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16cid:durableId="1238780344">
    <w:abstractNumId w:val="33"/>
  </w:num>
  <w:num w:numId="2" w16cid:durableId="1114977729">
    <w:abstractNumId w:val="1"/>
  </w:num>
  <w:num w:numId="3" w16cid:durableId="1339042606">
    <w:abstractNumId w:val="54"/>
  </w:num>
  <w:num w:numId="4" w16cid:durableId="1971587482">
    <w:abstractNumId w:val="64"/>
  </w:num>
  <w:num w:numId="5" w16cid:durableId="395906195">
    <w:abstractNumId w:val="28"/>
  </w:num>
  <w:num w:numId="6" w16cid:durableId="1973779712">
    <w:abstractNumId w:val="58"/>
  </w:num>
  <w:num w:numId="7" w16cid:durableId="356929385">
    <w:abstractNumId w:val="52"/>
  </w:num>
  <w:num w:numId="8" w16cid:durableId="529877316">
    <w:abstractNumId w:val="80"/>
  </w:num>
  <w:num w:numId="9" w16cid:durableId="824122424">
    <w:abstractNumId w:val="27"/>
  </w:num>
  <w:num w:numId="10" w16cid:durableId="1510873516">
    <w:abstractNumId w:val="67"/>
  </w:num>
  <w:num w:numId="11" w16cid:durableId="844636327">
    <w:abstractNumId w:val="73"/>
  </w:num>
  <w:num w:numId="12" w16cid:durableId="1028064668">
    <w:abstractNumId w:val="57"/>
  </w:num>
  <w:num w:numId="13" w16cid:durableId="23144273">
    <w:abstractNumId w:val="69"/>
  </w:num>
  <w:num w:numId="14" w16cid:durableId="1255868368">
    <w:abstractNumId w:val="63"/>
  </w:num>
  <w:num w:numId="15" w16cid:durableId="35662765">
    <w:abstractNumId w:val="40"/>
  </w:num>
  <w:num w:numId="16" w16cid:durableId="183173719">
    <w:abstractNumId w:val="41"/>
  </w:num>
  <w:num w:numId="17" w16cid:durableId="1971662645">
    <w:abstractNumId w:val="22"/>
  </w:num>
  <w:num w:numId="18" w16cid:durableId="2075657837">
    <w:abstractNumId w:val="30"/>
  </w:num>
  <w:num w:numId="19" w16cid:durableId="170801506">
    <w:abstractNumId w:val="79"/>
  </w:num>
  <w:num w:numId="20" w16cid:durableId="101727043">
    <w:abstractNumId w:val="59"/>
  </w:num>
  <w:num w:numId="21" w16cid:durableId="602953369">
    <w:abstractNumId w:val="34"/>
  </w:num>
  <w:num w:numId="22" w16cid:durableId="1678312651">
    <w:abstractNumId w:val="32"/>
  </w:num>
  <w:num w:numId="23" w16cid:durableId="1689330641">
    <w:abstractNumId w:val="35"/>
  </w:num>
  <w:num w:numId="24" w16cid:durableId="991635442">
    <w:abstractNumId w:val="70"/>
  </w:num>
  <w:num w:numId="25" w16cid:durableId="1453549866">
    <w:abstractNumId w:val="31"/>
  </w:num>
  <w:num w:numId="26" w16cid:durableId="1742366045">
    <w:abstractNumId w:val="60"/>
  </w:num>
  <w:num w:numId="27" w16cid:durableId="1479422297">
    <w:abstractNumId w:val="26"/>
  </w:num>
  <w:num w:numId="28" w16cid:durableId="1264338485">
    <w:abstractNumId w:val="78"/>
  </w:num>
  <w:num w:numId="29" w16cid:durableId="15894647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5941148">
    <w:abstractNumId w:val="61"/>
  </w:num>
  <w:num w:numId="31" w16cid:durableId="1365056352">
    <w:abstractNumId w:val="75"/>
  </w:num>
  <w:num w:numId="32" w16cid:durableId="1584072547">
    <w:abstractNumId w:val="45"/>
  </w:num>
  <w:num w:numId="33" w16cid:durableId="754664692">
    <w:abstractNumId w:val="68"/>
  </w:num>
  <w:num w:numId="34" w16cid:durableId="1088424206">
    <w:abstractNumId w:val="29"/>
  </w:num>
  <w:num w:numId="35" w16cid:durableId="637495771">
    <w:abstractNumId w:val="81"/>
  </w:num>
  <w:num w:numId="36" w16cid:durableId="1178927962">
    <w:abstractNumId w:val="76"/>
  </w:num>
  <w:num w:numId="37" w16cid:durableId="320474962">
    <w:abstractNumId w:val="71"/>
  </w:num>
  <w:num w:numId="38" w16cid:durableId="1746418271">
    <w:abstractNumId w:val="38"/>
  </w:num>
  <w:num w:numId="39" w16cid:durableId="1088963158">
    <w:abstractNumId w:val="47"/>
  </w:num>
  <w:num w:numId="40" w16cid:durableId="1833332670">
    <w:abstractNumId w:val="36"/>
  </w:num>
  <w:num w:numId="41" w16cid:durableId="1432241789">
    <w:abstractNumId w:val="77"/>
  </w:num>
  <w:num w:numId="42" w16cid:durableId="13101352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4113472">
    <w:abstractNumId w:val="49"/>
  </w:num>
  <w:num w:numId="44" w16cid:durableId="307324347">
    <w:abstractNumId w:val="17"/>
    <w:lvlOverride w:ilvl="0">
      <w:startOverride w:val="1"/>
    </w:lvlOverride>
  </w:num>
  <w:num w:numId="45" w16cid:durableId="87894494">
    <w:abstractNumId w:val="21"/>
    <w:lvlOverride w:ilvl="0">
      <w:startOverride w:val="1"/>
    </w:lvlOverride>
  </w:num>
  <w:num w:numId="46" w16cid:durableId="1853032865">
    <w:abstractNumId w:val="14"/>
    <w:lvlOverride w:ilvl="0">
      <w:startOverride w:val="1"/>
    </w:lvlOverride>
  </w:num>
  <w:num w:numId="47" w16cid:durableId="28844069">
    <w:abstractNumId w:val="19"/>
  </w:num>
  <w:num w:numId="48" w16cid:durableId="1402751951">
    <w:abstractNumId w:val="15"/>
    <w:lvlOverride w:ilvl="0">
      <w:startOverride w:val="1"/>
    </w:lvlOverride>
  </w:num>
  <w:num w:numId="49" w16cid:durableId="1473910668">
    <w:abstractNumId w:val="18"/>
    <w:lvlOverride w:ilvl="0">
      <w:startOverride w:val="1"/>
    </w:lvlOverride>
  </w:num>
  <w:num w:numId="50" w16cid:durableId="581331225">
    <w:abstractNumId w:val="20"/>
    <w:lvlOverride w:ilvl="0">
      <w:startOverride w:val="1"/>
    </w:lvlOverride>
  </w:num>
  <w:num w:numId="51" w16cid:durableId="5445655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84923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40540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58175948">
    <w:abstractNumId w:val="50"/>
  </w:num>
  <w:num w:numId="55" w16cid:durableId="700545760">
    <w:abstractNumId w:val="51"/>
    <w:lvlOverride w:ilvl="0">
      <w:startOverride w:val="8"/>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853690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50527439">
    <w:abstractNumId w:val="72"/>
  </w:num>
  <w:num w:numId="58" w16cid:durableId="1168985417">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08791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68334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46903177">
    <w:abstractNumId w:val="56"/>
  </w:num>
  <w:num w:numId="62" w16cid:durableId="1991901820">
    <w:abstractNumId w:val="42"/>
  </w:num>
  <w:num w:numId="63" w16cid:durableId="1852645570">
    <w:abstractNumId w:val="65"/>
  </w:num>
  <w:num w:numId="64" w16cid:durableId="768279905">
    <w:abstractNumId w:val="46"/>
  </w:num>
  <w:num w:numId="65" w16cid:durableId="790396499">
    <w:abstractNumId w:val="23"/>
  </w:num>
  <w:num w:numId="66" w16cid:durableId="1944142282">
    <w:abstractNumId w:val="55"/>
  </w:num>
  <w:num w:numId="67" w16cid:durableId="1649020741">
    <w:abstractNumId w:val="82"/>
  </w:num>
  <w:num w:numId="68" w16cid:durableId="330373699">
    <w:abstractNumId w:val="66"/>
  </w:num>
  <w:num w:numId="69" w16cid:durableId="179397789">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52A5"/>
    <w:rsid w:val="0000607A"/>
    <w:rsid w:val="00011391"/>
    <w:rsid w:val="00014716"/>
    <w:rsid w:val="000228E8"/>
    <w:rsid w:val="00023BB0"/>
    <w:rsid w:val="00024EFF"/>
    <w:rsid w:val="00025C38"/>
    <w:rsid w:val="000264F3"/>
    <w:rsid w:val="000269D1"/>
    <w:rsid w:val="00031443"/>
    <w:rsid w:val="000314B6"/>
    <w:rsid w:val="000318E9"/>
    <w:rsid w:val="0003259B"/>
    <w:rsid w:val="00032626"/>
    <w:rsid w:val="000331FF"/>
    <w:rsid w:val="000337F3"/>
    <w:rsid w:val="000352E1"/>
    <w:rsid w:val="000358DB"/>
    <w:rsid w:val="000364AD"/>
    <w:rsid w:val="0003772B"/>
    <w:rsid w:val="00037A41"/>
    <w:rsid w:val="0004299C"/>
    <w:rsid w:val="000434AD"/>
    <w:rsid w:val="00044286"/>
    <w:rsid w:val="00044654"/>
    <w:rsid w:val="00044F36"/>
    <w:rsid w:val="000505CE"/>
    <w:rsid w:val="00051588"/>
    <w:rsid w:val="00056436"/>
    <w:rsid w:val="00056A2D"/>
    <w:rsid w:val="0006010F"/>
    <w:rsid w:val="0006044C"/>
    <w:rsid w:val="00060E85"/>
    <w:rsid w:val="00061BD3"/>
    <w:rsid w:val="00062736"/>
    <w:rsid w:val="00064588"/>
    <w:rsid w:val="000658C1"/>
    <w:rsid w:val="00066154"/>
    <w:rsid w:val="0006641D"/>
    <w:rsid w:val="0006792C"/>
    <w:rsid w:val="00067EFF"/>
    <w:rsid w:val="000702E0"/>
    <w:rsid w:val="00070815"/>
    <w:rsid w:val="000709BE"/>
    <w:rsid w:val="00070EEC"/>
    <w:rsid w:val="000716EF"/>
    <w:rsid w:val="00071B1A"/>
    <w:rsid w:val="00071CF8"/>
    <w:rsid w:val="000722F7"/>
    <w:rsid w:val="000757CF"/>
    <w:rsid w:val="00077189"/>
    <w:rsid w:val="000812BD"/>
    <w:rsid w:val="00082A00"/>
    <w:rsid w:val="00083C02"/>
    <w:rsid w:val="00085BC5"/>
    <w:rsid w:val="000868BA"/>
    <w:rsid w:val="000921E8"/>
    <w:rsid w:val="00092BDD"/>
    <w:rsid w:val="00093BF6"/>
    <w:rsid w:val="00093C7B"/>
    <w:rsid w:val="0009407E"/>
    <w:rsid w:val="0009439A"/>
    <w:rsid w:val="00094685"/>
    <w:rsid w:val="00094831"/>
    <w:rsid w:val="000A07A6"/>
    <w:rsid w:val="000A2060"/>
    <w:rsid w:val="000A2551"/>
    <w:rsid w:val="000A2707"/>
    <w:rsid w:val="000A5D55"/>
    <w:rsid w:val="000A5F32"/>
    <w:rsid w:val="000B0339"/>
    <w:rsid w:val="000B21E5"/>
    <w:rsid w:val="000B262D"/>
    <w:rsid w:val="000B44B1"/>
    <w:rsid w:val="000B610C"/>
    <w:rsid w:val="000B73DA"/>
    <w:rsid w:val="000C10E2"/>
    <w:rsid w:val="000C28FB"/>
    <w:rsid w:val="000C2F9E"/>
    <w:rsid w:val="000C50F2"/>
    <w:rsid w:val="000D0142"/>
    <w:rsid w:val="000D1925"/>
    <w:rsid w:val="000D1DB7"/>
    <w:rsid w:val="000D24B7"/>
    <w:rsid w:val="000D547C"/>
    <w:rsid w:val="000D6EBF"/>
    <w:rsid w:val="000E07A4"/>
    <w:rsid w:val="000E0B08"/>
    <w:rsid w:val="000E1F87"/>
    <w:rsid w:val="000E2305"/>
    <w:rsid w:val="000E2D85"/>
    <w:rsid w:val="000E3BCB"/>
    <w:rsid w:val="000E5E5B"/>
    <w:rsid w:val="000E68F0"/>
    <w:rsid w:val="000F25CE"/>
    <w:rsid w:val="000F33B7"/>
    <w:rsid w:val="000F429D"/>
    <w:rsid w:val="000F5B9E"/>
    <w:rsid w:val="000F5E8C"/>
    <w:rsid w:val="000F66DF"/>
    <w:rsid w:val="0010221D"/>
    <w:rsid w:val="0010349E"/>
    <w:rsid w:val="00103828"/>
    <w:rsid w:val="00104D66"/>
    <w:rsid w:val="0010536D"/>
    <w:rsid w:val="0010559D"/>
    <w:rsid w:val="00107576"/>
    <w:rsid w:val="00107B1A"/>
    <w:rsid w:val="00112419"/>
    <w:rsid w:val="0011285C"/>
    <w:rsid w:val="0011405A"/>
    <w:rsid w:val="00115062"/>
    <w:rsid w:val="00115F4F"/>
    <w:rsid w:val="001175B8"/>
    <w:rsid w:val="00121007"/>
    <w:rsid w:val="0012143C"/>
    <w:rsid w:val="0012249F"/>
    <w:rsid w:val="001232A0"/>
    <w:rsid w:val="00123504"/>
    <w:rsid w:val="00123FBB"/>
    <w:rsid w:val="001262F3"/>
    <w:rsid w:val="001268BA"/>
    <w:rsid w:val="001317B5"/>
    <w:rsid w:val="00131E1A"/>
    <w:rsid w:val="0013222E"/>
    <w:rsid w:val="00133311"/>
    <w:rsid w:val="00134D1E"/>
    <w:rsid w:val="00135C3D"/>
    <w:rsid w:val="001376E7"/>
    <w:rsid w:val="00137882"/>
    <w:rsid w:val="0014029E"/>
    <w:rsid w:val="00140DFD"/>
    <w:rsid w:val="00143435"/>
    <w:rsid w:val="00143CB9"/>
    <w:rsid w:val="00145171"/>
    <w:rsid w:val="00146C03"/>
    <w:rsid w:val="001475E7"/>
    <w:rsid w:val="001477A1"/>
    <w:rsid w:val="001478A5"/>
    <w:rsid w:val="00150796"/>
    <w:rsid w:val="00152B0A"/>
    <w:rsid w:val="00152EA0"/>
    <w:rsid w:val="00153103"/>
    <w:rsid w:val="00153B69"/>
    <w:rsid w:val="00153E93"/>
    <w:rsid w:val="00155812"/>
    <w:rsid w:val="00156771"/>
    <w:rsid w:val="001604CF"/>
    <w:rsid w:val="001617C3"/>
    <w:rsid w:val="00162C62"/>
    <w:rsid w:val="00163471"/>
    <w:rsid w:val="00163BAC"/>
    <w:rsid w:val="00164091"/>
    <w:rsid w:val="00165551"/>
    <w:rsid w:val="00166672"/>
    <w:rsid w:val="00166BE3"/>
    <w:rsid w:val="001709F4"/>
    <w:rsid w:val="00172722"/>
    <w:rsid w:val="00175397"/>
    <w:rsid w:val="00176033"/>
    <w:rsid w:val="001767D8"/>
    <w:rsid w:val="001768DB"/>
    <w:rsid w:val="00176B5B"/>
    <w:rsid w:val="00176B73"/>
    <w:rsid w:val="00176F53"/>
    <w:rsid w:val="00180316"/>
    <w:rsid w:val="001805F7"/>
    <w:rsid w:val="00181D94"/>
    <w:rsid w:val="00182143"/>
    <w:rsid w:val="00183D85"/>
    <w:rsid w:val="0018499E"/>
    <w:rsid w:val="00184B15"/>
    <w:rsid w:val="00187B6E"/>
    <w:rsid w:val="00190AD0"/>
    <w:rsid w:val="00191D01"/>
    <w:rsid w:val="00192237"/>
    <w:rsid w:val="00192283"/>
    <w:rsid w:val="00193C26"/>
    <w:rsid w:val="001952A9"/>
    <w:rsid w:val="001956ED"/>
    <w:rsid w:val="00195718"/>
    <w:rsid w:val="0019641C"/>
    <w:rsid w:val="001970B8"/>
    <w:rsid w:val="001A11D4"/>
    <w:rsid w:val="001A29A4"/>
    <w:rsid w:val="001A5309"/>
    <w:rsid w:val="001A7CB5"/>
    <w:rsid w:val="001B0F11"/>
    <w:rsid w:val="001B118E"/>
    <w:rsid w:val="001B11FB"/>
    <w:rsid w:val="001B5C04"/>
    <w:rsid w:val="001B61D5"/>
    <w:rsid w:val="001C007B"/>
    <w:rsid w:val="001C267A"/>
    <w:rsid w:val="001C45DE"/>
    <w:rsid w:val="001C513A"/>
    <w:rsid w:val="001C5A9C"/>
    <w:rsid w:val="001C6925"/>
    <w:rsid w:val="001C69CA"/>
    <w:rsid w:val="001D2F0D"/>
    <w:rsid w:val="001D2F51"/>
    <w:rsid w:val="001D33A5"/>
    <w:rsid w:val="001D3F90"/>
    <w:rsid w:val="001D6A04"/>
    <w:rsid w:val="001D6A40"/>
    <w:rsid w:val="001D785B"/>
    <w:rsid w:val="001D790E"/>
    <w:rsid w:val="001DBA48"/>
    <w:rsid w:val="001E2E2F"/>
    <w:rsid w:val="001E2F15"/>
    <w:rsid w:val="001E6BDB"/>
    <w:rsid w:val="001E6EEA"/>
    <w:rsid w:val="001E73DB"/>
    <w:rsid w:val="001F01A9"/>
    <w:rsid w:val="001F2E7B"/>
    <w:rsid w:val="00200FBF"/>
    <w:rsid w:val="00204063"/>
    <w:rsid w:val="002058BF"/>
    <w:rsid w:val="002062EF"/>
    <w:rsid w:val="00206393"/>
    <w:rsid w:val="002068EE"/>
    <w:rsid w:val="00207723"/>
    <w:rsid w:val="0021028C"/>
    <w:rsid w:val="002118A3"/>
    <w:rsid w:val="002118FF"/>
    <w:rsid w:val="00211AFF"/>
    <w:rsid w:val="00212009"/>
    <w:rsid w:val="00215B28"/>
    <w:rsid w:val="0021626F"/>
    <w:rsid w:val="00216366"/>
    <w:rsid w:val="002203D4"/>
    <w:rsid w:val="00220530"/>
    <w:rsid w:val="0022075F"/>
    <w:rsid w:val="00220F19"/>
    <w:rsid w:val="00220F8D"/>
    <w:rsid w:val="0022148A"/>
    <w:rsid w:val="00221EC1"/>
    <w:rsid w:val="00223143"/>
    <w:rsid w:val="0022436F"/>
    <w:rsid w:val="00224671"/>
    <w:rsid w:val="00224A0D"/>
    <w:rsid w:val="00224F39"/>
    <w:rsid w:val="00225B2F"/>
    <w:rsid w:val="00225C63"/>
    <w:rsid w:val="00227899"/>
    <w:rsid w:val="00227A16"/>
    <w:rsid w:val="00227D8E"/>
    <w:rsid w:val="002308EA"/>
    <w:rsid w:val="002322E5"/>
    <w:rsid w:val="002329A7"/>
    <w:rsid w:val="00232EC5"/>
    <w:rsid w:val="0023394C"/>
    <w:rsid w:val="00233AAC"/>
    <w:rsid w:val="0023407F"/>
    <w:rsid w:val="00236B5A"/>
    <w:rsid w:val="00236E34"/>
    <w:rsid w:val="00241EC4"/>
    <w:rsid w:val="002427D8"/>
    <w:rsid w:val="00242A27"/>
    <w:rsid w:val="00243CFB"/>
    <w:rsid w:val="002451D4"/>
    <w:rsid w:val="00247195"/>
    <w:rsid w:val="002523D7"/>
    <w:rsid w:val="00252450"/>
    <w:rsid w:val="00252516"/>
    <w:rsid w:val="0025263A"/>
    <w:rsid w:val="002528ED"/>
    <w:rsid w:val="002530D3"/>
    <w:rsid w:val="00253E02"/>
    <w:rsid w:val="0025618B"/>
    <w:rsid w:val="002606E3"/>
    <w:rsid w:val="00262A33"/>
    <w:rsid w:val="00264419"/>
    <w:rsid w:val="00264BFC"/>
    <w:rsid w:val="0026519F"/>
    <w:rsid w:val="00266229"/>
    <w:rsid w:val="0026746D"/>
    <w:rsid w:val="002674C8"/>
    <w:rsid w:val="00267663"/>
    <w:rsid w:val="00271327"/>
    <w:rsid w:val="0027146C"/>
    <w:rsid w:val="00272D39"/>
    <w:rsid w:val="0027360E"/>
    <w:rsid w:val="00275634"/>
    <w:rsid w:val="002756F7"/>
    <w:rsid w:val="002771DC"/>
    <w:rsid w:val="00277FE8"/>
    <w:rsid w:val="00280160"/>
    <w:rsid w:val="00280A26"/>
    <w:rsid w:val="002813F6"/>
    <w:rsid w:val="00281A40"/>
    <w:rsid w:val="002821F0"/>
    <w:rsid w:val="00285E50"/>
    <w:rsid w:val="00286552"/>
    <w:rsid w:val="00286675"/>
    <w:rsid w:val="00290751"/>
    <w:rsid w:val="00291E09"/>
    <w:rsid w:val="00292FB9"/>
    <w:rsid w:val="002946A8"/>
    <w:rsid w:val="002955F2"/>
    <w:rsid w:val="00297ED4"/>
    <w:rsid w:val="002A0157"/>
    <w:rsid w:val="002A034C"/>
    <w:rsid w:val="002A03E4"/>
    <w:rsid w:val="002A0672"/>
    <w:rsid w:val="002A1DF4"/>
    <w:rsid w:val="002A2FF5"/>
    <w:rsid w:val="002A33A9"/>
    <w:rsid w:val="002A52D0"/>
    <w:rsid w:val="002A6FC9"/>
    <w:rsid w:val="002A7192"/>
    <w:rsid w:val="002B0380"/>
    <w:rsid w:val="002B083B"/>
    <w:rsid w:val="002B290F"/>
    <w:rsid w:val="002B3F76"/>
    <w:rsid w:val="002B5163"/>
    <w:rsid w:val="002B5512"/>
    <w:rsid w:val="002B6677"/>
    <w:rsid w:val="002B673E"/>
    <w:rsid w:val="002B6C13"/>
    <w:rsid w:val="002BE5F4"/>
    <w:rsid w:val="002C0266"/>
    <w:rsid w:val="002C294E"/>
    <w:rsid w:val="002C31C5"/>
    <w:rsid w:val="002C32B4"/>
    <w:rsid w:val="002C4B2B"/>
    <w:rsid w:val="002C66CB"/>
    <w:rsid w:val="002C74FC"/>
    <w:rsid w:val="002D0270"/>
    <w:rsid w:val="002D1CAF"/>
    <w:rsid w:val="002D26B1"/>
    <w:rsid w:val="002D2BF0"/>
    <w:rsid w:val="002D7BD6"/>
    <w:rsid w:val="002E1669"/>
    <w:rsid w:val="002E25EC"/>
    <w:rsid w:val="002E26AB"/>
    <w:rsid w:val="002E371D"/>
    <w:rsid w:val="002E4595"/>
    <w:rsid w:val="002E7127"/>
    <w:rsid w:val="002E7E3F"/>
    <w:rsid w:val="002F03DC"/>
    <w:rsid w:val="002F57C4"/>
    <w:rsid w:val="002F6770"/>
    <w:rsid w:val="002F7450"/>
    <w:rsid w:val="003010AF"/>
    <w:rsid w:val="00301C3A"/>
    <w:rsid w:val="00302BD3"/>
    <w:rsid w:val="00302FBC"/>
    <w:rsid w:val="0030474E"/>
    <w:rsid w:val="00304780"/>
    <w:rsid w:val="0031335C"/>
    <w:rsid w:val="00313A18"/>
    <w:rsid w:val="00315989"/>
    <w:rsid w:val="00315F06"/>
    <w:rsid w:val="00315FAD"/>
    <w:rsid w:val="00316A58"/>
    <w:rsid w:val="003204BD"/>
    <w:rsid w:val="0032119F"/>
    <w:rsid w:val="00324696"/>
    <w:rsid w:val="00324B52"/>
    <w:rsid w:val="00324B61"/>
    <w:rsid w:val="00324CA4"/>
    <w:rsid w:val="00325E37"/>
    <w:rsid w:val="00327F75"/>
    <w:rsid w:val="0033023E"/>
    <w:rsid w:val="00331AC7"/>
    <w:rsid w:val="00333FB1"/>
    <w:rsid w:val="003345EF"/>
    <w:rsid w:val="003349F9"/>
    <w:rsid w:val="00337725"/>
    <w:rsid w:val="00337D0B"/>
    <w:rsid w:val="00340271"/>
    <w:rsid w:val="0034296C"/>
    <w:rsid w:val="00343016"/>
    <w:rsid w:val="0034329C"/>
    <w:rsid w:val="00345621"/>
    <w:rsid w:val="00345D8D"/>
    <w:rsid w:val="003472D4"/>
    <w:rsid w:val="00347AD7"/>
    <w:rsid w:val="00347E14"/>
    <w:rsid w:val="003508B3"/>
    <w:rsid w:val="003521BC"/>
    <w:rsid w:val="00352ADB"/>
    <w:rsid w:val="0035380E"/>
    <w:rsid w:val="00354D62"/>
    <w:rsid w:val="0035775D"/>
    <w:rsid w:val="00357B5E"/>
    <w:rsid w:val="00360CBD"/>
    <w:rsid w:val="00362B44"/>
    <w:rsid w:val="00364494"/>
    <w:rsid w:val="00364A98"/>
    <w:rsid w:val="00364CFD"/>
    <w:rsid w:val="00365D2B"/>
    <w:rsid w:val="00365DC4"/>
    <w:rsid w:val="00367453"/>
    <w:rsid w:val="003674D2"/>
    <w:rsid w:val="00370ED4"/>
    <w:rsid w:val="003734C7"/>
    <w:rsid w:val="00374A29"/>
    <w:rsid w:val="003764C6"/>
    <w:rsid w:val="003774CF"/>
    <w:rsid w:val="003812B1"/>
    <w:rsid w:val="00385317"/>
    <w:rsid w:val="0038584C"/>
    <w:rsid w:val="00385DED"/>
    <w:rsid w:val="00386058"/>
    <w:rsid w:val="00386ACD"/>
    <w:rsid w:val="003875A8"/>
    <w:rsid w:val="003878C8"/>
    <w:rsid w:val="003925D1"/>
    <w:rsid w:val="00392641"/>
    <w:rsid w:val="003927F3"/>
    <w:rsid w:val="00393D7A"/>
    <w:rsid w:val="00394C04"/>
    <w:rsid w:val="003956F7"/>
    <w:rsid w:val="0039586B"/>
    <w:rsid w:val="003971B6"/>
    <w:rsid w:val="003A036D"/>
    <w:rsid w:val="003A13DD"/>
    <w:rsid w:val="003A2209"/>
    <w:rsid w:val="003A36A3"/>
    <w:rsid w:val="003A38EB"/>
    <w:rsid w:val="003A5727"/>
    <w:rsid w:val="003A7A1B"/>
    <w:rsid w:val="003B0886"/>
    <w:rsid w:val="003B4790"/>
    <w:rsid w:val="003B4997"/>
    <w:rsid w:val="003B598F"/>
    <w:rsid w:val="003B6A56"/>
    <w:rsid w:val="003B70AE"/>
    <w:rsid w:val="003C2641"/>
    <w:rsid w:val="003C38B7"/>
    <w:rsid w:val="003C3A89"/>
    <w:rsid w:val="003C7D2D"/>
    <w:rsid w:val="003D1229"/>
    <w:rsid w:val="003D25FD"/>
    <w:rsid w:val="003D3316"/>
    <w:rsid w:val="003D3475"/>
    <w:rsid w:val="003D3FF6"/>
    <w:rsid w:val="003D4F9B"/>
    <w:rsid w:val="003D51FE"/>
    <w:rsid w:val="003D535C"/>
    <w:rsid w:val="003D56A4"/>
    <w:rsid w:val="003D5A3D"/>
    <w:rsid w:val="003D5D3F"/>
    <w:rsid w:val="003D5DAA"/>
    <w:rsid w:val="003E027B"/>
    <w:rsid w:val="003E04A1"/>
    <w:rsid w:val="003E0CC1"/>
    <w:rsid w:val="003E3F87"/>
    <w:rsid w:val="003E4821"/>
    <w:rsid w:val="003E4A53"/>
    <w:rsid w:val="003E5100"/>
    <w:rsid w:val="003E6261"/>
    <w:rsid w:val="003E773B"/>
    <w:rsid w:val="003F0465"/>
    <w:rsid w:val="003F1F89"/>
    <w:rsid w:val="003F4017"/>
    <w:rsid w:val="003F461E"/>
    <w:rsid w:val="003F4EA7"/>
    <w:rsid w:val="003F5E5C"/>
    <w:rsid w:val="003F7155"/>
    <w:rsid w:val="00401CC1"/>
    <w:rsid w:val="00401FC7"/>
    <w:rsid w:val="00404169"/>
    <w:rsid w:val="00405B22"/>
    <w:rsid w:val="00407CE3"/>
    <w:rsid w:val="00410153"/>
    <w:rsid w:val="004102C7"/>
    <w:rsid w:val="0041080C"/>
    <w:rsid w:val="004130F9"/>
    <w:rsid w:val="00414CBE"/>
    <w:rsid w:val="00415235"/>
    <w:rsid w:val="00415C51"/>
    <w:rsid w:val="00416BAB"/>
    <w:rsid w:val="004216CB"/>
    <w:rsid w:val="00421BB9"/>
    <w:rsid w:val="0042333A"/>
    <w:rsid w:val="004271E3"/>
    <w:rsid w:val="004274B9"/>
    <w:rsid w:val="00427BBE"/>
    <w:rsid w:val="004308BA"/>
    <w:rsid w:val="0043103B"/>
    <w:rsid w:val="004310ED"/>
    <w:rsid w:val="00433B1C"/>
    <w:rsid w:val="00434C01"/>
    <w:rsid w:val="004371DB"/>
    <w:rsid w:val="00437782"/>
    <w:rsid w:val="00441229"/>
    <w:rsid w:val="00441D11"/>
    <w:rsid w:val="0044352A"/>
    <w:rsid w:val="0044538B"/>
    <w:rsid w:val="00446247"/>
    <w:rsid w:val="004464F6"/>
    <w:rsid w:val="00446DFE"/>
    <w:rsid w:val="004477E3"/>
    <w:rsid w:val="0045006E"/>
    <w:rsid w:val="004509B0"/>
    <w:rsid w:val="0045434D"/>
    <w:rsid w:val="00455507"/>
    <w:rsid w:val="0045595E"/>
    <w:rsid w:val="00456546"/>
    <w:rsid w:val="00461AE7"/>
    <w:rsid w:val="0046257D"/>
    <w:rsid w:val="00462A08"/>
    <w:rsid w:val="00467330"/>
    <w:rsid w:val="004749D3"/>
    <w:rsid w:val="00475C88"/>
    <w:rsid w:val="004760AC"/>
    <w:rsid w:val="00477DFC"/>
    <w:rsid w:val="004807C9"/>
    <w:rsid w:val="004817B1"/>
    <w:rsid w:val="00481E2A"/>
    <w:rsid w:val="0048579A"/>
    <w:rsid w:val="004873B1"/>
    <w:rsid w:val="0049056D"/>
    <w:rsid w:val="00490900"/>
    <w:rsid w:val="00490950"/>
    <w:rsid w:val="00492205"/>
    <w:rsid w:val="00492828"/>
    <w:rsid w:val="00492FC9"/>
    <w:rsid w:val="00494CC6"/>
    <w:rsid w:val="00495457"/>
    <w:rsid w:val="004975D3"/>
    <w:rsid w:val="00497AF0"/>
    <w:rsid w:val="004A044E"/>
    <w:rsid w:val="004A11F0"/>
    <w:rsid w:val="004A146E"/>
    <w:rsid w:val="004A1B8C"/>
    <w:rsid w:val="004A28A3"/>
    <w:rsid w:val="004A3199"/>
    <w:rsid w:val="004A4277"/>
    <w:rsid w:val="004A5481"/>
    <w:rsid w:val="004A56E0"/>
    <w:rsid w:val="004B1D3C"/>
    <w:rsid w:val="004B21A6"/>
    <w:rsid w:val="004B2B81"/>
    <w:rsid w:val="004B3315"/>
    <w:rsid w:val="004B3CB8"/>
    <w:rsid w:val="004C19A8"/>
    <w:rsid w:val="004C25B7"/>
    <w:rsid w:val="004C2CDC"/>
    <w:rsid w:val="004C2D25"/>
    <w:rsid w:val="004C30E6"/>
    <w:rsid w:val="004C3492"/>
    <w:rsid w:val="004C3904"/>
    <w:rsid w:val="004C5090"/>
    <w:rsid w:val="004C543A"/>
    <w:rsid w:val="004C631F"/>
    <w:rsid w:val="004D0FB2"/>
    <w:rsid w:val="004D119A"/>
    <w:rsid w:val="004D2EF2"/>
    <w:rsid w:val="004D3BC7"/>
    <w:rsid w:val="004D49F1"/>
    <w:rsid w:val="004D503C"/>
    <w:rsid w:val="004D50AF"/>
    <w:rsid w:val="004D5219"/>
    <w:rsid w:val="004D5727"/>
    <w:rsid w:val="004D654F"/>
    <w:rsid w:val="004D796C"/>
    <w:rsid w:val="004E0575"/>
    <w:rsid w:val="004E0FB5"/>
    <w:rsid w:val="004E134C"/>
    <w:rsid w:val="004E3CF7"/>
    <w:rsid w:val="004E4276"/>
    <w:rsid w:val="004E5D2D"/>
    <w:rsid w:val="004F104A"/>
    <w:rsid w:val="004F1F1E"/>
    <w:rsid w:val="004F2016"/>
    <w:rsid w:val="004F4336"/>
    <w:rsid w:val="004F60AA"/>
    <w:rsid w:val="004F65AE"/>
    <w:rsid w:val="004F712D"/>
    <w:rsid w:val="005008C2"/>
    <w:rsid w:val="00502FA1"/>
    <w:rsid w:val="0050329B"/>
    <w:rsid w:val="00503683"/>
    <w:rsid w:val="005037BA"/>
    <w:rsid w:val="00504612"/>
    <w:rsid w:val="0050529D"/>
    <w:rsid w:val="00506B9A"/>
    <w:rsid w:val="00507D9C"/>
    <w:rsid w:val="005100A7"/>
    <w:rsid w:val="00511937"/>
    <w:rsid w:val="0051233B"/>
    <w:rsid w:val="005123CA"/>
    <w:rsid w:val="00513D07"/>
    <w:rsid w:val="0051413A"/>
    <w:rsid w:val="0051468C"/>
    <w:rsid w:val="0051654E"/>
    <w:rsid w:val="005165E6"/>
    <w:rsid w:val="00523AEB"/>
    <w:rsid w:val="00525266"/>
    <w:rsid w:val="005253FF"/>
    <w:rsid w:val="00530679"/>
    <w:rsid w:val="00530E32"/>
    <w:rsid w:val="00532E09"/>
    <w:rsid w:val="005341DD"/>
    <w:rsid w:val="0053518C"/>
    <w:rsid w:val="00541FB2"/>
    <w:rsid w:val="005439D8"/>
    <w:rsid w:val="00544A7D"/>
    <w:rsid w:val="00545345"/>
    <w:rsid w:val="00545601"/>
    <w:rsid w:val="00545795"/>
    <w:rsid w:val="005505FF"/>
    <w:rsid w:val="00551835"/>
    <w:rsid w:val="0055474A"/>
    <w:rsid w:val="00555DB3"/>
    <w:rsid w:val="00556153"/>
    <w:rsid w:val="005578E6"/>
    <w:rsid w:val="00561D06"/>
    <w:rsid w:val="0056287A"/>
    <w:rsid w:val="005644DE"/>
    <w:rsid w:val="00564925"/>
    <w:rsid w:val="00565A45"/>
    <w:rsid w:val="00566E1C"/>
    <w:rsid w:val="00567143"/>
    <w:rsid w:val="00574580"/>
    <w:rsid w:val="00576EC8"/>
    <w:rsid w:val="00577FC5"/>
    <w:rsid w:val="00580327"/>
    <w:rsid w:val="00580421"/>
    <w:rsid w:val="00582443"/>
    <w:rsid w:val="0058347C"/>
    <w:rsid w:val="00584401"/>
    <w:rsid w:val="00584808"/>
    <w:rsid w:val="00586536"/>
    <w:rsid w:val="005877EA"/>
    <w:rsid w:val="00587FDC"/>
    <w:rsid w:val="005903F2"/>
    <w:rsid w:val="00591B9D"/>
    <w:rsid w:val="00594C75"/>
    <w:rsid w:val="0059596E"/>
    <w:rsid w:val="00596115"/>
    <w:rsid w:val="00596C4E"/>
    <w:rsid w:val="005A049A"/>
    <w:rsid w:val="005A1797"/>
    <w:rsid w:val="005A3D16"/>
    <w:rsid w:val="005A466E"/>
    <w:rsid w:val="005A4849"/>
    <w:rsid w:val="005A4BFC"/>
    <w:rsid w:val="005A5D9F"/>
    <w:rsid w:val="005AC572"/>
    <w:rsid w:val="005AE06D"/>
    <w:rsid w:val="005B0F45"/>
    <w:rsid w:val="005B2947"/>
    <w:rsid w:val="005B29C6"/>
    <w:rsid w:val="005B2FAD"/>
    <w:rsid w:val="005B3184"/>
    <w:rsid w:val="005B4E44"/>
    <w:rsid w:val="005B5046"/>
    <w:rsid w:val="005B6C8D"/>
    <w:rsid w:val="005B6D4F"/>
    <w:rsid w:val="005C386F"/>
    <w:rsid w:val="005C5491"/>
    <w:rsid w:val="005C6D30"/>
    <w:rsid w:val="005D0097"/>
    <w:rsid w:val="005D0828"/>
    <w:rsid w:val="005D348D"/>
    <w:rsid w:val="005D34A3"/>
    <w:rsid w:val="005D3D10"/>
    <w:rsid w:val="005D3DAF"/>
    <w:rsid w:val="005D4E2E"/>
    <w:rsid w:val="005D5463"/>
    <w:rsid w:val="005D58D1"/>
    <w:rsid w:val="005D59E4"/>
    <w:rsid w:val="005D5A60"/>
    <w:rsid w:val="005D5ED2"/>
    <w:rsid w:val="005D63A7"/>
    <w:rsid w:val="005D6911"/>
    <w:rsid w:val="005E10E2"/>
    <w:rsid w:val="005E1EA0"/>
    <w:rsid w:val="005E2822"/>
    <w:rsid w:val="005E4085"/>
    <w:rsid w:val="005E4F84"/>
    <w:rsid w:val="005E5573"/>
    <w:rsid w:val="005E6FA5"/>
    <w:rsid w:val="005E6FAE"/>
    <w:rsid w:val="005E7266"/>
    <w:rsid w:val="005EF575"/>
    <w:rsid w:val="005F0318"/>
    <w:rsid w:val="005F1A9A"/>
    <w:rsid w:val="005F1B2A"/>
    <w:rsid w:val="005F26E0"/>
    <w:rsid w:val="005F29A9"/>
    <w:rsid w:val="005F2B8F"/>
    <w:rsid w:val="005F3EDB"/>
    <w:rsid w:val="005F56C7"/>
    <w:rsid w:val="00603A50"/>
    <w:rsid w:val="00603C38"/>
    <w:rsid w:val="00604494"/>
    <w:rsid w:val="00605D7D"/>
    <w:rsid w:val="00606FE3"/>
    <w:rsid w:val="00607A70"/>
    <w:rsid w:val="00610294"/>
    <w:rsid w:val="00610A90"/>
    <w:rsid w:val="00610EA5"/>
    <w:rsid w:val="00611059"/>
    <w:rsid w:val="00611D1C"/>
    <w:rsid w:val="00613BBC"/>
    <w:rsid w:val="0061733F"/>
    <w:rsid w:val="006175C6"/>
    <w:rsid w:val="00620580"/>
    <w:rsid w:val="00620A77"/>
    <w:rsid w:val="00620B06"/>
    <w:rsid w:val="00624617"/>
    <w:rsid w:val="00625715"/>
    <w:rsid w:val="00626595"/>
    <w:rsid w:val="006270EB"/>
    <w:rsid w:val="00630CE7"/>
    <w:rsid w:val="006315D0"/>
    <w:rsid w:val="00632DAB"/>
    <w:rsid w:val="006350BD"/>
    <w:rsid w:val="00635F32"/>
    <w:rsid w:val="0064062D"/>
    <w:rsid w:val="00641DF7"/>
    <w:rsid w:val="00642869"/>
    <w:rsid w:val="006434B7"/>
    <w:rsid w:val="00643F85"/>
    <w:rsid w:val="00645CD2"/>
    <w:rsid w:val="0064638B"/>
    <w:rsid w:val="00646C2B"/>
    <w:rsid w:val="00650043"/>
    <w:rsid w:val="00650F1E"/>
    <w:rsid w:val="00653A36"/>
    <w:rsid w:val="00653FB5"/>
    <w:rsid w:val="006546DB"/>
    <w:rsid w:val="006547CC"/>
    <w:rsid w:val="00654F1A"/>
    <w:rsid w:val="00662370"/>
    <w:rsid w:val="00663415"/>
    <w:rsid w:val="00665C8D"/>
    <w:rsid w:val="006664E6"/>
    <w:rsid w:val="006669E1"/>
    <w:rsid w:val="00667816"/>
    <w:rsid w:val="00667F8E"/>
    <w:rsid w:val="006706B9"/>
    <w:rsid w:val="00670A27"/>
    <w:rsid w:val="006715C9"/>
    <w:rsid w:val="00673F78"/>
    <w:rsid w:val="00675CE6"/>
    <w:rsid w:val="006774E6"/>
    <w:rsid w:val="00680050"/>
    <w:rsid w:val="006812E2"/>
    <w:rsid w:val="006827EC"/>
    <w:rsid w:val="006829AF"/>
    <w:rsid w:val="006857AE"/>
    <w:rsid w:val="00686184"/>
    <w:rsid w:val="00686907"/>
    <w:rsid w:val="00686BAE"/>
    <w:rsid w:val="00686C82"/>
    <w:rsid w:val="00687DD5"/>
    <w:rsid w:val="00690FE6"/>
    <w:rsid w:val="00694EDF"/>
    <w:rsid w:val="00697BEF"/>
    <w:rsid w:val="006A1961"/>
    <w:rsid w:val="006A284E"/>
    <w:rsid w:val="006A3BC5"/>
    <w:rsid w:val="006A5A6E"/>
    <w:rsid w:val="006A6D2C"/>
    <w:rsid w:val="006A7D51"/>
    <w:rsid w:val="006A7EB5"/>
    <w:rsid w:val="006B0E39"/>
    <w:rsid w:val="006B1182"/>
    <w:rsid w:val="006B17AE"/>
    <w:rsid w:val="006B1960"/>
    <w:rsid w:val="006B1C25"/>
    <w:rsid w:val="006B2C22"/>
    <w:rsid w:val="006B2C63"/>
    <w:rsid w:val="006B525B"/>
    <w:rsid w:val="006B7E6B"/>
    <w:rsid w:val="006C0F19"/>
    <w:rsid w:val="006C1300"/>
    <w:rsid w:val="006C29A1"/>
    <w:rsid w:val="006C43B5"/>
    <w:rsid w:val="006C472A"/>
    <w:rsid w:val="006C523F"/>
    <w:rsid w:val="006C5C63"/>
    <w:rsid w:val="006C5D9C"/>
    <w:rsid w:val="006C67C8"/>
    <w:rsid w:val="006C70A1"/>
    <w:rsid w:val="006C7EE5"/>
    <w:rsid w:val="006D0193"/>
    <w:rsid w:val="006D327F"/>
    <w:rsid w:val="006E14AC"/>
    <w:rsid w:val="006E1E1C"/>
    <w:rsid w:val="006E4F91"/>
    <w:rsid w:val="006E5497"/>
    <w:rsid w:val="006E5BBA"/>
    <w:rsid w:val="006E5E70"/>
    <w:rsid w:val="006E6694"/>
    <w:rsid w:val="006F2B71"/>
    <w:rsid w:val="006F3552"/>
    <w:rsid w:val="006F5A4A"/>
    <w:rsid w:val="00700BA4"/>
    <w:rsid w:val="0070181E"/>
    <w:rsid w:val="00701BF4"/>
    <w:rsid w:val="00704037"/>
    <w:rsid w:val="007125F0"/>
    <w:rsid w:val="007129A4"/>
    <w:rsid w:val="00713542"/>
    <w:rsid w:val="00713C42"/>
    <w:rsid w:val="00736CD2"/>
    <w:rsid w:val="00740EAF"/>
    <w:rsid w:val="0074450E"/>
    <w:rsid w:val="00744E09"/>
    <w:rsid w:val="0074555C"/>
    <w:rsid w:val="0074680E"/>
    <w:rsid w:val="00746E92"/>
    <w:rsid w:val="0074738B"/>
    <w:rsid w:val="00747A92"/>
    <w:rsid w:val="00750ABE"/>
    <w:rsid w:val="00751510"/>
    <w:rsid w:val="00754808"/>
    <w:rsid w:val="00756192"/>
    <w:rsid w:val="00760A50"/>
    <w:rsid w:val="00760CBC"/>
    <w:rsid w:val="00761E39"/>
    <w:rsid w:val="007635C5"/>
    <w:rsid w:val="00764390"/>
    <w:rsid w:val="00764FE3"/>
    <w:rsid w:val="007704BB"/>
    <w:rsid w:val="00770F98"/>
    <w:rsid w:val="0077141E"/>
    <w:rsid w:val="007717E6"/>
    <w:rsid w:val="00771E66"/>
    <w:rsid w:val="0077224A"/>
    <w:rsid w:val="007722FA"/>
    <w:rsid w:val="00772820"/>
    <w:rsid w:val="00773C8C"/>
    <w:rsid w:val="00775306"/>
    <w:rsid w:val="0077703E"/>
    <w:rsid w:val="007806AE"/>
    <w:rsid w:val="00780D0F"/>
    <w:rsid w:val="007827CF"/>
    <w:rsid w:val="00782E8B"/>
    <w:rsid w:val="00784FE1"/>
    <w:rsid w:val="007855C6"/>
    <w:rsid w:val="00785EDE"/>
    <w:rsid w:val="00786D22"/>
    <w:rsid w:val="0079140F"/>
    <w:rsid w:val="007928E4"/>
    <w:rsid w:val="00792AF2"/>
    <w:rsid w:val="00792B45"/>
    <w:rsid w:val="00793A73"/>
    <w:rsid w:val="00793FF5"/>
    <w:rsid w:val="00795176"/>
    <w:rsid w:val="0079637D"/>
    <w:rsid w:val="00796974"/>
    <w:rsid w:val="007977D0"/>
    <w:rsid w:val="007A0C1E"/>
    <w:rsid w:val="007A528B"/>
    <w:rsid w:val="007A5926"/>
    <w:rsid w:val="007A621F"/>
    <w:rsid w:val="007A758D"/>
    <w:rsid w:val="007B277B"/>
    <w:rsid w:val="007B291F"/>
    <w:rsid w:val="007B5C21"/>
    <w:rsid w:val="007B6D37"/>
    <w:rsid w:val="007C1D1D"/>
    <w:rsid w:val="007C2BD4"/>
    <w:rsid w:val="007C5125"/>
    <w:rsid w:val="007C6328"/>
    <w:rsid w:val="007C6B69"/>
    <w:rsid w:val="007C723C"/>
    <w:rsid w:val="007D3A1D"/>
    <w:rsid w:val="007D3E29"/>
    <w:rsid w:val="007D4113"/>
    <w:rsid w:val="007D444E"/>
    <w:rsid w:val="007D4D19"/>
    <w:rsid w:val="007D68E4"/>
    <w:rsid w:val="007E1076"/>
    <w:rsid w:val="007E18F9"/>
    <w:rsid w:val="007E401B"/>
    <w:rsid w:val="007E41BB"/>
    <w:rsid w:val="007E64D7"/>
    <w:rsid w:val="007E6A79"/>
    <w:rsid w:val="007E7780"/>
    <w:rsid w:val="007E7A1E"/>
    <w:rsid w:val="007F0985"/>
    <w:rsid w:val="007F4D23"/>
    <w:rsid w:val="007F6122"/>
    <w:rsid w:val="007F6786"/>
    <w:rsid w:val="007F6FF2"/>
    <w:rsid w:val="00800498"/>
    <w:rsid w:val="00800F00"/>
    <w:rsid w:val="00801B53"/>
    <w:rsid w:val="008020BC"/>
    <w:rsid w:val="00802DB7"/>
    <w:rsid w:val="00803363"/>
    <w:rsid w:val="00804003"/>
    <w:rsid w:val="00804B0D"/>
    <w:rsid w:val="00805195"/>
    <w:rsid w:val="00806AF6"/>
    <w:rsid w:val="008077FD"/>
    <w:rsid w:val="00810245"/>
    <w:rsid w:val="00811733"/>
    <w:rsid w:val="00812D2B"/>
    <w:rsid w:val="008135BA"/>
    <w:rsid w:val="00814312"/>
    <w:rsid w:val="0081480C"/>
    <w:rsid w:val="00814AAB"/>
    <w:rsid w:val="00821878"/>
    <w:rsid w:val="008225A4"/>
    <w:rsid w:val="008235B4"/>
    <w:rsid w:val="00824B61"/>
    <w:rsid w:val="0082735D"/>
    <w:rsid w:val="00827915"/>
    <w:rsid w:val="00832969"/>
    <w:rsid w:val="00832FE5"/>
    <w:rsid w:val="0083481F"/>
    <w:rsid w:val="00834A41"/>
    <w:rsid w:val="00834B02"/>
    <w:rsid w:val="0083643B"/>
    <w:rsid w:val="00840A41"/>
    <w:rsid w:val="00841004"/>
    <w:rsid w:val="008435F6"/>
    <w:rsid w:val="00846AF6"/>
    <w:rsid w:val="00850B77"/>
    <w:rsid w:val="00851A22"/>
    <w:rsid w:val="008536BF"/>
    <w:rsid w:val="00853C7B"/>
    <w:rsid w:val="008557FC"/>
    <w:rsid w:val="00856340"/>
    <w:rsid w:val="00856A51"/>
    <w:rsid w:val="00857E62"/>
    <w:rsid w:val="00860677"/>
    <w:rsid w:val="00860D94"/>
    <w:rsid w:val="00862F16"/>
    <w:rsid w:val="00863827"/>
    <w:rsid w:val="0086401E"/>
    <w:rsid w:val="00865ACB"/>
    <w:rsid w:val="00866689"/>
    <w:rsid w:val="008673E1"/>
    <w:rsid w:val="0086748D"/>
    <w:rsid w:val="008734DC"/>
    <w:rsid w:val="00873DFB"/>
    <w:rsid w:val="00874BDD"/>
    <w:rsid w:val="00874DFA"/>
    <w:rsid w:val="00874FFC"/>
    <w:rsid w:val="0087626C"/>
    <w:rsid w:val="00876562"/>
    <w:rsid w:val="008803A3"/>
    <w:rsid w:val="00880FBF"/>
    <w:rsid w:val="00881018"/>
    <w:rsid w:val="008827BE"/>
    <w:rsid w:val="008827F0"/>
    <w:rsid w:val="008832D8"/>
    <w:rsid w:val="00883D60"/>
    <w:rsid w:val="00883ED1"/>
    <w:rsid w:val="00890DEA"/>
    <w:rsid w:val="00891BD1"/>
    <w:rsid w:val="008924ED"/>
    <w:rsid w:val="00892E15"/>
    <w:rsid w:val="00893ED1"/>
    <w:rsid w:val="0089496C"/>
    <w:rsid w:val="00895193"/>
    <w:rsid w:val="00895982"/>
    <w:rsid w:val="008960A4"/>
    <w:rsid w:val="008978D7"/>
    <w:rsid w:val="008A08D5"/>
    <w:rsid w:val="008A1704"/>
    <w:rsid w:val="008A1AD6"/>
    <w:rsid w:val="008A2DBF"/>
    <w:rsid w:val="008A399B"/>
    <w:rsid w:val="008B08DB"/>
    <w:rsid w:val="008B4B14"/>
    <w:rsid w:val="008B61CE"/>
    <w:rsid w:val="008B78CE"/>
    <w:rsid w:val="008C2E45"/>
    <w:rsid w:val="008C660B"/>
    <w:rsid w:val="008C740B"/>
    <w:rsid w:val="008C784B"/>
    <w:rsid w:val="008C7AE3"/>
    <w:rsid w:val="008D3B8B"/>
    <w:rsid w:val="008D3C98"/>
    <w:rsid w:val="008D4A5C"/>
    <w:rsid w:val="008D559C"/>
    <w:rsid w:val="008D5C10"/>
    <w:rsid w:val="008D6FB8"/>
    <w:rsid w:val="008D7572"/>
    <w:rsid w:val="008D7F61"/>
    <w:rsid w:val="008E1DB0"/>
    <w:rsid w:val="008E4B42"/>
    <w:rsid w:val="008E58D7"/>
    <w:rsid w:val="008E658F"/>
    <w:rsid w:val="008E7049"/>
    <w:rsid w:val="008F2314"/>
    <w:rsid w:val="008F443A"/>
    <w:rsid w:val="008F4A30"/>
    <w:rsid w:val="008F4DD8"/>
    <w:rsid w:val="008F501C"/>
    <w:rsid w:val="008F57A6"/>
    <w:rsid w:val="008F5C2F"/>
    <w:rsid w:val="008F5C76"/>
    <w:rsid w:val="008F66F6"/>
    <w:rsid w:val="00903E0C"/>
    <w:rsid w:val="009058A2"/>
    <w:rsid w:val="0090623A"/>
    <w:rsid w:val="009065B4"/>
    <w:rsid w:val="00910A75"/>
    <w:rsid w:val="009124A3"/>
    <w:rsid w:val="0091353E"/>
    <w:rsid w:val="00914DFC"/>
    <w:rsid w:val="00915FB2"/>
    <w:rsid w:val="0091680C"/>
    <w:rsid w:val="00916FEC"/>
    <w:rsid w:val="00920C60"/>
    <w:rsid w:val="00921238"/>
    <w:rsid w:val="00921799"/>
    <w:rsid w:val="00922420"/>
    <w:rsid w:val="00922B02"/>
    <w:rsid w:val="009242E6"/>
    <w:rsid w:val="0092662F"/>
    <w:rsid w:val="00926E33"/>
    <w:rsid w:val="00926F9F"/>
    <w:rsid w:val="00927175"/>
    <w:rsid w:val="00930C11"/>
    <w:rsid w:val="00937EC5"/>
    <w:rsid w:val="00940467"/>
    <w:rsid w:val="00942B0D"/>
    <w:rsid w:val="009435D5"/>
    <w:rsid w:val="00944914"/>
    <w:rsid w:val="009465D9"/>
    <w:rsid w:val="0094698B"/>
    <w:rsid w:val="009477FF"/>
    <w:rsid w:val="00950AD8"/>
    <w:rsid w:val="00950E3F"/>
    <w:rsid w:val="009511F5"/>
    <w:rsid w:val="00951540"/>
    <w:rsid w:val="0095185E"/>
    <w:rsid w:val="0095319E"/>
    <w:rsid w:val="00953490"/>
    <w:rsid w:val="009536FA"/>
    <w:rsid w:val="00955FD0"/>
    <w:rsid w:val="00956540"/>
    <w:rsid w:val="00956E14"/>
    <w:rsid w:val="00960337"/>
    <w:rsid w:val="00960D58"/>
    <w:rsid w:val="00961FCF"/>
    <w:rsid w:val="00963119"/>
    <w:rsid w:val="00963CA8"/>
    <w:rsid w:val="0096444E"/>
    <w:rsid w:val="00965916"/>
    <w:rsid w:val="009672EF"/>
    <w:rsid w:val="009678DE"/>
    <w:rsid w:val="00972264"/>
    <w:rsid w:val="00974CA5"/>
    <w:rsid w:val="009818FE"/>
    <w:rsid w:val="00981FC2"/>
    <w:rsid w:val="0098337C"/>
    <w:rsid w:val="009878C7"/>
    <w:rsid w:val="00990325"/>
    <w:rsid w:val="00990758"/>
    <w:rsid w:val="00992240"/>
    <w:rsid w:val="00992411"/>
    <w:rsid w:val="00994F58"/>
    <w:rsid w:val="009A0C03"/>
    <w:rsid w:val="009A36B5"/>
    <w:rsid w:val="009A3D47"/>
    <w:rsid w:val="009A4785"/>
    <w:rsid w:val="009A51F5"/>
    <w:rsid w:val="009A520C"/>
    <w:rsid w:val="009A6094"/>
    <w:rsid w:val="009A726E"/>
    <w:rsid w:val="009A7566"/>
    <w:rsid w:val="009A7BD0"/>
    <w:rsid w:val="009B2170"/>
    <w:rsid w:val="009B2610"/>
    <w:rsid w:val="009B2AD1"/>
    <w:rsid w:val="009B6443"/>
    <w:rsid w:val="009C291E"/>
    <w:rsid w:val="009C32D9"/>
    <w:rsid w:val="009C365E"/>
    <w:rsid w:val="009C5B2C"/>
    <w:rsid w:val="009C60E5"/>
    <w:rsid w:val="009C6DF6"/>
    <w:rsid w:val="009D0CF7"/>
    <w:rsid w:val="009D225F"/>
    <w:rsid w:val="009D5330"/>
    <w:rsid w:val="009D7354"/>
    <w:rsid w:val="009D7696"/>
    <w:rsid w:val="009E03EA"/>
    <w:rsid w:val="009E3386"/>
    <w:rsid w:val="009E3620"/>
    <w:rsid w:val="009E38AD"/>
    <w:rsid w:val="009E3EAC"/>
    <w:rsid w:val="009F3C74"/>
    <w:rsid w:val="009F43CC"/>
    <w:rsid w:val="009F4475"/>
    <w:rsid w:val="009F59DE"/>
    <w:rsid w:val="009F7BA4"/>
    <w:rsid w:val="009F7EBA"/>
    <w:rsid w:val="00A00005"/>
    <w:rsid w:val="00A009E5"/>
    <w:rsid w:val="00A02761"/>
    <w:rsid w:val="00A030E8"/>
    <w:rsid w:val="00A0318E"/>
    <w:rsid w:val="00A05D32"/>
    <w:rsid w:val="00A06814"/>
    <w:rsid w:val="00A06D03"/>
    <w:rsid w:val="00A0788A"/>
    <w:rsid w:val="00A10680"/>
    <w:rsid w:val="00A10E18"/>
    <w:rsid w:val="00A116A1"/>
    <w:rsid w:val="00A117EF"/>
    <w:rsid w:val="00A12211"/>
    <w:rsid w:val="00A1360B"/>
    <w:rsid w:val="00A141C8"/>
    <w:rsid w:val="00A17939"/>
    <w:rsid w:val="00A17EA5"/>
    <w:rsid w:val="00A219F4"/>
    <w:rsid w:val="00A24772"/>
    <w:rsid w:val="00A303AA"/>
    <w:rsid w:val="00A30F53"/>
    <w:rsid w:val="00A31B90"/>
    <w:rsid w:val="00A31BBB"/>
    <w:rsid w:val="00A328BD"/>
    <w:rsid w:val="00A3445E"/>
    <w:rsid w:val="00A37D3B"/>
    <w:rsid w:val="00A40AEE"/>
    <w:rsid w:val="00A41E9B"/>
    <w:rsid w:val="00A41F92"/>
    <w:rsid w:val="00A42FAE"/>
    <w:rsid w:val="00A46E6A"/>
    <w:rsid w:val="00A47A88"/>
    <w:rsid w:val="00A514DD"/>
    <w:rsid w:val="00A515B9"/>
    <w:rsid w:val="00A53D19"/>
    <w:rsid w:val="00A54848"/>
    <w:rsid w:val="00A54FF3"/>
    <w:rsid w:val="00A55658"/>
    <w:rsid w:val="00A563A8"/>
    <w:rsid w:val="00A56C76"/>
    <w:rsid w:val="00A620C2"/>
    <w:rsid w:val="00A636ED"/>
    <w:rsid w:val="00A645CC"/>
    <w:rsid w:val="00A702BE"/>
    <w:rsid w:val="00A704D2"/>
    <w:rsid w:val="00A7055D"/>
    <w:rsid w:val="00A71223"/>
    <w:rsid w:val="00A718B1"/>
    <w:rsid w:val="00A719B5"/>
    <w:rsid w:val="00A71A46"/>
    <w:rsid w:val="00A71FEA"/>
    <w:rsid w:val="00A7221E"/>
    <w:rsid w:val="00A7350F"/>
    <w:rsid w:val="00A753A4"/>
    <w:rsid w:val="00A77401"/>
    <w:rsid w:val="00A77F2B"/>
    <w:rsid w:val="00A810FF"/>
    <w:rsid w:val="00A81486"/>
    <w:rsid w:val="00A82FC4"/>
    <w:rsid w:val="00A83896"/>
    <w:rsid w:val="00A8505F"/>
    <w:rsid w:val="00A8687A"/>
    <w:rsid w:val="00A877AE"/>
    <w:rsid w:val="00A90A17"/>
    <w:rsid w:val="00A90DCB"/>
    <w:rsid w:val="00A92ABC"/>
    <w:rsid w:val="00A937AF"/>
    <w:rsid w:val="00A93D68"/>
    <w:rsid w:val="00AA0A39"/>
    <w:rsid w:val="00AA0C48"/>
    <w:rsid w:val="00AA121E"/>
    <w:rsid w:val="00AA2D56"/>
    <w:rsid w:val="00AB0423"/>
    <w:rsid w:val="00AB07A5"/>
    <w:rsid w:val="00AB0FA2"/>
    <w:rsid w:val="00AB3A2A"/>
    <w:rsid w:val="00AB726F"/>
    <w:rsid w:val="00AB72DF"/>
    <w:rsid w:val="00AB7DF4"/>
    <w:rsid w:val="00AC0E5D"/>
    <w:rsid w:val="00AC18DA"/>
    <w:rsid w:val="00AC2A14"/>
    <w:rsid w:val="00AC2B1A"/>
    <w:rsid w:val="00AC3CBE"/>
    <w:rsid w:val="00AC3D7E"/>
    <w:rsid w:val="00AC4DB8"/>
    <w:rsid w:val="00AC5290"/>
    <w:rsid w:val="00AC56B1"/>
    <w:rsid w:val="00AC56E2"/>
    <w:rsid w:val="00AD1F3E"/>
    <w:rsid w:val="00AD244A"/>
    <w:rsid w:val="00AD25C8"/>
    <w:rsid w:val="00AD2958"/>
    <w:rsid w:val="00AD31AF"/>
    <w:rsid w:val="00AD3FCA"/>
    <w:rsid w:val="00AD5172"/>
    <w:rsid w:val="00AD5908"/>
    <w:rsid w:val="00AD71DC"/>
    <w:rsid w:val="00AD7E17"/>
    <w:rsid w:val="00AE1BB5"/>
    <w:rsid w:val="00AE5DD8"/>
    <w:rsid w:val="00AE6C88"/>
    <w:rsid w:val="00AE71EE"/>
    <w:rsid w:val="00AE7897"/>
    <w:rsid w:val="00AF1C97"/>
    <w:rsid w:val="00AF2535"/>
    <w:rsid w:val="00AF35B5"/>
    <w:rsid w:val="00AF36DF"/>
    <w:rsid w:val="00AF3F86"/>
    <w:rsid w:val="00AF4085"/>
    <w:rsid w:val="00AF7001"/>
    <w:rsid w:val="00B002EA"/>
    <w:rsid w:val="00B005D1"/>
    <w:rsid w:val="00B01685"/>
    <w:rsid w:val="00B046F1"/>
    <w:rsid w:val="00B05A17"/>
    <w:rsid w:val="00B11689"/>
    <w:rsid w:val="00B1274A"/>
    <w:rsid w:val="00B13119"/>
    <w:rsid w:val="00B132E3"/>
    <w:rsid w:val="00B16354"/>
    <w:rsid w:val="00B176EC"/>
    <w:rsid w:val="00B17885"/>
    <w:rsid w:val="00B2115F"/>
    <w:rsid w:val="00B21B06"/>
    <w:rsid w:val="00B2204C"/>
    <w:rsid w:val="00B22B25"/>
    <w:rsid w:val="00B22C98"/>
    <w:rsid w:val="00B24D4E"/>
    <w:rsid w:val="00B27600"/>
    <w:rsid w:val="00B276F5"/>
    <w:rsid w:val="00B332E9"/>
    <w:rsid w:val="00B33634"/>
    <w:rsid w:val="00B34D2F"/>
    <w:rsid w:val="00B35441"/>
    <w:rsid w:val="00B37740"/>
    <w:rsid w:val="00B409BD"/>
    <w:rsid w:val="00B40FD2"/>
    <w:rsid w:val="00B41EA5"/>
    <w:rsid w:val="00B422E4"/>
    <w:rsid w:val="00B43DBD"/>
    <w:rsid w:val="00B44B40"/>
    <w:rsid w:val="00B46074"/>
    <w:rsid w:val="00B46AEA"/>
    <w:rsid w:val="00B46F21"/>
    <w:rsid w:val="00B50847"/>
    <w:rsid w:val="00B51E04"/>
    <w:rsid w:val="00B53C72"/>
    <w:rsid w:val="00B54A17"/>
    <w:rsid w:val="00B563AA"/>
    <w:rsid w:val="00B56D05"/>
    <w:rsid w:val="00B60629"/>
    <w:rsid w:val="00B622EE"/>
    <w:rsid w:val="00B62AB4"/>
    <w:rsid w:val="00B64ECC"/>
    <w:rsid w:val="00B705EA"/>
    <w:rsid w:val="00B715D8"/>
    <w:rsid w:val="00B7306B"/>
    <w:rsid w:val="00B749AE"/>
    <w:rsid w:val="00B74A86"/>
    <w:rsid w:val="00B75FCA"/>
    <w:rsid w:val="00B822DF"/>
    <w:rsid w:val="00B83393"/>
    <w:rsid w:val="00B834A6"/>
    <w:rsid w:val="00B83BDC"/>
    <w:rsid w:val="00B83DEF"/>
    <w:rsid w:val="00B84D1C"/>
    <w:rsid w:val="00B86E54"/>
    <w:rsid w:val="00B87F6A"/>
    <w:rsid w:val="00B924BA"/>
    <w:rsid w:val="00B953A5"/>
    <w:rsid w:val="00B95FA1"/>
    <w:rsid w:val="00B9600A"/>
    <w:rsid w:val="00B9628A"/>
    <w:rsid w:val="00B9798C"/>
    <w:rsid w:val="00B99585"/>
    <w:rsid w:val="00BA1F6A"/>
    <w:rsid w:val="00BA20D9"/>
    <w:rsid w:val="00BA394F"/>
    <w:rsid w:val="00BA3996"/>
    <w:rsid w:val="00BA46DC"/>
    <w:rsid w:val="00BA4F45"/>
    <w:rsid w:val="00BA6383"/>
    <w:rsid w:val="00BB274A"/>
    <w:rsid w:val="00BB3E95"/>
    <w:rsid w:val="00BB4457"/>
    <w:rsid w:val="00BB4A37"/>
    <w:rsid w:val="00BB54AA"/>
    <w:rsid w:val="00BB5658"/>
    <w:rsid w:val="00BB6564"/>
    <w:rsid w:val="00BC0ABB"/>
    <w:rsid w:val="00BC0B00"/>
    <w:rsid w:val="00BC2ACC"/>
    <w:rsid w:val="00BC5B1D"/>
    <w:rsid w:val="00BD18C6"/>
    <w:rsid w:val="00BD1FA3"/>
    <w:rsid w:val="00BD208D"/>
    <w:rsid w:val="00BD22F4"/>
    <w:rsid w:val="00BD27E3"/>
    <w:rsid w:val="00BD2C1E"/>
    <w:rsid w:val="00BD3131"/>
    <w:rsid w:val="00BD65B6"/>
    <w:rsid w:val="00BD6EF2"/>
    <w:rsid w:val="00BE092C"/>
    <w:rsid w:val="00BE09C3"/>
    <w:rsid w:val="00BE12BB"/>
    <w:rsid w:val="00BE38BF"/>
    <w:rsid w:val="00BE3901"/>
    <w:rsid w:val="00BE4007"/>
    <w:rsid w:val="00BE40BD"/>
    <w:rsid w:val="00BE4720"/>
    <w:rsid w:val="00BE5908"/>
    <w:rsid w:val="00BE6701"/>
    <w:rsid w:val="00BE70DF"/>
    <w:rsid w:val="00BE785C"/>
    <w:rsid w:val="00BF0096"/>
    <w:rsid w:val="00BF0EDE"/>
    <w:rsid w:val="00BF15F6"/>
    <w:rsid w:val="00BF2142"/>
    <w:rsid w:val="00BF2656"/>
    <w:rsid w:val="00BF2B73"/>
    <w:rsid w:val="00BF464E"/>
    <w:rsid w:val="00BF5F18"/>
    <w:rsid w:val="00BF60FC"/>
    <w:rsid w:val="00C0259A"/>
    <w:rsid w:val="00C03541"/>
    <w:rsid w:val="00C071EB"/>
    <w:rsid w:val="00C1007A"/>
    <w:rsid w:val="00C103E6"/>
    <w:rsid w:val="00C14572"/>
    <w:rsid w:val="00C15FE2"/>
    <w:rsid w:val="00C163E4"/>
    <w:rsid w:val="00C20884"/>
    <w:rsid w:val="00C22F32"/>
    <w:rsid w:val="00C23DD7"/>
    <w:rsid w:val="00C24086"/>
    <w:rsid w:val="00C258EB"/>
    <w:rsid w:val="00C25CA4"/>
    <w:rsid w:val="00C26479"/>
    <w:rsid w:val="00C267D8"/>
    <w:rsid w:val="00C2755D"/>
    <w:rsid w:val="00C278CE"/>
    <w:rsid w:val="00C33FFE"/>
    <w:rsid w:val="00C35197"/>
    <w:rsid w:val="00C351A8"/>
    <w:rsid w:val="00C35480"/>
    <w:rsid w:val="00C35A19"/>
    <w:rsid w:val="00C375FA"/>
    <w:rsid w:val="00C37638"/>
    <w:rsid w:val="00C40A81"/>
    <w:rsid w:val="00C41E81"/>
    <w:rsid w:val="00C44CFC"/>
    <w:rsid w:val="00C4548D"/>
    <w:rsid w:val="00C51BAE"/>
    <w:rsid w:val="00C523A7"/>
    <w:rsid w:val="00C52673"/>
    <w:rsid w:val="00C535A9"/>
    <w:rsid w:val="00C54030"/>
    <w:rsid w:val="00C576E4"/>
    <w:rsid w:val="00C6069E"/>
    <w:rsid w:val="00C6093F"/>
    <w:rsid w:val="00C63C33"/>
    <w:rsid w:val="00C64352"/>
    <w:rsid w:val="00C649E8"/>
    <w:rsid w:val="00C656D2"/>
    <w:rsid w:val="00C6780E"/>
    <w:rsid w:val="00C715F7"/>
    <w:rsid w:val="00C73FAF"/>
    <w:rsid w:val="00C745E9"/>
    <w:rsid w:val="00C755E3"/>
    <w:rsid w:val="00C8128A"/>
    <w:rsid w:val="00C8197A"/>
    <w:rsid w:val="00C82B42"/>
    <w:rsid w:val="00C84775"/>
    <w:rsid w:val="00C85FA3"/>
    <w:rsid w:val="00C87FCC"/>
    <w:rsid w:val="00C90105"/>
    <w:rsid w:val="00C90143"/>
    <w:rsid w:val="00C90415"/>
    <w:rsid w:val="00C922CC"/>
    <w:rsid w:val="00C92FA6"/>
    <w:rsid w:val="00C93AB3"/>
    <w:rsid w:val="00C95BF9"/>
    <w:rsid w:val="00C97D7E"/>
    <w:rsid w:val="00CA04C0"/>
    <w:rsid w:val="00CA0ECD"/>
    <w:rsid w:val="00CA3B0D"/>
    <w:rsid w:val="00CA3BFE"/>
    <w:rsid w:val="00CA4727"/>
    <w:rsid w:val="00CA4B8A"/>
    <w:rsid w:val="00CA7781"/>
    <w:rsid w:val="00CA7ABA"/>
    <w:rsid w:val="00CA7E75"/>
    <w:rsid w:val="00CB1FF1"/>
    <w:rsid w:val="00CB3F75"/>
    <w:rsid w:val="00CB4B57"/>
    <w:rsid w:val="00CB4C97"/>
    <w:rsid w:val="00CB55F5"/>
    <w:rsid w:val="00CB6396"/>
    <w:rsid w:val="00CB6533"/>
    <w:rsid w:val="00CB6823"/>
    <w:rsid w:val="00CC0125"/>
    <w:rsid w:val="00CC1725"/>
    <w:rsid w:val="00CC1EC0"/>
    <w:rsid w:val="00CC2386"/>
    <w:rsid w:val="00CC2532"/>
    <w:rsid w:val="00CC5BDE"/>
    <w:rsid w:val="00CD000F"/>
    <w:rsid w:val="00CD13AF"/>
    <w:rsid w:val="00CD2B55"/>
    <w:rsid w:val="00CD3419"/>
    <w:rsid w:val="00CD4480"/>
    <w:rsid w:val="00CD47FD"/>
    <w:rsid w:val="00CD51CC"/>
    <w:rsid w:val="00CD55F3"/>
    <w:rsid w:val="00CD7F55"/>
    <w:rsid w:val="00CE0AF3"/>
    <w:rsid w:val="00CE0DFF"/>
    <w:rsid w:val="00CE409C"/>
    <w:rsid w:val="00CE5480"/>
    <w:rsid w:val="00CE751D"/>
    <w:rsid w:val="00CE77D8"/>
    <w:rsid w:val="00CF0EDB"/>
    <w:rsid w:val="00CF182F"/>
    <w:rsid w:val="00CF21DA"/>
    <w:rsid w:val="00CF3BA8"/>
    <w:rsid w:val="00CF5F02"/>
    <w:rsid w:val="00D00202"/>
    <w:rsid w:val="00D02B20"/>
    <w:rsid w:val="00D05C0F"/>
    <w:rsid w:val="00D05C5C"/>
    <w:rsid w:val="00D06562"/>
    <w:rsid w:val="00D130D4"/>
    <w:rsid w:val="00D215AE"/>
    <w:rsid w:val="00D2274A"/>
    <w:rsid w:val="00D22C1B"/>
    <w:rsid w:val="00D25335"/>
    <w:rsid w:val="00D25C44"/>
    <w:rsid w:val="00D26B1B"/>
    <w:rsid w:val="00D3030F"/>
    <w:rsid w:val="00D31FF1"/>
    <w:rsid w:val="00D327BB"/>
    <w:rsid w:val="00D334B8"/>
    <w:rsid w:val="00D335A3"/>
    <w:rsid w:val="00D3401A"/>
    <w:rsid w:val="00D37E0B"/>
    <w:rsid w:val="00D4064F"/>
    <w:rsid w:val="00D43FE6"/>
    <w:rsid w:val="00D451A4"/>
    <w:rsid w:val="00D478A0"/>
    <w:rsid w:val="00D500B0"/>
    <w:rsid w:val="00D56491"/>
    <w:rsid w:val="00D57F79"/>
    <w:rsid w:val="00D612A3"/>
    <w:rsid w:val="00D65208"/>
    <w:rsid w:val="00D65A4B"/>
    <w:rsid w:val="00D7004E"/>
    <w:rsid w:val="00D72965"/>
    <w:rsid w:val="00D72B51"/>
    <w:rsid w:val="00D73E84"/>
    <w:rsid w:val="00D743DD"/>
    <w:rsid w:val="00D75056"/>
    <w:rsid w:val="00D75FF4"/>
    <w:rsid w:val="00D77288"/>
    <w:rsid w:val="00D806BA"/>
    <w:rsid w:val="00D826D8"/>
    <w:rsid w:val="00D8279E"/>
    <w:rsid w:val="00D8449D"/>
    <w:rsid w:val="00D873CB"/>
    <w:rsid w:val="00D87C1E"/>
    <w:rsid w:val="00D8A0EF"/>
    <w:rsid w:val="00D90AFB"/>
    <w:rsid w:val="00D9143A"/>
    <w:rsid w:val="00D917FA"/>
    <w:rsid w:val="00D91881"/>
    <w:rsid w:val="00D91AB3"/>
    <w:rsid w:val="00D91BB8"/>
    <w:rsid w:val="00D92173"/>
    <w:rsid w:val="00D9469A"/>
    <w:rsid w:val="00DA0E34"/>
    <w:rsid w:val="00DA299B"/>
    <w:rsid w:val="00DA4AAA"/>
    <w:rsid w:val="00DB0998"/>
    <w:rsid w:val="00DB3CA0"/>
    <w:rsid w:val="00DB4680"/>
    <w:rsid w:val="00DB508D"/>
    <w:rsid w:val="00DB5FAA"/>
    <w:rsid w:val="00DB6D6C"/>
    <w:rsid w:val="00DC0E50"/>
    <w:rsid w:val="00DC362F"/>
    <w:rsid w:val="00DC4055"/>
    <w:rsid w:val="00DC44F2"/>
    <w:rsid w:val="00DC4C42"/>
    <w:rsid w:val="00DC5E06"/>
    <w:rsid w:val="00DC6FA4"/>
    <w:rsid w:val="00DD0B99"/>
    <w:rsid w:val="00DD3591"/>
    <w:rsid w:val="00DD3DFA"/>
    <w:rsid w:val="00DD44F5"/>
    <w:rsid w:val="00DD79FD"/>
    <w:rsid w:val="00DE0194"/>
    <w:rsid w:val="00DE036B"/>
    <w:rsid w:val="00DE1C87"/>
    <w:rsid w:val="00DE2873"/>
    <w:rsid w:val="00DE3CD7"/>
    <w:rsid w:val="00DE3FE6"/>
    <w:rsid w:val="00DE40BD"/>
    <w:rsid w:val="00DE7D2F"/>
    <w:rsid w:val="00DF12B4"/>
    <w:rsid w:val="00DF1798"/>
    <w:rsid w:val="00DF2232"/>
    <w:rsid w:val="00DF26C2"/>
    <w:rsid w:val="00DF284B"/>
    <w:rsid w:val="00DF2AB9"/>
    <w:rsid w:val="00DF4951"/>
    <w:rsid w:val="00DF4B79"/>
    <w:rsid w:val="00DF4FAF"/>
    <w:rsid w:val="00DF5423"/>
    <w:rsid w:val="00DF57A4"/>
    <w:rsid w:val="00DF6B3B"/>
    <w:rsid w:val="00DF762D"/>
    <w:rsid w:val="00E000C8"/>
    <w:rsid w:val="00E006D7"/>
    <w:rsid w:val="00E0071B"/>
    <w:rsid w:val="00E01AE3"/>
    <w:rsid w:val="00E02561"/>
    <w:rsid w:val="00E02600"/>
    <w:rsid w:val="00E02D49"/>
    <w:rsid w:val="00E03F13"/>
    <w:rsid w:val="00E07267"/>
    <w:rsid w:val="00E100C9"/>
    <w:rsid w:val="00E1108E"/>
    <w:rsid w:val="00E11764"/>
    <w:rsid w:val="00E11E4F"/>
    <w:rsid w:val="00E12478"/>
    <w:rsid w:val="00E14415"/>
    <w:rsid w:val="00E14799"/>
    <w:rsid w:val="00E14F34"/>
    <w:rsid w:val="00E15E1D"/>
    <w:rsid w:val="00E17B37"/>
    <w:rsid w:val="00E2020F"/>
    <w:rsid w:val="00E20FF1"/>
    <w:rsid w:val="00E22D3A"/>
    <w:rsid w:val="00E2316A"/>
    <w:rsid w:val="00E23E2C"/>
    <w:rsid w:val="00E25AA6"/>
    <w:rsid w:val="00E25C07"/>
    <w:rsid w:val="00E30874"/>
    <w:rsid w:val="00E343ED"/>
    <w:rsid w:val="00E34815"/>
    <w:rsid w:val="00E353FC"/>
    <w:rsid w:val="00E37534"/>
    <w:rsid w:val="00E37F39"/>
    <w:rsid w:val="00E40521"/>
    <w:rsid w:val="00E415C6"/>
    <w:rsid w:val="00E42FA1"/>
    <w:rsid w:val="00E441AB"/>
    <w:rsid w:val="00E4487C"/>
    <w:rsid w:val="00E44E84"/>
    <w:rsid w:val="00E46B9E"/>
    <w:rsid w:val="00E47355"/>
    <w:rsid w:val="00E5665F"/>
    <w:rsid w:val="00E56CBD"/>
    <w:rsid w:val="00E5773E"/>
    <w:rsid w:val="00E57A13"/>
    <w:rsid w:val="00E63F54"/>
    <w:rsid w:val="00E6479D"/>
    <w:rsid w:val="00E64D2D"/>
    <w:rsid w:val="00E65792"/>
    <w:rsid w:val="00E65B03"/>
    <w:rsid w:val="00E65FBD"/>
    <w:rsid w:val="00E708A2"/>
    <w:rsid w:val="00E709A0"/>
    <w:rsid w:val="00E71ABB"/>
    <w:rsid w:val="00E725FD"/>
    <w:rsid w:val="00E73760"/>
    <w:rsid w:val="00E7747B"/>
    <w:rsid w:val="00E82B29"/>
    <w:rsid w:val="00E82CF2"/>
    <w:rsid w:val="00E82F2E"/>
    <w:rsid w:val="00E8593E"/>
    <w:rsid w:val="00E859B1"/>
    <w:rsid w:val="00E86F3A"/>
    <w:rsid w:val="00E8764D"/>
    <w:rsid w:val="00E9232E"/>
    <w:rsid w:val="00E924B1"/>
    <w:rsid w:val="00E95063"/>
    <w:rsid w:val="00E96931"/>
    <w:rsid w:val="00E96BFA"/>
    <w:rsid w:val="00E96CA3"/>
    <w:rsid w:val="00E97840"/>
    <w:rsid w:val="00EA0402"/>
    <w:rsid w:val="00EA096B"/>
    <w:rsid w:val="00EA2189"/>
    <w:rsid w:val="00EA282B"/>
    <w:rsid w:val="00EA2BDF"/>
    <w:rsid w:val="00EA648B"/>
    <w:rsid w:val="00EA6977"/>
    <w:rsid w:val="00EA7CE8"/>
    <w:rsid w:val="00EB2278"/>
    <w:rsid w:val="00EB6117"/>
    <w:rsid w:val="00EB7BD8"/>
    <w:rsid w:val="00EC06D6"/>
    <w:rsid w:val="00EC09DF"/>
    <w:rsid w:val="00EC0B87"/>
    <w:rsid w:val="00EC170F"/>
    <w:rsid w:val="00EC1F26"/>
    <w:rsid w:val="00EC2C0B"/>
    <w:rsid w:val="00EC3202"/>
    <w:rsid w:val="00EC57F7"/>
    <w:rsid w:val="00EC5D21"/>
    <w:rsid w:val="00EC682C"/>
    <w:rsid w:val="00ED1FD9"/>
    <w:rsid w:val="00ED3178"/>
    <w:rsid w:val="00ED3D90"/>
    <w:rsid w:val="00ED49B0"/>
    <w:rsid w:val="00ED6230"/>
    <w:rsid w:val="00ED7ADE"/>
    <w:rsid w:val="00EE232D"/>
    <w:rsid w:val="00EE52B1"/>
    <w:rsid w:val="00EE7040"/>
    <w:rsid w:val="00EF1C21"/>
    <w:rsid w:val="00EF35CC"/>
    <w:rsid w:val="00EF4DCA"/>
    <w:rsid w:val="00EF753D"/>
    <w:rsid w:val="00EF7757"/>
    <w:rsid w:val="00F009B8"/>
    <w:rsid w:val="00F01380"/>
    <w:rsid w:val="00F0304F"/>
    <w:rsid w:val="00F032C7"/>
    <w:rsid w:val="00F0363F"/>
    <w:rsid w:val="00F04FCE"/>
    <w:rsid w:val="00F074FB"/>
    <w:rsid w:val="00F07C3A"/>
    <w:rsid w:val="00F106AC"/>
    <w:rsid w:val="00F1156F"/>
    <w:rsid w:val="00F12DD2"/>
    <w:rsid w:val="00F144FB"/>
    <w:rsid w:val="00F14893"/>
    <w:rsid w:val="00F149F4"/>
    <w:rsid w:val="00F16A43"/>
    <w:rsid w:val="00F16CF1"/>
    <w:rsid w:val="00F17CA0"/>
    <w:rsid w:val="00F20014"/>
    <w:rsid w:val="00F202D1"/>
    <w:rsid w:val="00F2103A"/>
    <w:rsid w:val="00F210FF"/>
    <w:rsid w:val="00F22C4C"/>
    <w:rsid w:val="00F23426"/>
    <w:rsid w:val="00F236C1"/>
    <w:rsid w:val="00F24775"/>
    <w:rsid w:val="00F25DA0"/>
    <w:rsid w:val="00F275D3"/>
    <w:rsid w:val="00F27D19"/>
    <w:rsid w:val="00F27F98"/>
    <w:rsid w:val="00F305D1"/>
    <w:rsid w:val="00F30A33"/>
    <w:rsid w:val="00F32DA9"/>
    <w:rsid w:val="00F33679"/>
    <w:rsid w:val="00F3522F"/>
    <w:rsid w:val="00F36C48"/>
    <w:rsid w:val="00F375DB"/>
    <w:rsid w:val="00F376E0"/>
    <w:rsid w:val="00F376E5"/>
    <w:rsid w:val="00F37D86"/>
    <w:rsid w:val="00F37E51"/>
    <w:rsid w:val="00F415E3"/>
    <w:rsid w:val="00F4411E"/>
    <w:rsid w:val="00F4621E"/>
    <w:rsid w:val="00F4623A"/>
    <w:rsid w:val="00F47655"/>
    <w:rsid w:val="00F5052B"/>
    <w:rsid w:val="00F5053F"/>
    <w:rsid w:val="00F515F2"/>
    <w:rsid w:val="00F526B6"/>
    <w:rsid w:val="00F5343B"/>
    <w:rsid w:val="00F53E6F"/>
    <w:rsid w:val="00F54560"/>
    <w:rsid w:val="00F568BB"/>
    <w:rsid w:val="00F57896"/>
    <w:rsid w:val="00F57AE4"/>
    <w:rsid w:val="00F61068"/>
    <w:rsid w:val="00F61A31"/>
    <w:rsid w:val="00F628ED"/>
    <w:rsid w:val="00F63A9A"/>
    <w:rsid w:val="00F64207"/>
    <w:rsid w:val="00F650AA"/>
    <w:rsid w:val="00F66766"/>
    <w:rsid w:val="00F6701E"/>
    <w:rsid w:val="00F71C6F"/>
    <w:rsid w:val="00F731DE"/>
    <w:rsid w:val="00F74C91"/>
    <w:rsid w:val="00F76D7C"/>
    <w:rsid w:val="00F7755E"/>
    <w:rsid w:val="00F83477"/>
    <w:rsid w:val="00F8472A"/>
    <w:rsid w:val="00F849EB"/>
    <w:rsid w:val="00F84D55"/>
    <w:rsid w:val="00F84F81"/>
    <w:rsid w:val="00F85A67"/>
    <w:rsid w:val="00F85EBF"/>
    <w:rsid w:val="00F85F2E"/>
    <w:rsid w:val="00F922D4"/>
    <w:rsid w:val="00F93824"/>
    <w:rsid w:val="00F96456"/>
    <w:rsid w:val="00F96CA8"/>
    <w:rsid w:val="00F96F50"/>
    <w:rsid w:val="00FA0816"/>
    <w:rsid w:val="00FA24B0"/>
    <w:rsid w:val="00FA2C6C"/>
    <w:rsid w:val="00FA3740"/>
    <w:rsid w:val="00FA42C2"/>
    <w:rsid w:val="00FA45FA"/>
    <w:rsid w:val="00FA5A91"/>
    <w:rsid w:val="00FA76E6"/>
    <w:rsid w:val="00FB136D"/>
    <w:rsid w:val="00FB1565"/>
    <w:rsid w:val="00FB1704"/>
    <w:rsid w:val="00FB209C"/>
    <w:rsid w:val="00FB2270"/>
    <w:rsid w:val="00FB2702"/>
    <w:rsid w:val="00FB32C0"/>
    <w:rsid w:val="00FB3B37"/>
    <w:rsid w:val="00FB3D39"/>
    <w:rsid w:val="00FB4DA7"/>
    <w:rsid w:val="00FC03D8"/>
    <w:rsid w:val="00FC04DF"/>
    <w:rsid w:val="00FC0DF7"/>
    <w:rsid w:val="00FC2183"/>
    <w:rsid w:val="00FC4AAA"/>
    <w:rsid w:val="00FC640C"/>
    <w:rsid w:val="00FC670C"/>
    <w:rsid w:val="00FC766A"/>
    <w:rsid w:val="00FCBD20"/>
    <w:rsid w:val="00FD28A8"/>
    <w:rsid w:val="00FD2E97"/>
    <w:rsid w:val="00FD32C5"/>
    <w:rsid w:val="00FD3B09"/>
    <w:rsid w:val="00FD3D93"/>
    <w:rsid w:val="00FE077C"/>
    <w:rsid w:val="00FE0AC1"/>
    <w:rsid w:val="00FE14DF"/>
    <w:rsid w:val="00FE158E"/>
    <w:rsid w:val="00FE190D"/>
    <w:rsid w:val="00FE1AC2"/>
    <w:rsid w:val="00FE31FB"/>
    <w:rsid w:val="00FE4ACF"/>
    <w:rsid w:val="00FE5C22"/>
    <w:rsid w:val="00FE6461"/>
    <w:rsid w:val="00FE7BA2"/>
    <w:rsid w:val="00FE7D8D"/>
    <w:rsid w:val="00FF035D"/>
    <w:rsid w:val="00FF0F71"/>
    <w:rsid w:val="00FF0FB5"/>
    <w:rsid w:val="00FF38C9"/>
    <w:rsid w:val="00FF4565"/>
    <w:rsid w:val="00FF61DE"/>
    <w:rsid w:val="00FF65D3"/>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32A0"/>
    <w:rPr>
      <w:rFonts w:ascii="Times New Roman" w:eastAsia="Times New Roman" w:hAnsi="Times New Roman"/>
      <w:sz w:val="24"/>
      <w:szCs w:val="24"/>
      <w:lang w:eastAsia="pl-PL"/>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bCs/>
      <w:sz w:val="25"/>
      <w:szCs w:val="25"/>
      <w:lang w:eastAsia="pl-PL"/>
    </w:rPr>
  </w:style>
  <w:style w:type="character" w:customStyle="1" w:styleId="Nagwek2Znak">
    <w:name w:val="Nagłówek 2 Znak"/>
    <w:link w:val="Nagwek2"/>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basedOn w:val="Normalny"/>
    <w:link w:val="NagwekZnak"/>
    <w:pPr>
      <w:tabs>
        <w:tab w:val="center" w:pos="4536"/>
        <w:tab w:val="right" w:pos="9072"/>
      </w:tabs>
    </w:pPr>
  </w:style>
  <w:style w:type="character" w:customStyle="1" w:styleId="NagwekZnak">
    <w:name w:val="Nagłówek Znak"/>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link w:val="TekstpodstawowyZnak"/>
    <w:rPr>
      <w:rFonts w:ascii="Arial" w:hAnsi="Arial" w:cs="Arial"/>
    </w:rPr>
  </w:style>
  <w:style w:type="character" w:customStyle="1" w:styleId="TekstpodstawowyZnak">
    <w:name w:val="Tekst podstawowy Znak"/>
    <w:aliases w:val="a2 Znak2,Znak Znak Znak2,Znak Znak22,Znak Znak Znak Znak Znak Znak, Znak Znak"/>
    <w:link w:val="Tekstpodstawowy"/>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uiPriority w:val="99"/>
    <w:rsid w:val="004749D3"/>
    <w:pPr>
      <w:keepNext/>
      <w:contextualSpacing/>
      <w:jc w:val="both"/>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uiPriority w:val="99"/>
    <w:locked/>
    <w:rsid w:val="00A17EA5"/>
    <w:rPr>
      <w:rFonts w:ascii="Arial" w:hAnsi="Arial"/>
      <w:sz w:val="18"/>
      <w:shd w:val="clear" w:color="auto" w:fill="FFFFFF"/>
    </w:rPr>
  </w:style>
  <w:style w:type="paragraph" w:customStyle="1" w:styleId="Teksttreci1">
    <w:name w:val="Tekst treści1"/>
    <w:basedOn w:val="Normalny"/>
    <w:link w:val="Teksttreci"/>
    <w:uiPriority w:val="99"/>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link w:val="StandardZnak"/>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 w:type="character" w:customStyle="1" w:styleId="StandardZnak">
    <w:name w:val="Standard Znak"/>
    <w:link w:val="Standard"/>
    <w:rsid w:val="003D25FD"/>
    <w:rPr>
      <w:rFonts w:ascii="Times New Roman" w:eastAsia="Times New Roman" w:hAnsi="Times New Roman"/>
      <w:kern w:val="3"/>
      <w:sz w:val="24"/>
      <w:szCs w:val="24"/>
      <w:lang w:eastAsia="pl-PL"/>
    </w:rPr>
  </w:style>
  <w:style w:type="numbering" w:customStyle="1" w:styleId="WWNum32">
    <w:name w:val="WWNum32"/>
    <w:basedOn w:val="Bezlisty"/>
    <w:rsid w:val="00582443"/>
    <w:pPr>
      <w:numPr>
        <w:numId w:val="17"/>
      </w:numPr>
    </w:pPr>
  </w:style>
  <w:style w:type="numbering" w:customStyle="1" w:styleId="WWNum33">
    <w:name w:val="WWNum33"/>
    <w:basedOn w:val="Bezlisty"/>
    <w:rsid w:val="00582443"/>
    <w:pPr>
      <w:numPr>
        <w:numId w:val="18"/>
      </w:numPr>
    </w:pPr>
  </w:style>
  <w:style w:type="numbering" w:customStyle="1" w:styleId="WWNum34">
    <w:name w:val="WWNum34"/>
    <w:basedOn w:val="Bezlisty"/>
    <w:rsid w:val="00582443"/>
    <w:pPr>
      <w:numPr>
        <w:numId w:val="19"/>
      </w:numPr>
    </w:pPr>
  </w:style>
  <w:style w:type="numbering" w:customStyle="1" w:styleId="WWNum35">
    <w:name w:val="WWNum35"/>
    <w:basedOn w:val="Bezlisty"/>
    <w:rsid w:val="00582443"/>
    <w:pPr>
      <w:numPr>
        <w:numId w:val="20"/>
      </w:numPr>
    </w:pPr>
  </w:style>
  <w:style w:type="numbering" w:customStyle="1" w:styleId="WWNum36">
    <w:name w:val="WWNum36"/>
    <w:basedOn w:val="Bezlisty"/>
    <w:rsid w:val="00582443"/>
    <w:pPr>
      <w:numPr>
        <w:numId w:val="21"/>
      </w:numPr>
    </w:pPr>
  </w:style>
  <w:style w:type="numbering" w:customStyle="1" w:styleId="WWNum37">
    <w:name w:val="WWNum37"/>
    <w:basedOn w:val="Bezlisty"/>
    <w:rsid w:val="00582443"/>
    <w:pPr>
      <w:numPr>
        <w:numId w:val="22"/>
      </w:numPr>
    </w:pPr>
  </w:style>
  <w:style w:type="paragraph" w:styleId="Lista3">
    <w:name w:val="List 3"/>
    <w:basedOn w:val="Normalny"/>
    <w:uiPriority w:val="99"/>
    <w:semiHidden/>
    <w:unhideWhenUsed/>
    <w:rsid w:val="001D6A04"/>
    <w:pPr>
      <w:ind w:left="849" w:hanging="283"/>
      <w:contextualSpacing/>
    </w:pPr>
  </w:style>
  <w:style w:type="character" w:customStyle="1" w:styleId="Bodytext">
    <w:name w:val="Body text_"/>
    <w:link w:val="Tekstpodstawowy1"/>
    <w:rsid w:val="009A6094"/>
    <w:rPr>
      <w:rFonts w:cs="Calibri"/>
      <w:sz w:val="21"/>
      <w:szCs w:val="21"/>
      <w:shd w:val="clear" w:color="auto" w:fill="FFFFFF"/>
    </w:rPr>
  </w:style>
  <w:style w:type="character" w:customStyle="1" w:styleId="Heading2">
    <w:name w:val="Heading #2_"/>
    <w:link w:val="Heading20"/>
    <w:rsid w:val="009A6094"/>
    <w:rPr>
      <w:rFonts w:cs="Calibri"/>
      <w:sz w:val="21"/>
      <w:szCs w:val="21"/>
      <w:shd w:val="clear" w:color="auto" w:fill="FFFFFF"/>
    </w:rPr>
  </w:style>
  <w:style w:type="paragraph" w:customStyle="1" w:styleId="Tekstpodstawowy1">
    <w:name w:val="Tekst podstawowy1"/>
    <w:basedOn w:val="Normalny"/>
    <w:link w:val="Bodytext"/>
    <w:rsid w:val="009A6094"/>
    <w:pPr>
      <w:shd w:val="clear" w:color="auto" w:fill="FFFFFF"/>
      <w:spacing w:line="307" w:lineRule="exact"/>
      <w:ind w:hanging="440"/>
    </w:pPr>
    <w:rPr>
      <w:rFonts w:ascii="Calibri" w:eastAsia="Calibri" w:hAnsi="Calibri" w:cs="Calibri"/>
      <w:sz w:val="21"/>
      <w:szCs w:val="21"/>
      <w:lang w:eastAsia="ja-JP"/>
    </w:rPr>
  </w:style>
  <w:style w:type="paragraph" w:customStyle="1" w:styleId="Heading20">
    <w:name w:val="Heading #2"/>
    <w:basedOn w:val="Normalny"/>
    <w:link w:val="Heading2"/>
    <w:rsid w:val="009A6094"/>
    <w:pPr>
      <w:shd w:val="clear" w:color="auto" w:fill="FFFFFF"/>
      <w:spacing w:line="307" w:lineRule="exact"/>
      <w:outlineLvl w:val="1"/>
    </w:pPr>
    <w:rPr>
      <w:rFonts w:ascii="Calibri" w:eastAsia="Calibri" w:hAnsi="Calibri" w:cs="Calibri"/>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336419300">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575670270">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769156537">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39242289">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481536745">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1933322014">
      <w:bodyDiv w:val="1"/>
      <w:marLeft w:val="0"/>
      <w:marRight w:val="0"/>
      <w:marTop w:val="0"/>
      <w:marBottom w:val="0"/>
      <w:divBdr>
        <w:top w:val="none" w:sz="0" w:space="0" w:color="auto"/>
        <w:left w:val="none" w:sz="0" w:space="0" w:color="auto"/>
        <w:bottom w:val="none" w:sz="0" w:space="0" w:color="auto"/>
        <w:right w:val="none" w:sz="0" w:space="0" w:color="auto"/>
      </w:divBdr>
    </w:div>
    <w:div w:id="200674005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 w:id="207620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 TargetMode="External"/><Relationship Id="rId18" Type="http://schemas.openxmlformats.org/officeDocument/2006/relationships/hyperlink" Target="mailto:cuw@wieliszew.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od@wieliszew.pl" TargetMode="External"/><Relationship Id="rId7" Type="http://schemas.openxmlformats.org/officeDocument/2006/relationships/webSettings" Target="webSettings.xml"/><Relationship Id="rId12" Type="http://schemas.openxmlformats.org/officeDocument/2006/relationships/hyperlink" Target="mailto:cuw@wieliszew.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mp-client/search/list/ocds-148610-50593920-146c-4985-91a6-f5a34c7cd140" TargetMode="External"/><Relationship Id="rId24"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ezamowienia.gov.pl/mp-client/search/list/ocds-148610-24e9a174-4cc3-4c5f-9a4b-9597b6ee8e48"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ezamowieni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uw@wieliszew.p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2.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D625CC-326D-4EA2-9B59-C61832F1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44</Pages>
  <Words>13880</Words>
  <Characters>83281</Characters>
  <Application>Microsoft Office Word</Application>
  <DocSecurity>0</DocSecurity>
  <Lines>694</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Morawska Anna</cp:lastModifiedBy>
  <cp:revision>2</cp:revision>
  <cp:lastPrinted>2024-12-02T14:59:00Z</cp:lastPrinted>
  <dcterms:created xsi:type="dcterms:W3CDTF">2025-11-28T12:16:00Z</dcterms:created>
  <dcterms:modified xsi:type="dcterms:W3CDTF">2025-11-28T12:16:00Z</dcterms:modified>
</cp:coreProperties>
</file>